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E63" w:rsidRDefault="00305B45" w:rsidP="00A13E63">
      <w:pPr>
        <w:ind w:right="-425"/>
        <w:rPr>
          <w:sz w:val="16"/>
          <w:szCs w:val="16"/>
        </w:rPr>
      </w:pPr>
      <w:bookmarkStart w:id="0" w:name="_Ref56251018"/>
      <w:bookmarkStart w:id="1" w:name="_Ref56251020"/>
      <w:bookmarkStart w:id="2" w:name="_Ref57046967"/>
      <w:bookmarkStart w:id="3" w:name="_Ref57322917"/>
      <w:bookmarkStart w:id="4" w:name="_Ref57322919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3460DA" w:rsidRPr="000D67AD" w:rsidRDefault="003460DA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3460DA" w:rsidRPr="000D67AD" w:rsidRDefault="003460DA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3460DA" w:rsidRPr="000D67AD" w:rsidRDefault="003460DA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3460DA" w:rsidRPr="000D67AD" w:rsidRDefault="003460DA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3460DA" w:rsidRPr="000D67AD" w:rsidRDefault="003460DA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3460DA" w:rsidRPr="000D67AD" w:rsidRDefault="003460DA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3460DA" w:rsidRPr="000D67AD" w:rsidRDefault="003460DA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3460DA" w:rsidRPr="000D67AD" w:rsidRDefault="003460DA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3460DA" w:rsidRPr="000D67AD" w:rsidRDefault="003460DA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3460DA" w:rsidRPr="00493ACC" w:rsidRDefault="003460DA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proofErr w:type="gram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493ACC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493ACC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493ACC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493ACC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493ACC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hyperlink r:id="rId10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493ACC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493ACC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 wp14:anchorId="1945149F" wp14:editId="0A34D3A2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C45592" w:rsidRPr="007417E6" w:rsidRDefault="00C45592" w:rsidP="00C45592">
      <w:pPr>
        <w:spacing w:line="240" w:lineRule="auto"/>
        <w:ind w:left="4536" w:firstLine="0"/>
        <w:jc w:val="left"/>
        <w:rPr>
          <w:sz w:val="24"/>
          <w:szCs w:val="24"/>
        </w:rPr>
      </w:pPr>
      <w:r w:rsidRPr="007417E6">
        <w:rPr>
          <w:sz w:val="24"/>
          <w:szCs w:val="24"/>
        </w:rPr>
        <w:t>УТВЕРЖДАЮ:</w:t>
      </w:r>
    </w:p>
    <w:p w:rsidR="00C45592" w:rsidRPr="005F4D5E" w:rsidRDefault="00C45592" w:rsidP="00C45592">
      <w:pPr>
        <w:spacing w:line="240" w:lineRule="auto"/>
        <w:ind w:left="4536" w:firstLine="0"/>
        <w:jc w:val="left"/>
        <w:rPr>
          <w:sz w:val="24"/>
          <w:szCs w:val="24"/>
        </w:rPr>
      </w:pPr>
      <w:r w:rsidRPr="005F4D5E">
        <w:rPr>
          <w:sz w:val="24"/>
          <w:szCs w:val="24"/>
        </w:rPr>
        <w:t>Председатель закупочной комиссии -</w:t>
      </w:r>
    </w:p>
    <w:p w:rsidR="00C45592" w:rsidRPr="005F4D5E" w:rsidRDefault="00C45592" w:rsidP="00C45592">
      <w:pPr>
        <w:spacing w:line="240" w:lineRule="auto"/>
        <w:ind w:left="4536" w:firstLine="0"/>
        <w:jc w:val="left"/>
        <w:rPr>
          <w:sz w:val="24"/>
          <w:szCs w:val="24"/>
        </w:rPr>
      </w:pPr>
      <w:r w:rsidRPr="005F4D5E">
        <w:rPr>
          <w:sz w:val="24"/>
          <w:szCs w:val="24"/>
        </w:rPr>
        <w:t xml:space="preserve">Заместитель генерального директора - директор </w:t>
      </w:r>
    </w:p>
    <w:p w:rsidR="00C45592" w:rsidRPr="005F4D5E" w:rsidRDefault="00C45592" w:rsidP="00C45592">
      <w:pPr>
        <w:spacing w:line="240" w:lineRule="auto"/>
        <w:ind w:left="4536" w:firstLine="0"/>
        <w:jc w:val="left"/>
        <w:rPr>
          <w:sz w:val="24"/>
          <w:szCs w:val="24"/>
        </w:rPr>
      </w:pPr>
      <w:r w:rsidRPr="005F4D5E">
        <w:rPr>
          <w:sz w:val="24"/>
          <w:szCs w:val="24"/>
        </w:rPr>
        <w:t>филиала ПАО «МРСК Центра» - «Орелэнерго»</w:t>
      </w:r>
    </w:p>
    <w:p w:rsidR="00C45592" w:rsidRPr="00C12FA4" w:rsidRDefault="00C45592" w:rsidP="00C45592">
      <w:pPr>
        <w:spacing w:line="240" w:lineRule="auto"/>
        <w:ind w:left="4536" w:firstLine="0"/>
        <w:jc w:val="left"/>
      </w:pPr>
    </w:p>
    <w:p w:rsidR="00C45592" w:rsidRPr="00C12FA4" w:rsidRDefault="00C45592" w:rsidP="00C45592">
      <w:pPr>
        <w:spacing w:line="240" w:lineRule="auto"/>
        <w:ind w:left="4536" w:firstLine="0"/>
        <w:jc w:val="left"/>
        <w:rPr>
          <w:sz w:val="24"/>
          <w:szCs w:val="24"/>
        </w:rPr>
      </w:pPr>
      <w:r w:rsidRPr="00C12FA4">
        <w:rPr>
          <w:sz w:val="24"/>
          <w:szCs w:val="24"/>
        </w:rPr>
        <w:t xml:space="preserve">____________________ </w:t>
      </w:r>
      <w:r>
        <w:rPr>
          <w:sz w:val="24"/>
          <w:szCs w:val="24"/>
        </w:rPr>
        <w:t>Ю.А. Волченков</w:t>
      </w:r>
    </w:p>
    <w:p w:rsidR="00C45592" w:rsidRPr="00C12FA4" w:rsidRDefault="00C45592" w:rsidP="00C45592">
      <w:pPr>
        <w:spacing w:before="240" w:line="240" w:lineRule="auto"/>
        <w:ind w:left="4536" w:firstLine="0"/>
        <w:jc w:val="left"/>
        <w:rPr>
          <w:sz w:val="24"/>
          <w:szCs w:val="24"/>
        </w:rPr>
      </w:pPr>
      <w:r w:rsidRPr="00C12FA4">
        <w:rPr>
          <w:sz w:val="24"/>
          <w:szCs w:val="24"/>
        </w:rPr>
        <w:t xml:space="preserve">«____» ___________________ </w:t>
      </w:r>
      <w:r>
        <w:rPr>
          <w:sz w:val="24"/>
          <w:szCs w:val="24"/>
        </w:rPr>
        <w:t>2018</w:t>
      </w:r>
      <w:r w:rsidRPr="00C12FA4">
        <w:rPr>
          <w:sz w:val="24"/>
          <w:szCs w:val="24"/>
        </w:rPr>
        <w:t xml:space="preserve"> г.</w:t>
      </w:r>
    </w:p>
    <w:p w:rsidR="007556FF" w:rsidRPr="00C12FA4" w:rsidRDefault="007556FF" w:rsidP="007556FF">
      <w:pPr>
        <w:ind w:left="5670" w:firstLine="0"/>
        <w:jc w:val="right"/>
        <w:rPr>
          <w:sz w:val="24"/>
          <w:szCs w:val="24"/>
        </w:rPr>
      </w:pPr>
    </w:p>
    <w:p w:rsidR="007556FF" w:rsidRPr="00C12FA4" w:rsidRDefault="007556FF" w:rsidP="007556FF">
      <w:pPr>
        <w:ind w:firstLine="0"/>
        <w:jc w:val="left"/>
        <w:rPr>
          <w:sz w:val="24"/>
          <w:szCs w:val="24"/>
        </w:rPr>
      </w:pPr>
    </w:p>
    <w:p w:rsidR="007556FF" w:rsidRPr="00C12FA4" w:rsidRDefault="007556FF" w:rsidP="00C45592">
      <w:pPr>
        <w:spacing w:line="240" w:lineRule="auto"/>
        <w:ind w:left="6804" w:hanging="2268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Согласовано на заседании</w:t>
      </w:r>
    </w:p>
    <w:p w:rsidR="007556FF" w:rsidRPr="00C12FA4" w:rsidRDefault="007556FF" w:rsidP="00C45592">
      <w:pPr>
        <w:spacing w:line="240" w:lineRule="auto"/>
        <w:ind w:left="6804" w:hanging="2268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закупочной комиссии</w:t>
      </w:r>
    </w:p>
    <w:p w:rsidR="007556FF" w:rsidRPr="00C12FA4" w:rsidRDefault="007556FF" w:rsidP="00C45592">
      <w:pPr>
        <w:spacing w:line="240" w:lineRule="auto"/>
        <w:ind w:left="6804" w:hanging="2268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Протокол № ____________</w:t>
      </w:r>
    </w:p>
    <w:p w:rsidR="007556FF" w:rsidRPr="00C12FA4" w:rsidRDefault="007556FF" w:rsidP="00C45592">
      <w:pPr>
        <w:spacing w:line="240" w:lineRule="auto"/>
        <w:ind w:left="6804" w:hanging="2268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 xml:space="preserve">от «___» _______ </w:t>
      </w:r>
      <w:r w:rsidR="006F025D">
        <w:rPr>
          <w:b/>
          <w:kern w:val="36"/>
          <w:sz w:val="24"/>
          <w:szCs w:val="24"/>
        </w:rPr>
        <w:t>2018</w:t>
      </w:r>
      <w:r w:rsidRPr="00C12FA4">
        <w:rPr>
          <w:b/>
          <w:kern w:val="36"/>
          <w:sz w:val="24"/>
          <w:szCs w:val="24"/>
        </w:rPr>
        <w:t xml:space="preserve"> года</w:t>
      </w: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3460DA" w:rsidRDefault="003460DA" w:rsidP="00E71A48">
      <w:pPr>
        <w:spacing w:line="264" w:lineRule="auto"/>
        <w:jc w:val="center"/>
        <w:rPr>
          <w:sz w:val="24"/>
          <w:szCs w:val="24"/>
        </w:rPr>
      </w:pPr>
    </w:p>
    <w:p w:rsidR="003460DA" w:rsidRPr="00C12FA4" w:rsidRDefault="003460DA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45592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45592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C45592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C45592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C45592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C12FA4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C45592">
        <w:rPr>
          <w:b/>
          <w:sz w:val="24"/>
          <w:szCs w:val="24"/>
        </w:rPr>
        <w:t xml:space="preserve">на право заключения </w:t>
      </w:r>
      <w:proofErr w:type="gramStart"/>
      <w:r w:rsidR="00366652" w:rsidRPr="00C45592">
        <w:rPr>
          <w:b/>
          <w:sz w:val="24"/>
          <w:szCs w:val="24"/>
        </w:rPr>
        <w:t>Договор</w:t>
      </w:r>
      <w:r w:rsidR="00C45592" w:rsidRPr="00C45592">
        <w:rPr>
          <w:b/>
          <w:sz w:val="24"/>
          <w:szCs w:val="24"/>
        </w:rPr>
        <w:t>а</w:t>
      </w:r>
      <w:proofErr w:type="gramEnd"/>
      <w:r w:rsidR="00366652" w:rsidRPr="00C45592">
        <w:rPr>
          <w:b/>
          <w:sz w:val="24"/>
          <w:szCs w:val="24"/>
        </w:rPr>
        <w:t xml:space="preserve"> на оказание </w:t>
      </w:r>
      <w:r w:rsidR="00C45592" w:rsidRPr="00C45592">
        <w:rPr>
          <w:b/>
          <w:sz w:val="24"/>
          <w:szCs w:val="24"/>
        </w:rPr>
        <w:t xml:space="preserve">услуги по </w:t>
      </w:r>
      <w:r w:rsidR="001B5497" w:rsidRPr="001B5497">
        <w:rPr>
          <w:b/>
          <w:sz w:val="24"/>
          <w:szCs w:val="24"/>
        </w:rPr>
        <w:t>поверке и обслуживанию приборов безопасности подъемных сооружений</w:t>
      </w:r>
      <w:r w:rsidR="002C3B31">
        <w:rPr>
          <w:b/>
          <w:sz w:val="24"/>
          <w:szCs w:val="24"/>
        </w:rPr>
        <w:t xml:space="preserve"> </w:t>
      </w:r>
      <w:r w:rsidR="00366652" w:rsidRPr="00C45592">
        <w:rPr>
          <w:b/>
          <w:sz w:val="24"/>
          <w:szCs w:val="24"/>
        </w:rPr>
        <w:t>для нужд ПАО «МРСК Центра»</w:t>
      </w:r>
      <w:r w:rsidR="007556FF" w:rsidRPr="00C45592">
        <w:rPr>
          <w:b/>
          <w:sz w:val="24"/>
          <w:szCs w:val="24"/>
        </w:rPr>
        <w:t xml:space="preserve"> (филиал</w:t>
      </w:r>
      <w:r w:rsidR="00C45592" w:rsidRPr="00C45592">
        <w:rPr>
          <w:b/>
          <w:sz w:val="24"/>
          <w:szCs w:val="24"/>
        </w:rPr>
        <w:t>а</w:t>
      </w:r>
      <w:r w:rsidR="007556FF" w:rsidRPr="00C45592">
        <w:rPr>
          <w:b/>
          <w:sz w:val="24"/>
          <w:szCs w:val="24"/>
        </w:rPr>
        <w:t xml:space="preserve">  «</w:t>
      </w:r>
      <w:proofErr w:type="spellStart"/>
      <w:r w:rsidR="007556FF" w:rsidRPr="00C45592">
        <w:rPr>
          <w:b/>
          <w:sz w:val="24"/>
          <w:szCs w:val="24"/>
        </w:rPr>
        <w:t>Орёлэнерго</w:t>
      </w:r>
      <w:proofErr w:type="spellEnd"/>
      <w:r w:rsidR="007556FF" w:rsidRPr="00C45592">
        <w:rPr>
          <w:b/>
          <w:sz w:val="24"/>
          <w:szCs w:val="24"/>
        </w:rPr>
        <w:t>»)</w:t>
      </w:r>
    </w:p>
    <w:p w:rsidR="007556FF" w:rsidRPr="00C12FA4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C12FA4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C12FA4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>,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3460DA" w:rsidRDefault="003460D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3460DA" w:rsidRPr="00C12FA4" w:rsidRDefault="003460D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1B5497" w:rsidRPr="00C12FA4" w:rsidRDefault="001B5497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Pr="00C12FA4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 xml:space="preserve">г. </w:t>
      </w:r>
      <w:r w:rsidR="00C45592">
        <w:rPr>
          <w:sz w:val="24"/>
          <w:szCs w:val="24"/>
        </w:rPr>
        <w:t>Орел</w:t>
      </w:r>
      <w:r w:rsidRPr="00C12FA4">
        <w:rPr>
          <w:sz w:val="24"/>
          <w:szCs w:val="24"/>
        </w:rPr>
        <w:br/>
      </w:r>
      <w:r w:rsidR="006F025D">
        <w:rPr>
          <w:sz w:val="24"/>
          <w:szCs w:val="24"/>
        </w:rPr>
        <w:t>2018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F86C07" w:rsidRDefault="00AD2F1E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F86C07">
        <w:rPr>
          <w:noProof/>
        </w:rPr>
        <w:t>1</w:t>
      </w:r>
      <w:r w:rsidR="00F86C07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F86C07">
        <w:rPr>
          <w:noProof/>
        </w:rPr>
        <w:t>Общие положения</w:t>
      </w:r>
      <w:r w:rsidR="00F86C07">
        <w:rPr>
          <w:noProof/>
        </w:rPr>
        <w:tab/>
      </w:r>
      <w:r>
        <w:rPr>
          <w:noProof/>
        </w:rPr>
        <w:fldChar w:fldCharType="begin"/>
      </w:r>
      <w:r w:rsidR="00F86C07">
        <w:rPr>
          <w:noProof/>
        </w:rPr>
        <w:instrText xml:space="preserve"> PAGEREF _Toc498590136 \h </w:instrText>
      </w:r>
      <w:r>
        <w:rPr>
          <w:noProof/>
        </w:rPr>
      </w:r>
      <w:r>
        <w:rPr>
          <w:noProof/>
        </w:rPr>
        <w:fldChar w:fldCharType="separate"/>
      </w:r>
      <w:r w:rsidR="00F86C07">
        <w:rPr>
          <w:noProof/>
        </w:rPr>
        <w:t>4</w:t>
      </w:r>
      <w:r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_Toc498590137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_Toc498590138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5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_Toc498590139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услуг с разбиением заказа на лоты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8</w:t>
      </w:r>
      <w:r w:rsidR="00AD2F1E">
        <w:rPr>
          <w:noProof/>
        </w:rPr>
        <w:fldChar w:fldCharType="end"/>
      </w:r>
    </w:p>
    <w:p w:rsidR="00F86C07" w:rsidRDefault="00F86C07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18227C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10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_Toc498590150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10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_Toc498590154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10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_Toc498590158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11</w:t>
      </w:r>
      <w:r w:rsidR="00AD2F1E">
        <w:rPr>
          <w:noProof/>
        </w:rPr>
        <w:fldChar w:fldCharType="end"/>
      </w:r>
    </w:p>
    <w:p w:rsidR="00F86C07" w:rsidRDefault="00F86C07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_Toc498590166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13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_Toc498590167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13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_Toc498590170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13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_Toc498590171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14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_Toc498590186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31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_Toc498590189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32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32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34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О приоритете закупки услуг, оказываемых российскими лицами, по отношению к услугам, оказываемым иностранными лицами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36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37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37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bCs w:val="0"/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38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_Toc498590205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_Toc498590206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_Toc498590207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41</w:t>
      </w:r>
      <w:r w:rsidR="00AD2F1E">
        <w:rPr>
          <w:noProof/>
        </w:rPr>
        <w:fldChar w:fldCharType="end"/>
      </w:r>
    </w:p>
    <w:p w:rsidR="00F86C07" w:rsidRDefault="00F86C07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18227C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_Toc498590213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42</w:t>
      </w:r>
      <w:r w:rsidR="00AD2F1E">
        <w:rPr>
          <w:noProof/>
        </w:rPr>
        <w:fldChar w:fldCharType="end"/>
      </w:r>
    </w:p>
    <w:p w:rsidR="00F86C07" w:rsidRDefault="00F86C07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43</w:t>
      </w:r>
      <w:r w:rsidR="00AD2F1E">
        <w:rPr>
          <w:noProof/>
        </w:rPr>
        <w:fldChar w:fldCharType="end"/>
      </w:r>
    </w:p>
    <w:p w:rsidR="00F86C07" w:rsidRDefault="00F86C07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18227C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_Toc498590223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49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52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54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_Toc498590232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56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_Toc498590235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58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_Toc498590238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60</w:t>
      </w:r>
      <w:r w:rsidR="00AD2F1E">
        <w:rPr>
          <w:noProof/>
        </w:rPr>
        <w:fldChar w:fldCharType="end"/>
      </w:r>
    </w:p>
    <w:p w:rsidR="00F86C07" w:rsidRDefault="00F86C07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62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69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71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73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_Toc498590251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75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12)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_Toc498590254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77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_Toc498590257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81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_Toc498590262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85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15)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_Toc498590265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88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_Toc498590268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90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18227C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18227C">
        <w:rPr>
          <w:noProof/>
          <w:color w:val="000000"/>
        </w:rPr>
        <w:t>(форма 17)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_Toc498590271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92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5.18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18227C">
        <w:rPr>
          <w:noProof/>
          <w:color w:val="000000"/>
        </w:rPr>
        <w:t>(форма 18)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_Toc498590274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94</w:t>
      </w:r>
      <w:r w:rsidR="00AD2F1E">
        <w:rPr>
          <w:noProof/>
        </w:rPr>
        <w:fldChar w:fldCharType="end"/>
      </w:r>
    </w:p>
    <w:p w:rsidR="00717F60" w:rsidRPr="00E71A48" w:rsidRDefault="00AD2F1E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98590136"/>
      <w:bookmarkEnd w:id="6"/>
      <w:r w:rsidRPr="00E71A48">
        <w:rPr>
          <w:szCs w:val="24"/>
        </w:rPr>
        <w:lastRenderedPageBreak/>
        <w:t>Общие положения</w:t>
      </w:r>
      <w:bookmarkEnd w:id="7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98590137"/>
      <w:bookmarkEnd w:id="8"/>
      <w:r w:rsidRPr="00E71A48">
        <w:t>Общие сведения о процедуре запроса предложений</w:t>
      </w:r>
      <w:bookmarkEnd w:id="9"/>
    </w:p>
    <w:p w:rsidR="005B75A6" w:rsidRPr="00865246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7556FF">
        <w:rPr>
          <w:iCs/>
          <w:sz w:val="24"/>
          <w:szCs w:val="24"/>
        </w:rPr>
        <w:t xml:space="preserve">Заказчик, являющийся Организатором </w:t>
      </w:r>
      <w:r w:rsidRPr="00E71A48">
        <w:rPr>
          <w:iCs/>
          <w:sz w:val="24"/>
          <w:szCs w:val="24"/>
        </w:rPr>
        <w:t>запроса предложений</w:t>
      </w:r>
      <w:r w:rsidRPr="007556FF">
        <w:rPr>
          <w:iCs/>
          <w:sz w:val="24"/>
          <w:szCs w:val="24"/>
        </w:rPr>
        <w:t xml:space="preserve"> </w:t>
      </w:r>
      <w:r w:rsidR="007556FF" w:rsidRPr="007556FF">
        <w:rPr>
          <w:iCs/>
          <w:sz w:val="24"/>
          <w:szCs w:val="24"/>
        </w:rPr>
        <w:t xml:space="preserve">– ПАО «МРСК </w:t>
      </w:r>
      <w:r w:rsidR="007556FF" w:rsidRPr="00702B2C">
        <w:rPr>
          <w:iCs/>
          <w:sz w:val="24"/>
          <w:szCs w:val="24"/>
        </w:rPr>
        <w:t>Центра» (далее – Заказчик или Организатор)</w:t>
      </w:r>
      <w:r w:rsidRPr="00702B2C">
        <w:rPr>
          <w:iCs/>
          <w:sz w:val="24"/>
          <w:szCs w:val="24"/>
        </w:rPr>
        <w:t xml:space="preserve"> (почтовый адрес:</w:t>
      </w:r>
      <w:proofErr w:type="gramEnd"/>
      <w:r w:rsidR="007556FF" w:rsidRPr="00702B2C">
        <w:rPr>
          <w:iCs/>
          <w:sz w:val="24"/>
          <w:szCs w:val="24"/>
        </w:rPr>
        <w:t xml:space="preserve"> </w:t>
      </w:r>
      <w:proofErr w:type="gramStart"/>
      <w:r w:rsidR="007556FF" w:rsidRPr="00702B2C">
        <w:rPr>
          <w:iCs/>
          <w:sz w:val="24"/>
          <w:szCs w:val="24"/>
        </w:rPr>
        <w:t>РФ, 127018, г. Москва, ул. 2-я Ямская, 4</w:t>
      </w:r>
      <w:r w:rsidR="00EC1043">
        <w:rPr>
          <w:iCs/>
          <w:sz w:val="24"/>
          <w:szCs w:val="24"/>
        </w:rPr>
        <w:t xml:space="preserve">, </w:t>
      </w:r>
      <w:r w:rsidR="003460DA" w:rsidRPr="005F4D5E">
        <w:rPr>
          <w:iCs/>
          <w:sz w:val="24"/>
          <w:szCs w:val="24"/>
        </w:rPr>
        <w:t>секретарь Закупочной комиссии – Специалист 2-й категории Отдела закупочной деятельности Управления логистики и материально-технического обеспечения филиала ПАО «МРСК Центра» - «Орелэнерго» Заболотская М.В., контактны</w:t>
      </w:r>
      <w:r w:rsidR="003460DA">
        <w:rPr>
          <w:iCs/>
          <w:sz w:val="24"/>
          <w:szCs w:val="24"/>
        </w:rPr>
        <w:t>й</w:t>
      </w:r>
      <w:r w:rsidR="003460DA" w:rsidRPr="005F4D5E">
        <w:rPr>
          <w:iCs/>
          <w:sz w:val="24"/>
          <w:szCs w:val="24"/>
        </w:rPr>
        <w:t xml:space="preserve"> телефон: (4862) 44-50-31</w:t>
      </w:r>
      <w:r w:rsidR="003460DA">
        <w:rPr>
          <w:iCs/>
          <w:sz w:val="24"/>
          <w:szCs w:val="24"/>
        </w:rPr>
        <w:t xml:space="preserve"> доб. 387</w:t>
      </w:r>
      <w:r w:rsidR="003460DA" w:rsidRPr="005F4D5E">
        <w:rPr>
          <w:iCs/>
          <w:sz w:val="24"/>
          <w:szCs w:val="24"/>
        </w:rPr>
        <w:t xml:space="preserve">, адрес электронной почты: </w:t>
      </w:r>
      <w:hyperlink r:id="rId18" w:history="1">
        <w:r w:rsidR="003460DA" w:rsidRPr="005F4D5E">
          <w:rPr>
            <w:rStyle w:val="a7"/>
            <w:iCs/>
            <w:sz w:val="24"/>
            <w:szCs w:val="24"/>
          </w:rPr>
          <w:t>zabolotskaya.mv@mrsk-1.ru</w:t>
        </w:r>
      </w:hyperlink>
      <w:r w:rsidR="003460DA" w:rsidRPr="005F4D5E">
        <w:rPr>
          <w:iCs/>
          <w:sz w:val="24"/>
          <w:szCs w:val="24"/>
        </w:rPr>
        <w:t>, ответственные лица –</w:t>
      </w:r>
      <w:r w:rsidR="003460DA" w:rsidRPr="005F4D5E">
        <w:rPr>
          <w:sz w:val="24"/>
          <w:szCs w:val="24"/>
        </w:rPr>
        <w:t xml:space="preserve"> Заболотская Маргарита Владимировна, контактный телефон - (4862) 44-50-31</w:t>
      </w:r>
      <w:r w:rsidR="003460DA">
        <w:rPr>
          <w:sz w:val="24"/>
          <w:szCs w:val="24"/>
        </w:rPr>
        <w:t xml:space="preserve"> </w:t>
      </w:r>
      <w:r w:rsidR="003460DA">
        <w:rPr>
          <w:iCs/>
          <w:sz w:val="24"/>
          <w:szCs w:val="24"/>
        </w:rPr>
        <w:t>доб. 387</w:t>
      </w:r>
      <w:r w:rsidR="003460DA" w:rsidRPr="005F4D5E">
        <w:rPr>
          <w:sz w:val="24"/>
          <w:szCs w:val="24"/>
        </w:rPr>
        <w:t xml:space="preserve">, адрес электронной почты: </w:t>
      </w:r>
      <w:hyperlink r:id="rId19" w:history="1">
        <w:r w:rsidR="003460DA" w:rsidRPr="005F4D5E">
          <w:rPr>
            <w:rStyle w:val="a7"/>
            <w:sz w:val="24"/>
            <w:szCs w:val="24"/>
          </w:rPr>
          <w:t>zabolotskaya.mv@mrsk-1</w:t>
        </w:r>
        <w:proofErr w:type="gramEnd"/>
        <w:r w:rsidR="003460DA" w:rsidRPr="005F4D5E">
          <w:rPr>
            <w:rStyle w:val="a7"/>
            <w:sz w:val="24"/>
            <w:szCs w:val="24"/>
          </w:rPr>
          <w:t>.</w:t>
        </w:r>
        <w:proofErr w:type="gramStart"/>
        <w:r w:rsidR="003460DA" w:rsidRPr="005F4D5E">
          <w:rPr>
            <w:rStyle w:val="a7"/>
            <w:sz w:val="24"/>
            <w:szCs w:val="24"/>
          </w:rPr>
          <w:t>ru</w:t>
        </w:r>
      </w:hyperlink>
      <w:r w:rsidR="003460DA" w:rsidRPr="005F4D5E">
        <w:rPr>
          <w:sz w:val="24"/>
          <w:szCs w:val="24"/>
        </w:rPr>
        <w:t>; Алисов Максим Александрович, контактный телефон - (4862) 44-50-31</w:t>
      </w:r>
      <w:r w:rsidR="003460DA">
        <w:rPr>
          <w:sz w:val="24"/>
          <w:szCs w:val="24"/>
        </w:rPr>
        <w:t xml:space="preserve"> </w:t>
      </w:r>
      <w:r w:rsidR="003460DA">
        <w:rPr>
          <w:iCs/>
          <w:sz w:val="24"/>
          <w:szCs w:val="24"/>
        </w:rPr>
        <w:t>доб. 375</w:t>
      </w:r>
      <w:r w:rsidR="003460DA" w:rsidRPr="005F4D5E">
        <w:rPr>
          <w:sz w:val="24"/>
          <w:szCs w:val="24"/>
        </w:rPr>
        <w:t xml:space="preserve">, адрес электронной почты: </w:t>
      </w:r>
      <w:hyperlink r:id="rId20" w:history="1">
        <w:r w:rsidR="003460DA" w:rsidRPr="005F4D5E">
          <w:rPr>
            <w:rStyle w:val="a7"/>
            <w:sz w:val="24"/>
            <w:szCs w:val="24"/>
          </w:rPr>
          <w:t>alisov.ma@mrsk-1.ru</w:t>
        </w:r>
      </w:hyperlink>
      <w:r w:rsidR="003460DA" w:rsidRPr="005F4D5E">
        <w:rPr>
          <w:rStyle w:val="a7"/>
          <w:sz w:val="24"/>
          <w:szCs w:val="24"/>
        </w:rPr>
        <w:t>)</w:t>
      </w:r>
      <w:r w:rsidR="000F1124" w:rsidRPr="00D053CF">
        <w:rPr>
          <w:sz w:val="24"/>
          <w:szCs w:val="24"/>
        </w:rPr>
        <w:t>.</w:t>
      </w:r>
      <w:proofErr w:type="gramEnd"/>
      <w:r w:rsidR="00862664" w:rsidRPr="00862664">
        <w:rPr>
          <w:sz w:val="24"/>
          <w:szCs w:val="24"/>
        </w:rPr>
        <w:t xml:space="preserve"> </w:t>
      </w:r>
      <w:proofErr w:type="gramStart"/>
      <w:r w:rsidR="004B5EB3" w:rsidRPr="00862664">
        <w:rPr>
          <w:iCs/>
          <w:sz w:val="24"/>
          <w:szCs w:val="24"/>
        </w:rPr>
        <w:t>Извещени</w:t>
      </w:r>
      <w:r w:rsidRPr="00862664">
        <w:rPr>
          <w:iCs/>
          <w:sz w:val="24"/>
          <w:szCs w:val="24"/>
        </w:rPr>
        <w:t>ем</w:t>
      </w:r>
      <w:r w:rsidRPr="00862664">
        <w:rPr>
          <w:sz w:val="24"/>
          <w:szCs w:val="24"/>
        </w:rPr>
        <w:t xml:space="preserve"> о проведении открытого </w:t>
      </w:r>
      <w:r w:rsidRPr="00862664">
        <w:rPr>
          <w:iCs/>
          <w:sz w:val="24"/>
          <w:szCs w:val="24"/>
        </w:rPr>
        <w:t>запроса предложений</w:t>
      </w:r>
      <w:r w:rsidRPr="00862664">
        <w:rPr>
          <w:sz w:val="24"/>
          <w:szCs w:val="24"/>
        </w:rPr>
        <w:t xml:space="preserve">, опубликованным </w:t>
      </w:r>
      <w:r w:rsidRPr="003460DA">
        <w:rPr>
          <w:b/>
          <w:sz w:val="24"/>
          <w:szCs w:val="24"/>
        </w:rPr>
        <w:t>«</w:t>
      </w:r>
      <w:r w:rsidR="003460DA" w:rsidRPr="003460DA">
        <w:rPr>
          <w:b/>
          <w:sz w:val="24"/>
          <w:szCs w:val="24"/>
        </w:rPr>
        <w:t>0</w:t>
      </w:r>
      <w:r w:rsidR="00112BBA">
        <w:rPr>
          <w:b/>
          <w:sz w:val="24"/>
          <w:szCs w:val="24"/>
        </w:rPr>
        <w:t>4</w:t>
      </w:r>
      <w:r w:rsidRPr="003460DA">
        <w:rPr>
          <w:b/>
          <w:sz w:val="24"/>
          <w:szCs w:val="24"/>
        </w:rPr>
        <w:t xml:space="preserve">» </w:t>
      </w:r>
      <w:r w:rsidR="003460DA" w:rsidRPr="003460DA">
        <w:rPr>
          <w:b/>
          <w:sz w:val="24"/>
          <w:szCs w:val="24"/>
        </w:rPr>
        <w:t>июня</w:t>
      </w:r>
      <w:r w:rsidRPr="003460DA">
        <w:rPr>
          <w:b/>
          <w:sz w:val="24"/>
          <w:szCs w:val="24"/>
        </w:rPr>
        <w:t xml:space="preserve"> </w:t>
      </w:r>
      <w:r w:rsidR="006F025D" w:rsidRPr="003460DA">
        <w:rPr>
          <w:b/>
          <w:sz w:val="24"/>
          <w:szCs w:val="24"/>
        </w:rPr>
        <w:t>2018</w:t>
      </w:r>
      <w:r w:rsidRPr="003460DA">
        <w:rPr>
          <w:b/>
          <w:sz w:val="24"/>
          <w:szCs w:val="24"/>
        </w:rPr>
        <w:t xml:space="preserve"> г.</w:t>
      </w:r>
      <w:r w:rsidRPr="003460DA">
        <w:rPr>
          <w:sz w:val="24"/>
          <w:szCs w:val="24"/>
        </w:rPr>
        <w:t xml:space="preserve"> на официальном</w:t>
      </w:r>
      <w:r w:rsidRPr="00862664">
        <w:rPr>
          <w:sz w:val="24"/>
          <w:szCs w:val="24"/>
        </w:rPr>
        <w:t xml:space="preserve"> сайте (</w:t>
      </w:r>
      <w:hyperlink r:id="rId21" w:history="1">
        <w:r w:rsidR="00345CCA" w:rsidRPr="00862664">
          <w:rPr>
            <w:rStyle w:val="a7"/>
            <w:sz w:val="24"/>
            <w:szCs w:val="24"/>
          </w:rPr>
          <w:t>www.zakupki.</w:t>
        </w:r>
        <w:r w:rsidR="00345CCA" w:rsidRPr="00862664">
          <w:rPr>
            <w:rStyle w:val="a7"/>
            <w:sz w:val="24"/>
            <w:szCs w:val="24"/>
            <w:lang w:val="en-US"/>
          </w:rPr>
          <w:t>gov</w:t>
        </w:r>
        <w:r w:rsidR="00345CCA" w:rsidRPr="00862664">
          <w:rPr>
            <w:rStyle w:val="a7"/>
            <w:sz w:val="24"/>
            <w:szCs w:val="24"/>
          </w:rPr>
          <w:t>.ru</w:t>
        </w:r>
      </w:hyperlink>
      <w:r w:rsidRPr="00862664">
        <w:rPr>
          <w:sz w:val="24"/>
          <w:szCs w:val="24"/>
        </w:rPr>
        <w:t>),</w:t>
      </w:r>
      <w:r w:rsidR="009D7F01" w:rsidRPr="00862664">
        <w:rPr>
          <w:iCs/>
          <w:sz w:val="24"/>
          <w:szCs w:val="24"/>
        </w:rPr>
        <w:t xml:space="preserve"> </w:t>
      </w:r>
      <w:r w:rsidR="009D7F01" w:rsidRPr="00862664">
        <w:rPr>
          <w:sz w:val="24"/>
          <w:szCs w:val="24"/>
        </w:rPr>
        <w:t xml:space="preserve">на сайте </w:t>
      </w:r>
      <w:r w:rsidR="007556FF" w:rsidRPr="00862664">
        <w:rPr>
          <w:iCs/>
          <w:sz w:val="24"/>
          <w:szCs w:val="24"/>
        </w:rPr>
        <w:t>ПАО «МРСК Центра»</w:t>
      </w:r>
      <w:r w:rsidR="009D7F01" w:rsidRPr="00862664">
        <w:rPr>
          <w:sz w:val="24"/>
          <w:szCs w:val="24"/>
        </w:rPr>
        <w:t xml:space="preserve"> (</w:t>
      </w:r>
      <w:hyperlink r:id="rId22" w:history="1">
        <w:r w:rsidR="007556FF" w:rsidRPr="00862664">
          <w:rPr>
            <w:rStyle w:val="a7"/>
            <w:sz w:val="24"/>
            <w:szCs w:val="24"/>
          </w:rPr>
          <w:t>www.mrsk-1.ru</w:t>
        </w:r>
      </w:hyperlink>
      <w:r w:rsidR="00862664" w:rsidRPr="00862664">
        <w:rPr>
          <w:sz w:val="24"/>
          <w:szCs w:val="24"/>
        </w:rPr>
        <w:t>)</w:t>
      </w:r>
      <w:r w:rsidR="00702B2C" w:rsidRPr="00862664">
        <w:rPr>
          <w:sz w:val="24"/>
          <w:szCs w:val="24"/>
        </w:rPr>
        <w:t xml:space="preserve">, на сайте ЭТП, указанном в п. </w:t>
      </w:r>
      <w:r w:rsidR="002F5A68">
        <w:fldChar w:fldCharType="begin"/>
      </w:r>
      <w:r w:rsidR="002F5A68">
        <w:instrText xml:space="preserve"> REF _Ref440269836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1.1.2</w:t>
      </w:r>
      <w:r w:rsidR="002F5A68">
        <w:fldChar w:fldCharType="end"/>
      </w:r>
      <w:r w:rsidR="00702B2C" w:rsidRPr="00862664">
        <w:rPr>
          <w:sz w:val="24"/>
          <w:szCs w:val="24"/>
        </w:rPr>
        <w:t xml:space="preserve"> настоящей Документации,</w:t>
      </w:r>
      <w:r w:rsidR="009A7733" w:rsidRPr="00862664">
        <w:rPr>
          <w:iCs/>
          <w:sz w:val="24"/>
          <w:szCs w:val="24"/>
        </w:rPr>
        <w:t xml:space="preserve"> </w:t>
      </w:r>
      <w:r w:rsidRPr="00865246">
        <w:rPr>
          <w:iCs/>
          <w:sz w:val="24"/>
          <w:szCs w:val="24"/>
        </w:rPr>
        <w:t>приг</w:t>
      </w:r>
      <w:r w:rsidRPr="00865246">
        <w:rPr>
          <w:sz w:val="24"/>
          <w:szCs w:val="24"/>
        </w:rPr>
        <w:t>ласило юридических лиц</w:t>
      </w:r>
      <w:r w:rsidR="005B75A6" w:rsidRPr="00865246">
        <w:rPr>
          <w:sz w:val="24"/>
          <w:szCs w:val="24"/>
        </w:rPr>
        <w:t xml:space="preserve"> и физических лиц (в т.</w:t>
      </w:r>
      <w:r w:rsidR="003129D4" w:rsidRPr="00865246">
        <w:rPr>
          <w:sz w:val="24"/>
          <w:szCs w:val="24"/>
        </w:rPr>
        <w:t xml:space="preserve"> </w:t>
      </w:r>
      <w:r w:rsidR="005B75A6" w:rsidRPr="00865246">
        <w:rPr>
          <w:sz w:val="24"/>
          <w:szCs w:val="24"/>
        </w:rPr>
        <w:t>ч. индивидуальных предпринимателей)</w:t>
      </w:r>
      <w:r w:rsidR="00DC6125" w:rsidRPr="00865246">
        <w:rPr>
          <w:sz w:val="24"/>
          <w:szCs w:val="24"/>
        </w:rPr>
        <w:t xml:space="preserve"> </w:t>
      </w:r>
      <w:r w:rsidR="00304D2F" w:rsidRPr="00304D2F">
        <w:rPr>
          <w:sz w:val="24"/>
          <w:szCs w:val="24"/>
        </w:rPr>
        <w:t>являющихся субъектами малого и среднего предпринимательства (соответствующих критериям отнесения к субъектам малого и среднего</w:t>
      </w:r>
      <w:proofErr w:type="gramEnd"/>
      <w:r w:rsidR="00304D2F" w:rsidRPr="00304D2F">
        <w:rPr>
          <w:sz w:val="24"/>
          <w:szCs w:val="24"/>
        </w:rPr>
        <w:t xml:space="preserve"> </w:t>
      </w:r>
      <w:proofErr w:type="gramStart"/>
      <w:r w:rsidR="00304D2F" w:rsidRPr="00304D2F">
        <w:rPr>
          <w:sz w:val="24"/>
          <w:szCs w:val="24"/>
        </w:rPr>
        <w:t xml:space="preserve">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Федерации») </w:t>
      </w:r>
      <w:r w:rsidR="00DC6125" w:rsidRPr="00304D2F">
        <w:rPr>
          <w:sz w:val="24"/>
          <w:szCs w:val="24"/>
        </w:rPr>
        <w:t>(далее</w:t>
      </w:r>
      <w:r w:rsidR="00DC6125" w:rsidRPr="00865246">
        <w:rPr>
          <w:sz w:val="24"/>
          <w:szCs w:val="24"/>
        </w:rPr>
        <w:t xml:space="preserve"> - Участники)</w:t>
      </w:r>
      <w:r w:rsidR="009D7F01" w:rsidRPr="00865246">
        <w:rPr>
          <w:sz w:val="24"/>
          <w:szCs w:val="24"/>
        </w:rPr>
        <w:t xml:space="preserve"> </w:t>
      </w:r>
      <w:r w:rsidR="004B5EB3" w:rsidRPr="00865246">
        <w:rPr>
          <w:sz w:val="24"/>
          <w:szCs w:val="24"/>
        </w:rPr>
        <w:t>к участию в процедуре О</w:t>
      </w:r>
      <w:r w:rsidRPr="00865246">
        <w:rPr>
          <w:sz w:val="24"/>
          <w:szCs w:val="24"/>
        </w:rPr>
        <w:t xml:space="preserve">ткрытого запроса предложений (далее – запрос предложений) </w:t>
      </w:r>
      <w:bookmarkEnd w:id="10"/>
      <w:r w:rsidR="004B5EB3" w:rsidRPr="00865246">
        <w:rPr>
          <w:sz w:val="24"/>
          <w:szCs w:val="24"/>
        </w:rPr>
        <w:t xml:space="preserve">на право заключения </w:t>
      </w:r>
      <w:r w:rsidR="00865246" w:rsidRPr="00865246">
        <w:rPr>
          <w:sz w:val="24"/>
          <w:szCs w:val="24"/>
        </w:rPr>
        <w:t xml:space="preserve">Договора на оказание услуги </w:t>
      </w:r>
      <w:r w:rsidR="00897DC8" w:rsidRPr="00897DC8">
        <w:rPr>
          <w:sz w:val="24"/>
          <w:szCs w:val="24"/>
        </w:rPr>
        <w:t>по поверке и обслуживанию приборов безопасности подъемных сооружений</w:t>
      </w:r>
      <w:r w:rsidR="00112BBA">
        <w:rPr>
          <w:sz w:val="24"/>
          <w:szCs w:val="24"/>
        </w:rPr>
        <w:t xml:space="preserve"> </w:t>
      </w:r>
      <w:r w:rsidR="00865246" w:rsidRPr="00865246">
        <w:rPr>
          <w:sz w:val="24"/>
          <w:szCs w:val="24"/>
        </w:rPr>
        <w:t>для нужд ПАО «МРСК Центра</w:t>
      </w:r>
      <w:r w:rsidR="00366652" w:rsidRPr="00865246">
        <w:rPr>
          <w:sz w:val="24"/>
          <w:szCs w:val="24"/>
        </w:rPr>
        <w:t>»</w:t>
      </w:r>
      <w:r w:rsidR="00702B2C" w:rsidRPr="00865246">
        <w:rPr>
          <w:sz w:val="24"/>
          <w:szCs w:val="24"/>
        </w:rPr>
        <w:t xml:space="preserve"> </w:t>
      </w:r>
      <w:r w:rsidR="00862664" w:rsidRPr="00865246">
        <w:rPr>
          <w:sz w:val="24"/>
          <w:szCs w:val="24"/>
        </w:rPr>
        <w:t>(филиала «Орелэнерго», расположенный по</w:t>
      </w:r>
      <w:proofErr w:type="gramEnd"/>
      <w:r w:rsidR="00862664" w:rsidRPr="00865246">
        <w:rPr>
          <w:sz w:val="24"/>
          <w:szCs w:val="24"/>
        </w:rPr>
        <w:t xml:space="preserve"> адресу: РФ, 302030, г. Орел, пл. Мира, 2)</w:t>
      </w:r>
      <w:r w:rsidRPr="00865246">
        <w:rPr>
          <w:sz w:val="24"/>
          <w:szCs w:val="24"/>
        </w:rPr>
        <w:t>.</w:t>
      </w:r>
      <w:bookmarkEnd w:id="11"/>
      <w:bookmarkEnd w:id="12"/>
      <w:bookmarkEnd w:id="13"/>
    </w:p>
    <w:p w:rsidR="00717F60" w:rsidRPr="00C12FA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865246">
        <w:rPr>
          <w:sz w:val="24"/>
          <w:szCs w:val="24"/>
        </w:rPr>
        <w:t xml:space="preserve">Настоящий </w:t>
      </w:r>
      <w:r w:rsidR="004B5EB3" w:rsidRPr="00865246">
        <w:rPr>
          <w:sz w:val="24"/>
          <w:szCs w:val="24"/>
        </w:rPr>
        <w:t>З</w:t>
      </w:r>
      <w:r w:rsidRPr="00865246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865246">
        <w:rPr>
          <w:sz w:val="24"/>
          <w:szCs w:val="24"/>
        </w:rPr>
        <w:t>электронной торговой площадк</w:t>
      </w:r>
      <w:r w:rsidR="00414AB1" w:rsidRPr="00865246">
        <w:rPr>
          <w:sz w:val="24"/>
          <w:szCs w:val="24"/>
        </w:rPr>
        <w:t>и</w:t>
      </w:r>
      <w:r w:rsidR="00702B2C" w:rsidRPr="00865246">
        <w:rPr>
          <w:sz w:val="24"/>
          <w:szCs w:val="24"/>
        </w:rPr>
        <w:t xml:space="preserve"> </w:t>
      </w:r>
      <w:r w:rsidR="000D70B6" w:rsidRPr="00865246">
        <w:rPr>
          <w:sz w:val="24"/>
          <w:szCs w:val="24"/>
        </w:rPr>
        <w:t>П</w:t>
      </w:r>
      <w:r w:rsidR="00702B2C" w:rsidRPr="00865246">
        <w:rPr>
          <w:sz w:val="24"/>
          <w:szCs w:val="24"/>
        </w:rPr>
        <w:t>АО «</w:t>
      </w:r>
      <w:proofErr w:type="spellStart"/>
      <w:r w:rsidR="00702B2C" w:rsidRPr="00865246">
        <w:rPr>
          <w:sz w:val="24"/>
          <w:szCs w:val="24"/>
        </w:rPr>
        <w:t>Россети</w:t>
      </w:r>
      <w:proofErr w:type="spellEnd"/>
      <w:r w:rsidR="00702B2C" w:rsidRPr="00865246">
        <w:rPr>
          <w:sz w:val="24"/>
          <w:szCs w:val="24"/>
        </w:rPr>
        <w:t xml:space="preserve">» </w:t>
      </w:r>
      <w:hyperlink r:id="rId23" w:history="1">
        <w:r w:rsidR="00862664" w:rsidRPr="00865246">
          <w:rPr>
            <w:rStyle w:val="a7"/>
            <w:sz w:val="24"/>
            <w:szCs w:val="24"/>
          </w:rPr>
          <w:t>etp.rosseti.ru</w:t>
        </w:r>
      </w:hyperlink>
      <w:r w:rsidR="00862664" w:rsidRPr="00865246">
        <w:rPr>
          <w:sz w:val="24"/>
          <w:szCs w:val="24"/>
        </w:rPr>
        <w:t xml:space="preserve"> </w:t>
      </w:r>
      <w:r w:rsidR="00702B2C" w:rsidRPr="00865246">
        <w:rPr>
          <w:sz w:val="24"/>
          <w:szCs w:val="24"/>
        </w:rPr>
        <w:t>(далее</w:t>
      </w:r>
      <w:r w:rsidR="00702B2C" w:rsidRPr="00C12FA4">
        <w:rPr>
          <w:sz w:val="24"/>
          <w:szCs w:val="24"/>
        </w:rPr>
        <w:t xml:space="preserve"> — ЭТП)</w:t>
      </w:r>
      <w:r w:rsidR="005B75A6" w:rsidRPr="00C12FA4">
        <w:rPr>
          <w:sz w:val="24"/>
          <w:szCs w:val="24"/>
        </w:rPr>
        <w:t>.</w:t>
      </w:r>
      <w:bookmarkEnd w:id="14"/>
    </w:p>
    <w:p w:rsidR="00717F60" w:rsidRPr="00C12FA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C12FA4">
        <w:rPr>
          <w:sz w:val="24"/>
          <w:szCs w:val="24"/>
        </w:rPr>
        <w:t>Заказчик</w:t>
      </w:r>
      <w:r w:rsidR="00702B2C" w:rsidRPr="00C12FA4">
        <w:rPr>
          <w:sz w:val="24"/>
          <w:szCs w:val="24"/>
        </w:rPr>
        <w:t xml:space="preserve">: </w:t>
      </w:r>
      <w:r w:rsidRPr="00C12FA4">
        <w:rPr>
          <w:sz w:val="24"/>
          <w:szCs w:val="24"/>
        </w:rPr>
        <w:t xml:space="preserve"> </w:t>
      </w:r>
      <w:r w:rsidR="00702B2C" w:rsidRPr="00C12FA4">
        <w:rPr>
          <w:iCs/>
          <w:sz w:val="24"/>
          <w:szCs w:val="24"/>
        </w:rPr>
        <w:t>ПАО «МРСК Центра».</w:t>
      </w:r>
      <w:r w:rsidRPr="00C12FA4">
        <w:rPr>
          <w:rStyle w:val="aa"/>
          <w:sz w:val="24"/>
          <w:szCs w:val="24"/>
        </w:rPr>
        <w:t xml:space="preserve"> </w:t>
      </w:r>
      <w:bookmarkEnd w:id="15"/>
    </w:p>
    <w:p w:rsidR="008C4223" w:rsidRPr="003F054B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E71A48">
        <w:rPr>
          <w:sz w:val="24"/>
          <w:szCs w:val="24"/>
        </w:rPr>
        <w:t xml:space="preserve">Предмет </w:t>
      </w:r>
      <w:r w:rsidRPr="003F054B">
        <w:rPr>
          <w:sz w:val="24"/>
          <w:szCs w:val="24"/>
        </w:rPr>
        <w:t>З</w:t>
      </w:r>
      <w:r w:rsidR="00717F60" w:rsidRPr="003F054B">
        <w:rPr>
          <w:sz w:val="24"/>
          <w:szCs w:val="24"/>
        </w:rPr>
        <w:t>апроса предложений</w:t>
      </w:r>
      <w:r w:rsidR="00702B2C" w:rsidRPr="003F054B">
        <w:rPr>
          <w:sz w:val="24"/>
          <w:szCs w:val="24"/>
        </w:rPr>
        <w:t>:</w:t>
      </w:r>
      <w:bookmarkEnd w:id="16"/>
    </w:p>
    <w:p w:rsidR="00A40714" w:rsidRPr="003F054B" w:rsidRDefault="008C4223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3F054B">
        <w:rPr>
          <w:b/>
          <w:sz w:val="24"/>
          <w:szCs w:val="24"/>
          <w:u w:val="single"/>
        </w:rPr>
        <w:t>Лот №1:</w:t>
      </w:r>
      <w:r w:rsidR="00717F60" w:rsidRPr="003F054B">
        <w:rPr>
          <w:sz w:val="24"/>
          <w:szCs w:val="24"/>
        </w:rPr>
        <w:t xml:space="preserve"> право заключения </w:t>
      </w:r>
      <w:bookmarkEnd w:id="17"/>
      <w:r w:rsidR="003F054B" w:rsidRPr="003F054B">
        <w:rPr>
          <w:sz w:val="24"/>
          <w:szCs w:val="24"/>
        </w:rPr>
        <w:t xml:space="preserve">Договора на оказание услуги </w:t>
      </w:r>
      <w:r w:rsidR="003C1C9A" w:rsidRPr="003C1C9A">
        <w:rPr>
          <w:sz w:val="24"/>
          <w:szCs w:val="24"/>
        </w:rPr>
        <w:t>по поверке и обслуживанию приборов безопасности подъемных сооружений</w:t>
      </w:r>
      <w:r w:rsidR="002C3B31">
        <w:rPr>
          <w:sz w:val="24"/>
          <w:szCs w:val="24"/>
        </w:rPr>
        <w:t xml:space="preserve"> </w:t>
      </w:r>
      <w:r w:rsidR="003F054B" w:rsidRPr="003F054B">
        <w:rPr>
          <w:sz w:val="24"/>
          <w:szCs w:val="24"/>
        </w:rPr>
        <w:t>для нужд ПАО «МРСК Центра» (филиала  «</w:t>
      </w:r>
      <w:proofErr w:type="spellStart"/>
      <w:r w:rsidR="003F054B" w:rsidRPr="003F054B">
        <w:rPr>
          <w:sz w:val="24"/>
          <w:szCs w:val="24"/>
        </w:rPr>
        <w:t>Орёлэнерго</w:t>
      </w:r>
      <w:proofErr w:type="spellEnd"/>
      <w:r w:rsidR="003F054B" w:rsidRPr="003F054B">
        <w:rPr>
          <w:sz w:val="24"/>
          <w:szCs w:val="24"/>
        </w:rPr>
        <w:t>»).</w:t>
      </w:r>
    </w:p>
    <w:p w:rsidR="008C4223" w:rsidRPr="00E71A48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3F054B">
        <w:rPr>
          <w:sz w:val="24"/>
          <w:szCs w:val="24"/>
        </w:rPr>
        <w:t xml:space="preserve">Количество лотов: </w:t>
      </w:r>
      <w:r w:rsidRPr="003F054B">
        <w:rPr>
          <w:b/>
          <w:sz w:val="24"/>
          <w:szCs w:val="24"/>
        </w:rPr>
        <w:t>1 (один)</w:t>
      </w:r>
      <w:r w:rsidRPr="003F054B">
        <w:rPr>
          <w:sz w:val="24"/>
          <w:szCs w:val="24"/>
        </w:rPr>
        <w:t>.</w:t>
      </w:r>
    </w:p>
    <w:bookmarkEnd w:id="18"/>
    <w:p w:rsidR="00804801" w:rsidRPr="00E71A48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E71A48">
        <w:rPr>
          <w:sz w:val="24"/>
          <w:szCs w:val="24"/>
        </w:rPr>
        <w:t xml:space="preserve">Частичное </w:t>
      </w:r>
      <w:r w:rsidR="00366652">
        <w:rPr>
          <w:sz w:val="24"/>
          <w:szCs w:val="24"/>
        </w:rPr>
        <w:t xml:space="preserve">оказание </w:t>
      </w:r>
      <w:r w:rsidR="00AD3EBC" w:rsidRPr="00E71A48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 не допускается.</w:t>
      </w:r>
    </w:p>
    <w:p w:rsidR="00717F60" w:rsidRPr="00FA7326" w:rsidRDefault="008D2928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>
        <w:rPr>
          <w:sz w:val="24"/>
          <w:szCs w:val="24"/>
        </w:rPr>
        <w:t>Сроки</w:t>
      </w:r>
      <w:r w:rsidR="00717F60" w:rsidRPr="00E71A48">
        <w:rPr>
          <w:sz w:val="24"/>
          <w:szCs w:val="24"/>
        </w:rPr>
        <w:t xml:space="preserve"> </w:t>
      </w:r>
      <w:r w:rsidR="00366652" w:rsidRPr="00FA7326">
        <w:rPr>
          <w:sz w:val="24"/>
          <w:szCs w:val="24"/>
        </w:rPr>
        <w:t xml:space="preserve">оказания </w:t>
      </w:r>
      <w:r w:rsidR="00366652" w:rsidRPr="003F054B">
        <w:rPr>
          <w:sz w:val="24"/>
          <w:szCs w:val="24"/>
        </w:rPr>
        <w:t>услуг</w:t>
      </w:r>
      <w:r w:rsidR="00717F60" w:rsidRPr="003F054B">
        <w:rPr>
          <w:sz w:val="24"/>
          <w:szCs w:val="24"/>
        </w:rPr>
        <w:t xml:space="preserve">: </w:t>
      </w:r>
      <w:r w:rsidR="003F054B" w:rsidRPr="003F054B">
        <w:rPr>
          <w:sz w:val="24"/>
          <w:szCs w:val="24"/>
        </w:rPr>
        <w:t>с момента заключения договора до 31.12.2019</w:t>
      </w:r>
      <w:r w:rsidR="00717F60" w:rsidRPr="003F054B">
        <w:rPr>
          <w:sz w:val="24"/>
          <w:szCs w:val="24"/>
        </w:rPr>
        <w:t>.</w:t>
      </w:r>
      <w:bookmarkEnd w:id="19"/>
    </w:p>
    <w:p w:rsidR="008D2928" w:rsidRPr="003F054B" w:rsidRDefault="00366652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361495"/>
      <w:r w:rsidRPr="003F054B">
        <w:rPr>
          <w:sz w:val="24"/>
          <w:szCs w:val="24"/>
        </w:rPr>
        <w:t xml:space="preserve">Оказание услуг Участником будет осуществляться </w:t>
      </w:r>
      <w:r w:rsidR="003F054B" w:rsidRPr="003F054B">
        <w:rPr>
          <w:sz w:val="24"/>
          <w:szCs w:val="24"/>
        </w:rPr>
        <w:t>на территории Орловской области</w:t>
      </w:r>
      <w:r w:rsidRPr="003F054B">
        <w:rPr>
          <w:sz w:val="24"/>
          <w:szCs w:val="24"/>
        </w:rPr>
        <w:t>.</w:t>
      </w:r>
      <w:bookmarkEnd w:id="20"/>
    </w:p>
    <w:p w:rsidR="00717F60" w:rsidRPr="001245FA" w:rsidRDefault="0022360B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22360B">
        <w:rPr>
          <w:iCs/>
          <w:sz w:val="24"/>
          <w:szCs w:val="24"/>
        </w:rPr>
        <w:t xml:space="preserve">Форма и порядок оплаты: </w:t>
      </w:r>
      <w:bookmarkEnd w:id="21"/>
      <w:r w:rsidR="003F054B" w:rsidRPr="003F054B">
        <w:rPr>
          <w:iCs/>
          <w:sz w:val="24"/>
          <w:szCs w:val="24"/>
        </w:rPr>
        <w:t>безналичный расчет, оплата производится в течение 30 (тридцати) календарных дней с момента подписания Сторонами Акта об оказании услуг и предоставления счет – фактуры</w:t>
      </w:r>
      <w:r w:rsidR="003F054B">
        <w:rPr>
          <w:iCs/>
          <w:sz w:val="24"/>
          <w:szCs w:val="24"/>
        </w:rPr>
        <w:t>.</w:t>
      </w:r>
    </w:p>
    <w:p w:rsidR="00717F60" w:rsidRPr="002A47D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E71A48">
        <w:rPr>
          <w:iCs/>
          <w:sz w:val="24"/>
          <w:szCs w:val="24"/>
        </w:rPr>
        <w:t xml:space="preserve">Порядок проведения </w:t>
      </w:r>
      <w:r w:rsidR="00C05EF6" w:rsidRPr="00E71A48">
        <w:rPr>
          <w:iCs/>
          <w:sz w:val="24"/>
          <w:szCs w:val="24"/>
        </w:rPr>
        <w:t xml:space="preserve">запроса предложений </w:t>
      </w:r>
      <w:r w:rsidRPr="00E71A48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E71A48">
        <w:rPr>
          <w:sz w:val="24"/>
          <w:szCs w:val="24"/>
        </w:rPr>
        <w:t>заявок</w:t>
      </w:r>
      <w:r w:rsidRPr="00E71A48">
        <w:rPr>
          <w:iCs/>
          <w:sz w:val="24"/>
          <w:szCs w:val="24"/>
        </w:rPr>
        <w:t>, приведены в разделе</w:t>
      </w:r>
      <w:r w:rsidR="00E71A48">
        <w:rPr>
          <w:iCs/>
          <w:sz w:val="24"/>
          <w:szCs w:val="24"/>
        </w:rPr>
        <w:t xml:space="preserve"> </w:t>
      </w:r>
      <w:r w:rsidR="00AD2F1E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AD2F1E">
        <w:rPr>
          <w:iCs/>
          <w:sz w:val="24"/>
          <w:szCs w:val="24"/>
        </w:rPr>
      </w:r>
      <w:r w:rsidR="00AD2F1E">
        <w:rPr>
          <w:iCs/>
          <w:sz w:val="24"/>
          <w:szCs w:val="24"/>
        </w:rPr>
        <w:fldChar w:fldCharType="separate"/>
      </w:r>
      <w:r w:rsidR="00224D01">
        <w:rPr>
          <w:iCs/>
          <w:sz w:val="24"/>
          <w:szCs w:val="24"/>
        </w:rPr>
        <w:t>3</w:t>
      </w:r>
      <w:r w:rsidR="00AD2F1E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</w:t>
      </w:r>
      <w:r w:rsidR="00366652">
        <w:rPr>
          <w:sz w:val="24"/>
          <w:szCs w:val="24"/>
        </w:rPr>
        <w:t>оказываемым услугам</w:t>
      </w:r>
      <w:r w:rsidR="00077FB6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t xml:space="preserve">разделе </w:t>
      </w:r>
      <w:r w:rsidR="00AD2F1E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4</w:t>
      </w:r>
      <w:r w:rsidR="00AD2F1E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 xml:space="preserve">апроса </w:t>
      </w:r>
      <w:r w:rsidR="00C05EF6" w:rsidRPr="002A47D1">
        <w:rPr>
          <w:iCs/>
          <w:sz w:val="24"/>
          <w:szCs w:val="24"/>
        </w:rPr>
        <w:lastRenderedPageBreak/>
        <w:t>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2F5A68">
        <w:fldChar w:fldCharType="begin"/>
      </w:r>
      <w:r w:rsidR="002F5A68">
        <w:instrText xml:space="preserve"> REF _Ref305973574 \r \h  \* MERGEFORMAT </w:instrText>
      </w:r>
      <w:r w:rsidR="002F5A68">
        <w:fldChar w:fldCharType="separate"/>
      </w:r>
      <w:r w:rsidR="00224D01">
        <w:t>2</w:t>
      </w:r>
      <w:r w:rsidR="002F5A68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>подготовить 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AD2F1E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AD2F1E">
        <w:rPr>
          <w:iCs/>
          <w:sz w:val="24"/>
          <w:szCs w:val="24"/>
        </w:rPr>
      </w:r>
      <w:r w:rsidR="00AD2F1E">
        <w:rPr>
          <w:iCs/>
          <w:sz w:val="24"/>
          <w:szCs w:val="24"/>
        </w:rPr>
        <w:fldChar w:fldCharType="separate"/>
      </w:r>
      <w:r w:rsidR="00224D01">
        <w:rPr>
          <w:iCs/>
          <w:sz w:val="24"/>
          <w:szCs w:val="24"/>
        </w:rPr>
        <w:t>5</w:t>
      </w:r>
      <w:r w:rsidR="00AD2F1E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66652">
        <w:rPr>
          <w:sz w:val="24"/>
          <w:szCs w:val="24"/>
        </w:rPr>
        <w:t xml:space="preserve">В случае, если </w:t>
      </w:r>
      <w:r w:rsidR="00366652" w:rsidRPr="00366652">
        <w:rPr>
          <w:sz w:val="24"/>
          <w:szCs w:val="24"/>
        </w:rPr>
        <w:t>сроки оказания услуг, форма и порядок оплаты</w:t>
      </w:r>
      <w:r w:rsidRPr="00366652">
        <w:rPr>
          <w:sz w:val="24"/>
          <w:szCs w:val="24"/>
        </w:rPr>
        <w:t xml:space="preserve">, указанные в </w:t>
      </w:r>
      <w:proofErr w:type="spellStart"/>
      <w:r w:rsidRPr="00366652">
        <w:rPr>
          <w:sz w:val="24"/>
          <w:szCs w:val="24"/>
        </w:rPr>
        <w:t>п.п</w:t>
      </w:r>
      <w:proofErr w:type="spellEnd"/>
      <w:r w:rsidRPr="00366652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_Ref440270637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1.1.5</w:t>
      </w:r>
      <w:r w:rsidR="002F5A68">
        <w:fldChar w:fldCharType="end"/>
      </w:r>
      <w:r w:rsidRPr="00366652">
        <w:rPr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_Ref440270663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1.1.7</w:t>
      </w:r>
      <w:r w:rsidR="002F5A68">
        <w:fldChar w:fldCharType="end"/>
      </w:r>
      <w:r w:rsidRPr="00366652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366652">
        <w:rPr>
          <w:sz w:val="24"/>
          <w:szCs w:val="24"/>
        </w:rPr>
        <w:t>срокам оказания услуг, форме и порядку оплаты</w:t>
      </w:r>
      <w:r w:rsidRPr="00366652">
        <w:rPr>
          <w:sz w:val="24"/>
          <w:szCs w:val="24"/>
        </w:rPr>
        <w:t>, указанным в Приложении №1 (Техническ</w:t>
      </w:r>
      <w:r w:rsidR="00A154B7" w:rsidRPr="00366652">
        <w:rPr>
          <w:sz w:val="24"/>
          <w:szCs w:val="24"/>
        </w:rPr>
        <w:t>о</w:t>
      </w:r>
      <w:proofErr w:type="gramStart"/>
      <w:r w:rsidR="00A154B7" w:rsidRPr="00366652">
        <w:rPr>
          <w:sz w:val="24"/>
          <w:szCs w:val="24"/>
        </w:rPr>
        <w:t>м(</w:t>
      </w:r>
      <w:proofErr w:type="gramEnd"/>
      <w:r w:rsidRPr="00366652">
        <w:rPr>
          <w:sz w:val="24"/>
          <w:szCs w:val="24"/>
        </w:rPr>
        <w:t>их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 задани</w:t>
      </w:r>
      <w:r w:rsidR="00A154B7" w:rsidRPr="00366652">
        <w:rPr>
          <w:sz w:val="24"/>
          <w:szCs w:val="24"/>
        </w:rPr>
        <w:t>и(</w:t>
      </w:r>
      <w:proofErr w:type="spellStart"/>
      <w:r w:rsidRPr="00366652">
        <w:rPr>
          <w:sz w:val="24"/>
          <w:szCs w:val="24"/>
        </w:rPr>
        <w:t>ях</w:t>
      </w:r>
      <w:proofErr w:type="spellEnd"/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) </w:t>
      </w:r>
      <w:r w:rsidR="00254926" w:rsidRPr="00435355">
        <w:rPr>
          <w:sz w:val="24"/>
          <w:szCs w:val="24"/>
        </w:rPr>
        <w:t>и/или в Приложении №</w:t>
      </w:r>
      <w:r w:rsidR="00254926" w:rsidRPr="00AE1D21">
        <w:rPr>
          <w:sz w:val="24"/>
          <w:szCs w:val="24"/>
        </w:rPr>
        <w:t>2 (проекте Договора)</w:t>
      </w:r>
      <w:r w:rsidR="00254926" w:rsidRPr="00AE1D21">
        <w:rPr>
          <w:bCs w:val="0"/>
          <w:iCs/>
          <w:szCs w:val="24"/>
        </w:rPr>
        <w:t xml:space="preserve"> </w:t>
      </w:r>
      <w:r w:rsidRPr="00AE1D21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</w:t>
      </w:r>
      <w:proofErr w:type="spellStart"/>
      <w:r w:rsidRPr="00AE1D21">
        <w:rPr>
          <w:sz w:val="24"/>
          <w:szCs w:val="24"/>
        </w:rPr>
        <w:t>п.п</w:t>
      </w:r>
      <w:proofErr w:type="spellEnd"/>
      <w:r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_Ref440270637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1.1.5</w:t>
      </w:r>
      <w:r w:rsidR="002F5A68">
        <w:fldChar w:fldCharType="end"/>
      </w:r>
      <w:r w:rsidR="008D2928" w:rsidRPr="00AE1D21">
        <w:rPr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_Ref440270663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1.1.7</w:t>
      </w:r>
      <w:r w:rsidR="002F5A68">
        <w:fldChar w:fldCharType="end"/>
      </w:r>
      <w:r w:rsidRPr="00AE1D21">
        <w:rPr>
          <w:sz w:val="24"/>
          <w:szCs w:val="24"/>
        </w:rPr>
        <w:t xml:space="preserve"> настоящей Документации.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AE1D21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5106E7" w:rsidRPr="00AE1D21">
        <w:rPr>
          <w:sz w:val="24"/>
          <w:szCs w:val="24"/>
        </w:rPr>
        <w:t xml:space="preserve">оказания услуг и </w:t>
      </w:r>
      <w:r w:rsidRPr="00AE1D21">
        <w:rPr>
          <w:sz w:val="24"/>
          <w:szCs w:val="24"/>
        </w:rPr>
        <w:t>оплаты, не хуже условий указанных в п.</w:t>
      </w:r>
      <w:r w:rsidR="005106E7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_Ref440270637 \r \h  \* MERGEFORMAT </w:instrText>
      </w:r>
      <w:r w:rsidR="002F5A68">
        <w:fldChar w:fldCharType="separate"/>
      </w:r>
      <w:r w:rsidR="00224D01" w:rsidRPr="00224D01">
        <w:rPr>
          <w:bCs w:val="0"/>
          <w:iCs/>
          <w:sz w:val="24"/>
          <w:szCs w:val="24"/>
        </w:rPr>
        <w:t>1.1.5</w:t>
      </w:r>
      <w:r w:rsidR="002F5A68">
        <w:fldChar w:fldCharType="end"/>
      </w:r>
      <w:r w:rsidR="005106E7" w:rsidRPr="00AE1D21">
        <w:rPr>
          <w:bCs w:val="0"/>
          <w:iCs/>
          <w:sz w:val="24"/>
          <w:szCs w:val="24"/>
        </w:rPr>
        <w:t xml:space="preserve"> и</w:t>
      </w:r>
      <w:r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_Ref440270663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1.1.7</w:t>
      </w:r>
      <w:r w:rsidR="002F5A68">
        <w:fldChar w:fldCharType="end"/>
      </w:r>
      <w:r w:rsidRPr="00AE1D21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AE1D21" w:rsidRDefault="00717F60" w:rsidP="00750D4A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AE1D2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98590138"/>
      <w:r w:rsidRPr="00AE1D21">
        <w:t>Правовой статус документов</w:t>
      </w:r>
      <w:bookmarkEnd w:id="26"/>
      <w:bookmarkEnd w:id="27"/>
      <w:bookmarkEnd w:id="28"/>
      <w:bookmarkEnd w:id="29"/>
    </w:p>
    <w:p w:rsidR="00717F60" w:rsidRPr="0022360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22360B">
        <w:rPr>
          <w:bCs w:val="0"/>
          <w:sz w:val="24"/>
          <w:szCs w:val="24"/>
        </w:rPr>
        <w:t>Россети</w:t>
      </w:r>
      <w:proofErr w:type="spellEnd"/>
      <w:r w:rsidR="0022360B" w:rsidRPr="0022360B">
        <w:rPr>
          <w:bCs w:val="0"/>
          <w:sz w:val="24"/>
          <w:szCs w:val="24"/>
        </w:rPr>
        <w:t>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  <w:proofErr w:type="gramEnd"/>
    </w:p>
    <w:p w:rsidR="00717F60" w:rsidRPr="00E71A48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</w:t>
      </w:r>
      <w:proofErr w:type="spellStart"/>
      <w:r w:rsidR="004E3ED2">
        <w:rPr>
          <w:bCs w:val="0"/>
          <w:sz w:val="24"/>
          <w:szCs w:val="24"/>
        </w:rPr>
        <w:t>Россети</w:t>
      </w:r>
      <w:proofErr w:type="spellEnd"/>
      <w:r w:rsidR="004E3ED2">
        <w:rPr>
          <w:bCs w:val="0"/>
          <w:sz w:val="24"/>
          <w:szCs w:val="24"/>
        </w:rPr>
        <w:t>»</w:t>
      </w:r>
      <w:r w:rsidRPr="00C606DE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C606DE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_Ref305973033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3.2</w:t>
      </w:r>
      <w:r w:rsidR="002F5A68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98590139"/>
      <w:bookmarkEnd w:id="32"/>
      <w:r w:rsidRPr="00E71A48">
        <w:t>Особые положения в связи с проведением Запроса предложений на ЭТП</w:t>
      </w:r>
      <w:bookmarkEnd w:id="33"/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  <w:proofErr w:type="gramEnd"/>
    </w:p>
    <w:p w:rsidR="00717F60" w:rsidRPr="007A5083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proofErr w:type="gramStart"/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7A5083">
        <w:rPr>
          <w:color w:val="000000"/>
          <w:sz w:val="24"/>
          <w:szCs w:val="24"/>
        </w:rPr>
        <w:t>Заявк</w:t>
      </w:r>
      <w:r w:rsidR="00717F60" w:rsidRPr="007A5083">
        <w:rPr>
          <w:color w:val="000000"/>
          <w:sz w:val="24"/>
          <w:szCs w:val="24"/>
        </w:rPr>
        <w:t xml:space="preserve">и в электронном виде на ЭТП (подраздел </w:t>
      </w:r>
      <w:r w:rsidR="002F5A68">
        <w:fldChar w:fldCharType="begin"/>
      </w:r>
      <w:r w:rsidR="002F5A68">
        <w:instrText xml:space="preserve"> REF _Ref191386109 \n \h  \* MERGEFORMAT </w:instrText>
      </w:r>
      <w:r w:rsidR="002F5A68">
        <w:fldChar w:fldCharType="separate"/>
      </w:r>
      <w:r w:rsidR="00224D01" w:rsidRPr="00224D01">
        <w:rPr>
          <w:color w:val="000000"/>
          <w:sz w:val="24"/>
          <w:szCs w:val="24"/>
        </w:rPr>
        <w:t>3.3.2</w:t>
      </w:r>
      <w:r w:rsidR="002F5A68">
        <w:fldChar w:fldCharType="end"/>
      </w:r>
      <w:r w:rsidR="00721B30" w:rsidRPr="007A5083">
        <w:rPr>
          <w:color w:val="000000"/>
          <w:sz w:val="24"/>
          <w:szCs w:val="24"/>
        </w:rPr>
        <w:t>)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proofErr w:type="gramEnd"/>
      <w:r w:rsidR="00CE4D51" w:rsidRPr="007A5083">
        <w:rPr>
          <w:color w:val="000000"/>
          <w:sz w:val="24"/>
          <w:szCs w:val="24"/>
        </w:rPr>
        <w:t xml:space="preserve"> </w:t>
      </w:r>
      <w:r w:rsidR="00717F60" w:rsidRPr="007A5083">
        <w:rPr>
          <w:color w:val="000000"/>
          <w:sz w:val="24"/>
          <w:szCs w:val="24"/>
        </w:rPr>
        <w:t xml:space="preserve">При нарушении этого требования, </w:t>
      </w:r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 </w:t>
      </w:r>
      <w:r w:rsidR="007C0F1C" w:rsidRPr="007A5083">
        <w:rPr>
          <w:color w:val="000000"/>
          <w:sz w:val="24"/>
          <w:szCs w:val="24"/>
        </w:rPr>
        <w:t>будет</w:t>
      </w:r>
      <w:r w:rsidR="00717F60" w:rsidRPr="007A5083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98590140"/>
      <w:bookmarkEnd w:id="34"/>
      <w:r w:rsidRPr="00E71A48">
        <w:t>Обжалование</w:t>
      </w:r>
      <w:bookmarkEnd w:id="35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</w:t>
      </w:r>
      <w:proofErr w:type="gramStart"/>
      <w:r w:rsidRPr="00E71A48">
        <w:rPr>
          <w:sz w:val="24"/>
          <w:szCs w:val="24"/>
        </w:rPr>
        <w:t>ств в св</w:t>
      </w:r>
      <w:proofErr w:type="gramEnd"/>
      <w:r w:rsidRPr="00E71A48">
        <w:rPr>
          <w:sz w:val="24"/>
          <w:szCs w:val="24"/>
        </w:rPr>
        <w:t xml:space="preserve">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6"/>
      <w:bookmarkEnd w:id="37"/>
    </w:p>
    <w:p w:rsidR="0099066F" w:rsidRPr="00E71A48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2F5A68">
        <w:fldChar w:fldCharType="begin"/>
      </w:r>
      <w:r w:rsidR="002F5A68">
        <w:instrText xml:space="preserve"> REF _Ref191386164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 xml:space="preserve"> 1.4.1 </w:t>
      </w:r>
      <w:r w:rsidR="002F5A68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8"/>
    </w:p>
    <w:p w:rsidR="00717F60" w:rsidRPr="00E71A48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5C3F93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5C3F93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2F5A68">
        <w:fldChar w:fldCharType="begin"/>
      </w:r>
      <w:r w:rsidR="002F5A68">
        <w:instrText xml:space="preserve"> REF _Ref306978606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 xml:space="preserve"> 1.4.2 </w:t>
      </w:r>
      <w:r w:rsidR="002F5A68"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98590141"/>
      <w:bookmarkEnd w:id="39"/>
      <w:r w:rsidRPr="00E71A48">
        <w:t>Прочие положения</w:t>
      </w:r>
      <w:bookmarkEnd w:id="40"/>
    </w:p>
    <w:p w:rsidR="00717F60" w:rsidRPr="00E71A48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</w:t>
      </w:r>
      <w:proofErr w:type="gramEnd"/>
      <w:r w:rsidRPr="00E71A48">
        <w:rPr>
          <w:sz w:val="24"/>
          <w:szCs w:val="24"/>
        </w:rPr>
        <w:t xml:space="preserve">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  <w:proofErr w:type="gramEnd"/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вправе отклонить 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</w:t>
      </w:r>
      <w:proofErr w:type="gramStart"/>
      <w:r w:rsidRPr="00E71A48">
        <w:rPr>
          <w:sz w:val="24"/>
          <w:szCs w:val="24"/>
        </w:rPr>
        <w:t>,</w:t>
      </w:r>
      <w:proofErr w:type="gramEnd"/>
      <w:r w:rsidRPr="00E71A48">
        <w:rPr>
          <w:sz w:val="24"/>
          <w:szCs w:val="24"/>
        </w:rPr>
        <w:t xml:space="preserve"> если факт </w:t>
      </w:r>
      <w:proofErr w:type="spellStart"/>
      <w:r w:rsidRPr="00E71A48">
        <w:rPr>
          <w:sz w:val="24"/>
          <w:szCs w:val="24"/>
        </w:rPr>
        <w:t>аффилированности</w:t>
      </w:r>
      <w:proofErr w:type="spellEnd"/>
      <w:r w:rsidRPr="00E71A48">
        <w:rPr>
          <w:sz w:val="24"/>
          <w:szCs w:val="24"/>
        </w:rPr>
        <w:t xml:space="preserve">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_Ref306114966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3.3.11</w:t>
      </w:r>
      <w:r w:rsidR="002F5A68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50D4A" w:rsidRPr="00750D4A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соответствии с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предложений. </w:t>
      </w:r>
      <w:proofErr w:type="gramStart"/>
      <w:r w:rsidRPr="00E71A48">
        <w:rPr>
          <w:sz w:val="24"/>
          <w:szCs w:val="24"/>
        </w:rPr>
        <w:t xml:space="preserve">Все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</w:p>
    <w:p w:rsidR="002D4BC6" w:rsidRPr="00F647F7" w:rsidRDefault="002D4BC6" w:rsidP="00750D4A">
      <w:pPr>
        <w:pStyle w:val="2"/>
        <w:keepLines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98590142"/>
      <w:bookmarkStart w:id="52" w:name="_Ref306144164"/>
      <w:r w:rsidRPr="00F647F7">
        <w:t xml:space="preserve">Закупка </w:t>
      </w:r>
      <w:r w:rsidR="00541FAB">
        <w:t>услуг</w:t>
      </w:r>
      <w:r w:rsidRPr="00F647F7">
        <w:t xml:space="preserve"> с разбиением заказа на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Default="00DC6125" w:rsidP="00750D4A">
      <w:pPr>
        <w:pStyle w:val="3"/>
        <w:keepLines/>
        <w:ind w:left="0" w:firstLine="709"/>
        <w:jc w:val="both"/>
        <w:rPr>
          <w:b w:val="0"/>
        </w:rPr>
      </w:pPr>
      <w:bookmarkStart w:id="53" w:name="_Toc440361305"/>
      <w:bookmarkStart w:id="54" w:name="_Toc440376060"/>
      <w:bookmarkStart w:id="55" w:name="_Toc440376187"/>
      <w:bookmarkStart w:id="56" w:name="_Toc440382452"/>
      <w:bookmarkStart w:id="57" w:name="_Toc440447122"/>
      <w:bookmarkStart w:id="58" w:name="_Toc440632282"/>
      <w:bookmarkStart w:id="59" w:name="_Toc440875055"/>
      <w:bookmarkStart w:id="60" w:name="_Toc441131042"/>
      <w:bookmarkStart w:id="61" w:name="_Toc465774563"/>
      <w:bookmarkStart w:id="62" w:name="_Toc465848792"/>
      <w:bookmarkStart w:id="63" w:name="_Toc468876111"/>
      <w:bookmarkStart w:id="64" w:name="_Toc469487597"/>
      <w:bookmarkStart w:id="65" w:name="_Toc471979895"/>
      <w:bookmarkStart w:id="66" w:name="_Toc498590143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r w:rsidR="002D4BC6">
        <w:rPr>
          <w:b w:val="0"/>
        </w:rPr>
        <w:t>подразделе</w:t>
      </w:r>
      <w:r w:rsidR="002D4BC6" w:rsidRPr="002D4BC6">
        <w:rPr>
          <w:b w:val="0"/>
        </w:rPr>
        <w:t xml:space="preserve"> </w:t>
      </w:r>
      <w:r w:rsidR="00AD2F1E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224D01">
        <w:rPr>
          <w:b w:val="0"/>
        </w:rPr>
        <w:t>1.1.4</w:t>
      </w:r>
      <w:r w:rsidR="00AD2F1E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r w:rsidR="002D4BC6">
        <w:rPr>
          <w:b w:val="0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</w:rPr>
      </w:pPr>
      <w:bookmarkStart w:id="67" w:name="_Toc440361306"/>
      <w:bookmarkStart w:id="68" w:name="_Toc440376061"/>
      <w:bookmarkStart w:id="69" w:name="_Toc440376188"/>
      <w:bookmarkStart w:id="70" w:name="_Toc440382453"/>
      <w:bookmarkStart w:id="71" w:name="_Toc440447123"/>
      <w:bookmarkStart w:id="72" w:name="_Toc440632283"/>
      <w:bookmarkStart w:id="73" w:name="_Toc440875056"/>
      <w:bookmarkStart w:id="74" w:name="_Toc441131043"/>
      <w:bookmarkStart w:id="75" w:name="_Toc465774564"/>
      <w:bookmarkStart w:id="76" w:name="_Toc465848793"/>
      <w:bookmarkStart w:id="77" w:name="_Toc468876112"/>
      <w:bookmarkStart w:id="78" w:name="_Toc469487598"/>
      <w:bookmarkStart w:id="79" w:name="_Toc471979896"/>
      <w:bookmarkStart w:id="80" w:name="_Toc498590144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r w:rsidRPr="002D4BC6">
        <w:rPr>
          <w:b w:val="0"/>
          <w:szCs w:val="24"/>
        </w:rPr>
        <w:t xml:space="preserve">случае подачи Заявки на несколько лотов в дополнение к требованиям подраздела </w:t>
      </w:r>
      <w:r w:rsidR="002F5A68">
        <w:fldChar w:fldCharType="begin"/>
      </w:r>
      <w:r w:rsidR="002F5A68">
        <w:instrText xml:space="preserve"> REF _Ref305973147 \r \h  \* MERGEFORMAT </w:instrText>
      </w:r>
      <w:r w:rsidR="002F5A68">
        <w:fldChar w:fldCharType="separate"/>
      </w:r>
      <w:r w:rsidR="00224D01" w:rsidRPr="00224D01">
        <w:rPr>
          <w:b w:val="0"/>
          <w:szCs w:val="24"/>
        </w:rPr>
        <w:t>3.3</w:t>
      </w:r>
      <w:r w:rsidR="002F5A68">
        <w:fldChar w:fldCharType="end"/>
      </w:r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81" w:name="_Toc440361307"/>
      <w:bookmarkStart w:id="82" w:name="_Toc440376062"/>
      <w:bookmarkStart w:id="83" w:name="_Toc440376189"/>
      <w:bookmarkStart w:id="84" w:name="_Toc440382454"/>
      <w:bookmarkStart w:id="85" w:name="_Toc440447124"/>
      <w:bookmarkStart w:id="86" w:name="_Toc440632284"/>
      <w:bookmarkStart w:id="87" w:name="_Toc440875057"/>
      <w:bookmarkStart w:id="88" w:name="_Toc441131044"/>
      <w:bookmarkStart w:id="89" w:name="_Toc465774565"/>
      <w:bookmarkStart w:id="90" w:name="_Toc465848794"/>
      <w:bookmarkStart w:id="91" w:name="_Toc468876113"/>
      <w:bookmarkStart w:id="92" w:name="_Toc469487599"/>
      <w:bookmarkStart w:id="93" w:name="_Toc471979897"/>
      <w:bookmarkStart w:id="94" w:name="_Toc498590145"/>
      <w:r w:rsidRPr="002D4BC6">
        <w:rPr>
          <w:b w:val="0"/>
          <w:szCs w:val="24"/>
        </w:rPr>
        <w:t xml:space="preserve">Письмо о подаче оферты 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224D01" w:rsidRPr="00224D01">
        <w:rPr>
          <w:b w:val="0"/>
          <w:szCs w:val="24"/>
        </w:rPr>
        <w:t>5.1</w:t>
      </w:r>
      <w:r w:rsidR="002F5A68">
        <w:fldChar w:fldCharType="end"/>
      </w:r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5" w:name="_Toc440361308"/>
      <w:bookmarkStart w:id="96" w:name="_Toc440376063"/>
      <w:bookmarkStart w:id="97" w:name="_Toc440376190"/>
      <w:bookmarkStart w:id="98" w:name="_Toc440382455"/>
      <w:bookmarkStart w:id="99" w:name="_Toc440447125"/>
      <w:bookmarkStart w:id="100" w:name="_Toc440632285"/>
      <w:bookmarkStart w:id="101" w:name="_Toc440875058"/>
      <w:bookmarkStart w:id="102" w:name="_Toc441131045"/>
      <w:bookmarkStart w:id="103" w:name="_Toc465774566"/>
      <w:bookmarkStart w:id="104" w:name="_Toc465848795"/>
      <w:bookmarkStart w:id="105" w:name="_Toc468876114"/>
      <w:bookmarkStart w:id="106" w:name="_Toc469487600"/>
      <w:bookmarkStart w:id="107" w:name="_Toc471979898"/>
      <w:bookmarkStart w:id="108" w:name="_Toc498590146"/>
      <w:r w:rsidRPr="002D4BC6">
        <w:rPr>
          <w:b w:val="0"/>
          <w:szCs w:val="24"/>
        </w:rPr>
        <w:t>Сводная таблица стоимости</w:t>
      </w:r>
      <w:r w:rsidR="00525723">
        <w:rPr>
          <w:b w:val="0"/>
          <w:szCs w:val="24"/>
        </w:rPr>
        <w:t xml:space="preserve"> </w:t>
      </w:r>
      <w:r w:rsidR="00525723" w:rsidRPr="00525723">
        <w:rPr>
          <w:b w:val="0"/>
          <w:szCs w:val="24"/>
        </w:rPr>
        <w:t>услуг</w:t>
      </w:r>
      <w:r w:rsidRPr="002D4BC6">
        <w:rPr>
          <w:b w:val="0"/>
          <w:szCs w:val="24"/>
        </w:rPr>
        <w:t xml:space="preserve"> (подраздел </w:t>
      </w:r>
      <w:r w:rsidR="002F5A68">
        <w:fldChar w:fldCharType="begin"/>
      </w:r>
      <w:r w:rsidR="002F5A68">
        <w:instrText xml:space="preserve"> REF _Ref440284918 \r \h  \* MERGEFORMAT </w:instrText>
      </w:r>
      <w:r w:rsidR="002F5A68">
        <w:fldChar w:fldCharType="separate"/>
      </w:r>
      <w:r w:rsidR="00224D01" w:rsidRPr="00224D01">
        <w:rPr>
          <w:b w:val="0"/>
          <w:szCs w:val="24"/>
        </w:rPr>
        <w:t>5.2</w:t>
      </w:r>
      <w:r w:rsidR="002F5A68">
        <w:fldChar w:fldCharType="end"/>
      </w:r>
      <w:r w:rsidRPr="002D4BC6">
        <w:rPr>
          <w:b w:val="0"/>
          <w:szCs w:val="24"/>
        </w:rPr>
        <w:t xml:space="preserve">), Техническое предложение </w:t>
      </w:r>
      <w:r w:rsidR="007502E0" w:rsidRPr="007502E0">
        <w:rPr>
          <w:b w:val="0"/>
          <w:bCs w:val="0"/>
          <w:spacing w:val="-1"/>
          <w:szCs w:val="24"/>
        </w:rPr>
        <w:t>(</w:t>
      </w:r>
      <w:r w:rsidR="007502E0" w:rsidRPr="007502E0">
        <w:rPr>
          <w:b w:val="0"/>
          <w:bCs w:val="0"/>
          <w:spacing w:val="-2"/>
          <w:szCs w:val="24"/>
        </w:rPr>
        <w:t>под</w:t>
      </w:r>
      <w:r w:rsidR="007502E0" w:rsidRPr="007502E0">
        <w:rPr>
          <w:b w:val="0"/>
          <w:bCs w:val="0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_Ref440537086 \r \h  \* MERGEFORMAT </w:instrText>
      </w:r>
      <w:r w:rsidR="002F5A68">
        <w:fldChar w:fldCharType="separate"/>
      </w:r>
      <w:r w:rsidR="00224D01" w:rsidRPr="00224D01">
        <w:rPr>
          <w:b w:val="0"/>
          <w:bCs w:val="0"/>
          <w:szCs w:val="24"/>
        </w:rPr>
        <w:t>5.3</w:t>
      </w:r>
      <w:r w:rsidR="002F5A68">
        <w:fldChar w:fldCharType="end"/>
      </w:r>
      <w:r w:rsidR="007502E0" w:rsidRPr="007502E0">
        <w:rPr>
          <w:b w:val="0"/>
          <w:bCs w:val="0"/>
          <w:spacing w:val="-1"/>
          <w:szCs w:val="24"/>
        </w:rPr>
        <w:t>)</w:t>
      </w:r>
      <w:r w:rsidR="00AE556B" w:rsidRPr="007502E0">
        <w:rPr>
          <w:b w:val="0"/>
          <w:szCs w:val="24"/>
        </w:rPr>
        <w:t>,</w:t>
      </w:r>
      <w:r w:rsidRPr="007502E0">
        <w:rPr>
          <w:b w:val="0"/>
          <w:szCs w:val="24"/>
        </w:rPr>
        <w:t xml:space="preserve"> </w:t>
      </w:r>
      <w:r w:rsidR="00E639AE" w:rsidRPr="007502E0">
        <w:rPr>
          <w:b w:val="0"/>
          <w:szCs w:val="24"/>
        </w:rPr>
        <w:t>График</w:t>
      </w:r>
      <w:r w:rsidR="00E639AE" w:rsidRPr="00E639AE">
        <w:rPr>
          <w:b w:val="0"/>
          <w:szCs w:val="24"/>
        </w:rPr>
        <w:t xml:space="preserve"> </w:t>
      </w:r>
      <w:r w:rsidR="00B8118F">
        <w:rPr>
          <w:b w:val="0"/>
          <w:szCs w:val="24"/>
        </w:rPr>
        <w:t>оказания</w:t>
      </w:r>
      <w:r w:rsidR="00E639AE" w:rsidRPr="00E639AE">
        <w:rPr>
          <w:b w:val="0"/>
          <w:szCs w:val="24"/>
        </w:rPr>
        <w:t xml:space="preserve"> услуг</w:t>
      </w:r>
      <w:r w:rsidRPr="002D4BC6">
        <w:rPr>
          <w:b w:val="0"/>
          <w:szCs w:val="24"/>
        </w:rPr>
        <w:t xml:space="preserve"> (подраздел </w:t>
      </w:r>
      <w:r w:rsidR="002F5A68">
        <w:fldChar w:fldCharType="begin"/>
      </w:r>
      <w:r w:rsidR="002F5A68">
        <w:instrText xml:space="preserve"> REF _Ref440284947 \r \h  \* MERGEFORMAT </w:instrText>
      </w:r>
      <w:r w:rsidR="002F5A68">
        <w:fldChar w:fldCharType="separate"/>
      </w:r>
      <w:r w:rsidR="00224D01" w:rsidRPr="00224D01">
        <w:rPr>
          <w:b w:val="0"/>
          <w:szCs w:val="24"/>
        </w:rPr>
        <w:t>5.4</w:t>
      </w:r>
      <w:r w:rsidR="002F5A68">
        <w:fldChar w:fldCharType="end"/>
      </w:r>
      <w:r w:rsidRPr="002D4BC6">
        <w:rPr>
          <w:b w:val="0"/>
          <w:szCs w:val="24"/>
        </w:rPr>
        <w:t>)</w:t>
      </w:r>
      <w:r w:rsidR="00B8118F">
        <w:rPr>
          <w:b w:val="0"/>
          <w:szCs w:val="24"/>
        </w:rPr>
        <w:t xml:space="preserve">, </w:t>
      </w:r>
      <w:r w:rsidR="00B8118F" w:rsidRPr="00E639AE">
        <w:rPr>
          <w:b w:val="0"/>
          <w:szCs w:val="24"/>
        </w:rPr>
        <w:t xml:space="preserve">График </w:t>
      </w:r>
      <w:r w:rsidR="00B8118F">
        <w:rPr>
          <w:b w:val="0"/>
          <w:szCs w:val="24"/>
        </w:rPr>
        <w:t>оплаты оказания</w:t>
      </w:r>
      <w:r w:rsidR="00B8118F" w:rsidRPr="00E639AE">
        <w:rPr>
          <w:b w:val="0"/>
          <w:szCs w:val="24"/>
        </w:rPr>
        <w:t xml:space="preserve"> услуг</w:t>
      </w:r>
      <w:r w:rsidR="00B8118F" w:rsidRPr="002D4BC6">
        <w:rPr>
          <w:b w:val="0"/>
          <w:szCs w:val="24"/>
        </w:rPr>
        <w:t xml:space="preserve"> (подраздел </w:t>
      </w:r>
      <w:r w:rsidR="00AD2F1E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_Ref440361439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224D01">
        <w:rPr>
          <w:b w:val="0"/>
          <w:szCs w:val="24"/>
        </w:rPr>
        <w:t>5.5</w:t>
      </w:r>
      <w:r w:rsidR="00AD2F1E">
        <w:rPr>
          <w:b w:val="0"/>
          <w:szCs w:val="24"/>
        </w:rPr>
        <w:fldChar w:fldCharType="end"/>
      </w:r>
      <w:r w:rsidR="00B8118F"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AD2F1E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_Ref440361531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224D01">
        <w:rPr>
          <w:b w:val="0"/>
          <w:szCs w:val="24"/>
        </w:rPr>
        <w:t>5.6</w:t>
      </w:r>
      <w:r w:rsidR="00AD2F1E">
        <w:rPr>
          <w:b w:val="0"/>
          <w:szCs w:val="24"/>
        </w:rPr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r w:rsidR="00AE556B">
        <w:rPr>
          <w:b w:val="0"/>
          <w:szCs w:val="24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09" w:name="_Toc440361309"/>
      <w:bookmarkStart w:id="110" w:name="_Toc440376064"/>
      <w:bookmarkStart w:id="111" w:name="_Toc440376191"/>
      <w:bookmarkStart w:id="112" w:name="_Toc440382456"/>
      <w:bookmarkStart w:id="113" w:name="_Toc440447126"/>
      <w:bookmarkStart w:id="114" w:name="_Toc440632286"/>
      <w:bookmarkStart w:id="115" w:name="_Toc440875059"/>
      <w:bookmarkStart w:id="116" w:name="_Toc441131046"/>
      <w:bookmarkStart w:id="117" w:name="_Toc465774567"/>
      <w:bookmarkStart w:id="118" w:name="_Toc465848796"/>
      <w:bookmarkStart w:id="119" w:name="_Toc468876115"/>
      <w:bookmarkStart w:id="120" w:name="_Toc469487601"/>
      <w:bookmarkStart w:id="121" w:name="_Toc471979899"/>
      <w:bookmarkStart w:id="122" w:name="_Toc498590147"/>
      <w:r w:rsidRPr="002D4BC6">
        <w:rPr>
          <w:b w:val="0"/>
          <w:szCs w:val="24"/>
        </w:rPr>
        <w:t xml:space="preserve">Обеспечение исполнения обязательств </w:t>
      </w:r>
      <w:r>
        <w:rPr>
          <w:b w:val="0"/>
          <w:szCs w:val="24"/>
        </w:rPr>
        <w:t>Участника</w:t>
      </w:r>
      <w:r w:rsidRPr="002D4BC6">
        <w:rPr>
          <w:b w:val="0"/>
          <w:szCs w:val="24"/>
        </w:rPr>
        <w:t xml:space="preserve"> в соответствии с подразделом </w:t>
      </w:r>
      <w:r w:rsidR="00AD2F1E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_Ref440285128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224D01">
        <w:rPr>
          <w:b w:val="0"/>
          <w:szCs w:val="24"/>
        </w:rPr>
        <w:t>3.3.14</w:t>
      </w:r>
      <w:r w:rsidR="00AD2F1E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 оформляется на сумму, равную суммарной стоимости предлагаемо</w:t>
      </w:r>
      <w:r w:rsidR="001702EE">
        <w:rPr>
          <w:b w:val="0"/>
          <w:szCs w:val="24"/>
        </w:rPr>
        <w:t>го</w:t>
      </w:r>
      <w:r w:rsidRPr="002D4BC6">
        <w:rPr>
          <w:b w:val="0"/>
          <w:szCs w:val="24"/>
        </w:rPr>
        <w:t xml:space="preserve"> </w:t>
      </w:r>
      <w:r w:rsidR="001702EE">
        <w:rPr>
          <w:b w:val="0"/>
          <w:szCs w:val="24"/>
        </w:rPr>
        <w:t>объема услуг</w:t>
      </w:r>
      <w:r w:rsidRPr="002D4BC6">
        <w:rPr>
          <w:b w:val="0"/>
          <w:szCs w:val="24"/>
        </w:rPr>
        <w:t xml:space="preserve">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>
        <w:rPr>
          <w:b w:val="0"/>
          <w:szCs w:val="24"/>
        </w:rPr>
        <w:t>ь</w:t>
      </w:r>
      <w:r w:rsidRPr="002D4BC6">
        <w:rPr>
          <w:b w:val="0"/>
          <w:szCs w:val="24"/>
        </w:rPr>
        <w:t xml:space="preserve">ся только по тем лотам, на которые </w:t>
      </w:r>
      <w:r>
        <w:rPr>
          <w:b w:val="0"/>
          <w:szCs w:val="24"/>
        </w:rPr>
        <w:t>Участник</w:t>
      </w:r>
      <w:r w:rsidRPr="002D4BC6">
        <w:rPr>
          <w:b w:val="0"/>
          <w:szCs w:val="24"/>
        </w:rPr>
        <w:t xml:space="preserve"> подал </w:t>
      </w:r>
      <w:r>
        <w:rPr>
          <w:b w:val="0"/>
          <w:szCs w:val="24"/>
        </w:rPr>
        <w:t>Заявку</w:t>
      </w:r>
      <w:r w:rsidRPr="002D4BC6">
        <w:rPr>
          <w:b w:val="0"/>
          <w:szCs w:val="24"/>
        </w:rPr>
        <w:t xml:space="preserve"> и по которым он был признан Победителем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23" w:name="_Toc440361310"/>
      <w:bookmarkStart w:id="124" w:name="_Toc440376065"/>
      <w:bookmarkStart w:id="125" w:name="_Toc440376192"/>
      <w:bookmarkStart w:id="126" w:name="_Toc440382457"/>
      <w:bookmarkStart w:id="127" w:name="_Toc440447127"/>
      <w:bookmarkStart w:id="128" w:name="_Toc440632287"/>
      <w:bookmarkStart w:id="129" w:name="_Toc440875060"/>
      <w:bookmarkStart w:id="130" w:name="_Toc441131047"/>
      <w:bookmarkStart w:id="131" w:name="_Toc465774568"/>
      <w:bookmarkStart w:id="132" w:name="_Toc465848797"/>
      <w:bookmarkStart w:id="133" w:name="_Toc468876116"/>
      <w:bookmarkStart w:id="134" w:name="_Toc469487602"/>
      <w:bookmarkStart w:id="135" w:name="_Toc471979900"/>
      <w:bookmarkStart w:id="136" w:name="_Toc498590148"/>
      <w:r w:rsidRPr="002D4BC6">
        <w:rPr>
          <w:b w:val="0"/>
          <w:szCs w:val="24"/>
        </w:rPr>
        <w:lastRenderedPageBreak/>
        <w:t>Оценка заявок (подраздел</w:t>
      </w:r>
      <w:r w:rsidR="00573BDB">
        <w:rPr>
          <w:b w:val="0"/>
          <w:szCs w:val="24"/>
        </w:rPr>
        <w:t xml:space="preserve"> </w:t>
      </w:r>
      <w:r w:rsidR="00AD2F1E">
        <w:rPr>
          <w:b w:val="0"/>
          <w:szCs w:val="24"/>
        </w:rPr>
        <w:fldChar w:fldCharType="begin"/>
      </w:r>
      <w:r w:rsidR="00573BDB">
        <w:rPr>
          <w:b w:val="0"/>
          <w:szCs w:val="24"/>
        </w:rPr>
        <w:instrText xml:space="preserve"> REF _Ref468200731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224D01">
        <w:rPr>
          <w:b w:val="0"/>
          <w:szCs w:val="24"/>
        </w:rPr>
        <w:t>3.6</w:t>
      </w:r>
      <w:r w:rsidR="00AD2F1E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</w:t>
      </w:r>
      <w:r w:rsidR="00B33739">
        <w:rPr>
          <w:b w:val="0"/>
          <w:szCs w:val="24"/>
        </w:rPr>
        <w:t xml:space="preserve"> </w:t>
      </w:r>
      <w:r w:rsidR="00AD2F1E">
        <w:rPr>
          <w:b w:val="0"/>
          <w:szCs w:val="24"/>
        </w:rPr>
        <w:fldChar w:fldCharType="begin"/>
      </w:r>
      <w:r w:rsidR="00B33739">
        <w:rPr>
          <w:b w:val="0"/>
          <w:szCs w:val="24"/>
        </w:rPr>
        <w:instrText xml:space="preserve"> REF _Ref471979527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224D01">
        <w:rPr>
          <w:b w:val="0"/>
          <w:szCs w:val="24"/>
        </w:rPr>
        <w:t>3.9</w:t>
      </w:r>
      <w:r w:rsidR="00AD2F1E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</w:p>
    <w:p w:rsidR="00E420A2" w:rsidRPr="002D4BC6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24"/>
          <w:headerReference w:type="default" r:id="rId25"/>
          <w:footerReference w:type="even" r:id="rId26"/>
          <w:headerReference w:type="first" r:id="rId27"/>
          <w:footerReference w:type="first" r:id="rId28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37" w:name="_Проект_договора"/>
      <w:bookmarkStart w:id="138" w:name="_Ref305973574"/>
      <w:bookmarkStart w:id="139" w:name="_Ref440272931"/>
      <w:bookmarkStart w:id="140" w:name="_Ref440274025"/>
      <w:bookmarkStart w:id="141" w:name="_Ref440292752"/>
      <w:bookmarkStart w:id="142" w:name="_Toc498590149"/>
      <w:bookmarkEnd w:id="52"/>
      <w:bookmarkEnd w:id="137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138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139"/>
      <w:bookmarkEnd w:id="140"/>
      <w:bookmarkEnd w:id="141"/>
      <w:bookmarkEnd w:id="142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43" w:name="_Toc498590150"/>
      <w:r w:rsidRPr="006238AF">
        <w:t>Проект договора</w:t>
      </w:r>
      <w:bookmarkEnd w:id="143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44" w:name="_Toc439238031"/>
      <w:bookmarkStart w:id="145" w:name="_Toc439238153"/>
      <w:bookmarkStart w:id="146" w:name="_Toc439252705"/>
      <w:bookmarkStart w:id="147" w:name="_Toc439323563"/>
      <w:bookmarkStart w:id="148" w:name="_Toc439323679"/>
      <w:bookmarkStart w:id="149" w:name="_Toc440361313"/>
      <w:bookmarkStart w:id="150" w:name="_Toc440376068"/>
      <w:bookmarkStart w:id="151" w:name="_Toc440376195"/>
      <w:bookmarkStart w:id="152" w:name="_Toc440382460"/>
      <w:bookmarkStart w:id="153" w:name="_Toc440447130"/>
      <w:bookmarkStart w:id="154" w:name="_Toc440632290"/>
      <w:bookmarkStart w:id="155" w:name="_Toc440875063"/>
      <w:bookmarkStart w:id="156" w:name="_Toc441131050"/>
      <w:bookmarkStart w:id="157" w:name="_Toc465774571"/>
      <w:bookmarkStart w:id="158" w:name="_Toc465848800"/>
      <w:bookmarkStart w:id="159" w:name="_Toc468876119"/>
      <w:bookmarkStart w:id="160" w:name="_Toc469487605"/>
      <w:bookmarkStart w:id="161" w:name="_Toc471979903"/>
      <w:bookmarkStart w:id="162" w:name="_Toc498590151"/>
      <w:r w:rsidRPr="006238AF">
        <w:rPr>
          <w:b w:val="0"/>
        </w:rPr>
        <w:t xml:space="preserve">Проект договора на </w:t>
      </w:r>
      <w:r w:rsidR="005036EF">
        <w:rPr>
          <w:b w:val="0"/>
        </w:rPr>
        <w:t>оказание услуг</w:t>
      </w:r>
      <w:r w:rsidRPr="006238AF">
        <w:rPr>
          <w:b w:val="0"/>
        </w:rPr>
        <w:t xml:space="preserve">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63" w:name="_Toc439238032"/>
      <w:bookmarkStart w:id="164" w:name="_Toc439238154"/>
      <w:bookmarkStart w:id="165" w:name="_Toc439252706"/>
      <w:bookmarkStart w:id="166" w:name="_Toc439323564"/>
      <w:bookmarkStart w:id="167" w:name="_Toc439323680"/>
      <w:bookmarkStart w:id="168" w:name="_Toc440361314"/>
      <w:bookmarkStart w:id="169" w:name="_Toc440376069"/>
      <w:bookmarkStart w:id="170" w:name="_Toc440376196"/>
      <w:bookmarkStart w:id="171" w:name="_Toc440382461"/>
      <w:bookmarkStart w:id="172" w:name="_Toc440447131"/>
      <w:bookmarkStart w:id="173" w:name="_Toc440632291"/>
      <w:bookmarkStart w:id="174" w:name="_Toc440875064"/>
      <w:bookmarkStart w:id="175" w:name="_Toc441131051"/>
      <w:bookmarkStart w:id="176" w:name="_Toc465774572"/>
      <w:bookmarkStart w:id="177" w:name="_Toc465848801"/>
      <w:bookmarkStart w:id="178" w:name="_Toc468876120"/>
      <w:bookmarkStart w:id="179" w:name="_Toc469487606"/>
      <w:bookmarkStart w:id="180" w:name="_Toc471979904"/>
      <w:bookmarkStart w:id="181" w:name="_Toc498590152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="00573BDB">
        <w:rPr>
          <w:b w:val="0"/>
        </w:rPr>
        <w:t xml:space="preserve"> </w:t>
      </w:r>
      <w:r w:rsidR="00AD2F1E">
        <w:rPr>
          <w:b w:val="0"/>
        </w:rPr>
        <w:fldChar w:fldCharType="begin"/>
      </w:r>
      <w:r w:rsidR="00573BDB">
        <w:rPr>
          <w:b w:val="0"/>
        </w:rPr>
        <w:instrText xml:space="preserve"> REF _Ref440361531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224D01">
        <w:rPr>
          <w:b w:val="0"/>
        </w:rPr>
        <w:t>5.6</w:t>
      </w:r>
      <w:r w:rsidR="00AD2F1E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82" w:name="_Toc439238033"/>
      <w:bookmarkStart w:id="183" w:name="_Toc439238155"/>
      <w:bookmarkStart w:id="184" w:name="_Toc439252707"/>
      <w:bookmarkStart w:id="185" w:name="_Toc439323565"/>
      <w:bookmarkStart w:id="186" w:name="_Toc439323681"/>
      <w:bookmarkStart w:id="187" w:name="_Toc440361315"/>
      <w:bookmarkStart w:id="188" w:name="_Toc440376070"/>
      <w:bookmarkStart w:id="189" w:name="_Toc440376197"/>
      <w:bookmarkStart w:id="190" w:name="_Toc440382462"/>
      <w:bookmarkStart w:id="191" w:name="_Toc440447132"/>
      <w:bookmarkStart w:id="192" w:name="_Toc440632292"/>
      <w:bookmarkStart w:id="193" w:name="_Toc440875065"/>
      <w:bookmarkStart w:id="194" w:name="_Toc441131052"/>
      <w:bookmarkStart w:id="195" w:name="_Toc465774573"/>
      <w:bookmarkStart w:id="196" w:name="_Toc465848802"/>
      <w:bookmarkStart w:id="197" w:name="_Toc468876121"/>
      <w:bookmarkStart w:id="198" w:name="_Toc469487607"/>
      <w:bookmarkStart w:id="199" w:name="_Toc471979905"/>
      <w:bookmarkStart w:id="200" w:name="_Toc498590153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201" w:name="_Toc440875066"/>
      <w:bookmarkStart w:id="202" w:name="_Toc498590154"/>
      <w:r w:rsidRPr="003303E9">
        <w:rPr>
          <w:bCs w:val="0"/>
        </w:rPr>
        <w:t>Антикоррупционная оговорка, включаемая в проект договора</w:t>
      </w:r>
      <w:bookmarkEnd w:id="201"/>
      <w:bookmarkEnd w:id="202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03" w:name="_Toc439238157"/>
      <w:bookmarkStart w:id="204" w:name="_Toc439252709"/>
      <w:bookmarkStart w:id="205" w:name="_Toc439323567"/>
      <w:bookmarkStart w:id="206" w:name="_Toc439323683"/>
      <w:bookmarkStart w:id="207" w:name="_Toc440361317"/>
      <w:bookmarkStart w:id="208" w:name="_Toc440376072"/>
      <w:bookmarkStart w:id="209" w:name="_Toc440376199"/>
      <w:bookmarkStart w:id="210" w:name="_Toc440382464"/>
      <w:bookmarkStart w:id="211" w:name="_Toc440447134"/>
      <w:bookmarkStart w:id="212" w:name="_Toc440632294"/>
      <w:bookmarkStart w:id="213" w:name="_Toc440875067"/>
      <w:bookmarkStart w:id="214" w:name="_Toc441131054"/>
      <w:bookmarkStart w:id="215" w:name="_Toc465774575"/>
      <w:bookmarkStart w:id="216" w:name="_Toc465848804"/>
      <w:bookmarkStart w:id="217" w:name="_Toc468876123"/>
      <w:bookmarkStart w:id="218" w:name="_Toc469487609"/>
      <w:bookmarkStart w:id="219" w:name="_Toc471979907"/>
      <w:bookmarkStart w:id="220" w:name="_Toc498590155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AD2F1E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224D01">
        <w:rPr>
          <w:b w:val="0"/>
        </w:rPr>
        <w:t>2.2.3</w:t>
      </w:r>
      <w:r w:rsidR="00AD2F1E">
        <w:rPr>
          <w:b w:val="0"/>
        </w:rPr>
        <w:fldChar w:fldCharType="end"/>
      </w:r>
      <w:r w:rsidRPr="003303E9">
        <w:rPr>
          <w:b w:val="0"/>
        </w:rPr>
        <w:t>).</w:t>
      </w:r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21" w:name="_Toc439238158"/>
      <w:bookmarkStart w:id="222" w:name="_Toc439252710"/>
      <w:bookmarkStart w:id="223" w:name="_Toc439323568"/>
      <w:bookmarkStart w:id="224" w:name="_Toc439323684"/>
      <w:bookmarkStart w:id="225" w:name="_Toc440361318"/>
      <w:bookmarkStart w:id="226" w:name="_Toc440376073"/>
      <w:bookmarkStart w:id="227" w:name="_Toc440376200"/>
      <w:bookmarkStart w:id="228" w:name="_Toc440382465"/>
      <w:bookmarkStart w:id="229" w:name="_Toc440447135"/>
      <w:bookmarkStart w:id="230" w:name="_Toc440632295"/>
      <w:bookmarkStart w:id="231" w:name="_Toc440875068"/>
      <w:bookmarkStart w:id="232" w:name="_Toc441131055"/>
      <w:bookmarkStart w:id="233" w:name="_Toc465774576"/>
      <w:bookmarkStart w:id="234" w:name="_Toc465848805"/>
      <w:bookmarkStart w:id="235" w:name="_Toc468876124"/>
      <w:bookmarkStart w:id="236" w:name="_Toc469487610"/>
      <w:bookmarkStart w:id="237" w:name="_Toc471979908"/>
      <w:bookmarkStart w:id="238" w:name="_Toc498590156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39" w:name="_Toc439238159"/>
      <w:bookmarkStart w:id="240" w:name="_Toc439252711"/>
      <w:bookmarkStart w:id="241" w:name="_Toc439323569"/>
      <w:bookmarkStart w:id="242" w:name="_Toc439323685"/>
      <w:bookmarkStart w:id="243" w:name="_Ref440270867"/>
      <w:bookmarkStart w:id="244" w:name="_Toc440361319"/>
      <w:bookmarkStart w:id="245" w:name="_Toc440376074"/>
      <w:bookmarkStart w:id="246" w:name="_Toc440376201"/>
      <w:bookmarkStart w:id="247" w:name="_Toc440382466"/>
      <w:bookmarkStart w:id="248" w:name="_Toc440447136"/>
      <w:bookmarkStart w:id="249" w:name="_Toc440632296"/>
      <w:bookmarkStart w:id="250" w:name="_Toc440875069"/>
      <w:bookmarkStart w:id="251" w:name="_Toc441131056"/>
      <w:bookmarkStart w:id="252" w:name="_Toc465774577"/>
      <w:bookmarkStart w:id="253" w:name="_Toc465848806"/>
      <w:bookmarkStart w:id="254" w:name="_Toc468876125"/>
      <w:bookmarkStart w:id="255" w:name="_Toc469487611"/>
      <w:bookmarkStart w:id="256" w:name="_Toc471979909"/>
      <w:bookmarkStart w:id="257" w:name="_Toc498590157"/>
      <w:r w:rsidRPr="003303E9">
        <w:rPr>
          <w:b w:val="0"/>
        </w:rPr>
        <w:t>Текст Антикоррупционной оговорки:</w:t>
      </w:r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</w:t>
      </w:r>
      <w:proofErr w:type="gramStart"/>
      <w:r w:rsidRPr="00796F09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796F09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2. </w:t>
      </w:r>
      <w:proofErr w:type="gramStart"/>
      <w:r w:rsidRPr="00796F09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>» и ПАО «МРСК Центра» (представлены в разделе «Антикоррупционная политика» на официальных сайтах:</w:t>
      </w:r>
      <w:proofErr w:type="gramEnd"/>
      <w:r w:rsidRPr="00796F09">
        <w:rPr>
          <w:sz w:val="24"/>
          <w:szCs w:val="24"/>
        </w:rPr>
        <w:t xml:space="preserve">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по адресу - </w:t>
      </w:r>
      <w:hyperlink r:id="rId29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>), - полностью принимает положения Антикоррупционной политики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и ПАО «МРСК Центра» и обязуется обеспечивать соблюдение ее </w:t>
      </w:r>
      <w:proofErr w:type="gramStart"/>
      <w:r w:rsidRPr="00796F09">
        <w:rPr>
          <w:sz w:val="24"/>
          <w:szCs w:val="24"/>
        </w:rPr>
        <w:t>требований</w:t>
      </w:r>
      <w:proofErr w:type="gramEnd"/>
      <w:r w:rsidRPr="00796F09">
        <w:rPr>
          <w:sz w:val="24"/>
          <w:szCs w:val="24"/>
        </w:rPr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</w:t>
      </w:r>
      <w:proofErr w:type="gramStart"/>
      <w:r w:rsidRPr="00796F09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  <w:proofErr w:type="gramEnd"/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796F09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796F09">
        <w:rPr>
          <w:sz w:val="24"/>
          <w:szCs w:val="24"/>
        </w:rPr>
        <w:lastRenderedPageBreak/>
        <w:t>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796F09">
        <w:rPr>
          <w:sz w:val="24"/>
          <w:szCs w:val="24"/>
        </w:rPr>
        <w:t>с даты направления</w:t>
      </w:r>
      <w:proofErr w:type="gramEnd"/>
      <w:r w:rsidRPr="00796F09">
        <w:rPr>
          <w:sz w:val="24"/>
          <w:szCs w:val="24"/>
        </w:rPr>
        <w:t xml:space="preserve"> письменного уведомления.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5. </w:t>
      </w:r>
      <w:proofErr w:type="gramStart"/>
      <w:r w:rsidRPr="00796F09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796F09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796F09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796F09">
        <w:rPr>
          <w:sz w:val="24"/>
          <w:szCs w:val="24"/>
        </w:rPr>
        <w:t>был</w:t>
      </w:r>
      <w:proofErr w:type="gramEnd"/>
      <w:r w:rsidRPr="00796F09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>Указывается наименование ПАО «</w:t>
      </w:r>
      <w:proofErr w:type="spellStart"/>
      <w:r w:rsidRPr="00796F09">
        <w:rPr>
          <w:i/>
          <w:sz w:val="24"/>
          <w:szCs w:val="24"/>
        </w:rPr>
        <w:t>Россети</w:t>
      </w:r>
      <w:proofErr w:type="spellEnd"/>
      <w:r w:rsidRPr="00796F09">
        <w:rPr>
          <w:i/>
          <w:sz w:val="24"/>
          <w:szCs w:val="24"/>
        </w:rPr>
        <w:t xml:space="preserve">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58" w:name="_Ref303622434"/>
      <w:bookmarkStart w:id="259" w:name="_Ref303624273"/>
      <w:bookmarkStart w:id="260" w:name="_Ref303682476"/>
      <w:bookmarkStart w:id="261" w:name="_Ref303683017"/>
      <w:bookmarkEnd w:id="258"/>
      <w:bookmarkEnd w:id="259"/>
      <w:bookmarkEnd w:id="260"/>
      <w:bookmarkEnd w:id="261"/>
    </w:p>
    <w:p w:rsidR="00FB1A61" w:rsidRPr="00F31976" w:rsidRDefault="00FB1A61" w:rsidP="00FB1A61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62" w:name="_Toc469470557"/>
      <w:bookmarkStart w:id="263" w:name="_Toc498590158"/>
      <w:r w:rsidRPr="00F31976">
        <w:rPr>
          <w:bCs w:val="0"/>
        </w:rPr>
        <w:lastRenderedPageBreak/>
        <w:t>Дополнительные условия, включаемые в проект договора</w:t>
      </w:r>
      <w:bookmarkEnd w:id="262"/>
      <w:bookmarkEnd w:id="263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</w:rPr>
      </w:pPr>
      <w:bookmarkStart w:id="264" w:name="_Toc469470558"/>
      <w:bookmarkStart w:id="265" w:name="_Toc469487613"/>
      <w:bookmarkStart w:id="266" w:name="_Toc471979911"/>
      <w:bookmarkStart w:id="267" w:name="_Toc498590159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AD2F1E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224D01">
        <w:rPr>
          <w:b w:val="0"/>
        </w:rPr>
        <w:t>2.3.3</w:t>
      </w:r>
      <w:r w:rsidR="00AD2F1E">
        <w:rPr>
          <w:b w:val="0"/>
        </w:rPr>
        <w:fldChar w:fldCharType="end"/>
      </w:r>
      <w:r w:rsidRPr="00F31976">
        <w:rPr>
          <w:b w:val="0"/>
        </w:rPr>
        <w:t>).</w:t>
      </w:r>
      <w:bookmarkEnd w:id="264"/>
      <w:bookmarkEnd w:id="265"/>
      <w:bookmarkEnd w:id="266"/>
      <w:bookmarkEnd w:id="267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68" w:name="_Toc469470559"/>
      <w:bookmarkStart w:id="269" w:name="_Toc469487614"/>
      <w:bookmarkStart w:id="270" w:name="_Toc471979912"/>
      <w:bookmarkStart w:id="271" w:name="_Toc498590160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68"/>
      <w:bookmarkEnd w:id="269"/>
      <w:bookmarkEnd w:id="270"/>
      <w:bookmarkEnd w:id="271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72" w:name="_Ref469470272"/>
      <w:bookmarkStart w:id="273" w:name="_Toc469470560"/>
      <w:bookmarkStart w:id="274" w:name="_Toc469487615"/>
      <w:bookmarkStart w:id="275" w:name="_Toc471979913"/>
      <w:bookmarkStart w:id="276" w:name="_Toc498590161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72"/>
      <w:bookmarkEnd w:id="273"/>
      <w:bookmarkEnd w:id="274"/>
      <w:bookmarkEnd w:id="275"/>
      <w:bookmarkEnd w:id="276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77" w:name="_Toc469470561"/>
      <w:bookmarkStart w:id="278" w:name="_Toc469487616"/>
      <w:bookmarkStart w:id="279" w:name="_Toc471979914"/>
      <w:bookmarkStart w:id="280" w:name="_Toc498590162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77"/>
      <w:bookmarkEnd w:id="278"/>
      <w:bookmarkEnd w:id="279"/>
      <w:bookmarkEnd w:id="280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1" w:name="_Toc469470562"/>
      <w:bookmarkStart w:id="282" w:name="_Toc469487617"/>
      <w:bookmarkStart w:id="283" w:name="_Toc471979915"/>
      <w:bookmarkStart w:id="284" w:name="_Toc498590163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81"/>
      <w:bookmarkEnd w:id="282"/>
      <w:bookmarkEnd w:id="283"/>
      <w:bookmarkEnd w:id="284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5" w:name="_Toc469470563"/>
      <w:bookmarkStart w:id="286" w:name="_Toc469487618"/>
      <w:bookmarkStart w:id="287" w:name="_Toc471979916"/>
      <w:bookmarkStart w:id="288" w:name="_Toc498590164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85"/>
      <w:bookmarkEnd w:id="286"/>
      <w:bookmarkEnd w:id="287"/>
      <w:bookmarkEnd w:id="288"/>
    </w:p>
    <w:p w:rsidR="00FB1A61" w:rsidRPr="007E5B28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9" w:name="_Toc469470564"/>
      <w:bookmarkStart w:id="290" w:name="_Toc469487619"/>
      <w:bookmarkStart w:id="291" w:name="_Toc471979917"/>
      <w:bookmarkStart w:id="292" w:name="_Toc498590165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 xml:space="preserve">в течение 1 (одного) рабочего дня </w:t>
      </w:r>
      <w:proofErr w:type="gramStart"/>
      <w:r w:rsidRPr="006F543E">
        <w:rPr>
          <w:rFonts w:eastAsia="Calibri"/>
          <w:b w:val="0"/>
          <w:szCs w:val="24"/>
        </w:rPr>
        <w:t>с даты получения</w:t>
      </w:r>
      <w:proofErr w:type="gramEnd"/>
      <w:r w:rsidRPr="006F543E">
        <w:rPr>
          <w:rFonts w:eastAsia="Calibri"/>
          <w:b w:val="0"/>
          <w:szCs w:val="24"/>
        </w:rPr>
        <w:t xml:space="preserve">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89"/>
      <w:bookmarkEnd w:id="290"/>
      <w:bookmarkEnd w:id="291"/>
      <w:bookmarkEnd w:id="292"/>
      <w:r w:rsidRPr="007E5B28">
        <w:rPr>
          <w:rFonts w:eastAsia="Calibri"/>
          <w:b w:val="0"/>
          <w:szCs w:val="24"/>
        </w:rPr>
        <w:t xml:space="preserve"> </w:t>
      </w:r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30"/>
          <w:headerReference w:type="default" r:id="rId31"/>
          <w:footerReference w:type="even" r:id="rId32"/>
          <w:headerReference w:type="first" r:id="rId33"/>
          <w:footerReference w:type="first" r:id="rId34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93" w:name="_Ref303711222"/>
      <w:bookmarkStart w:id="294" w:name="_Ref311232052"/>
      <w:bookmarkStart w:id="295" w:name="_Toc498590166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293"/>
      <w:r w:rsidR="00D51A0B" w:rsidRPr="00E71A48">
        <w:rPr>
          <w:szCs w:val="24"/>
        </w:rPr>
        <w:t>Заявок</w:t>
      </w:r>
      <w:bookmarkEnd w:id="294"/>
      <w:bookmarkEnd w:id="295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96" w:name="_Toc498590167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296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297" w:name="_Toc439323688"/>
      <w:bookmarkStart w:id="298" w:name="_Toc440361322"/>
      <w:bookmarkStart w:id="299" w:name="_Toc440376077"/>
      <w:bookmarkStart w:id="300" w:name="_Toc440376204"/>
      <w:bookmarkStart w:id="301" w:name="_Toc440382469"/>
      <w:bookmarkStart w:id="302" w:name="_Toc440447139"/>
      <w:bookmarkStart w:id="303" w:name="_Toc440632299"/>
      <w:bookmarkStart w:id="304" w:name="_Toc440875072"/>
      <w:bookmarkStart w:id="305" w:name="_Toc441131059"/>
      <w:bookmarkStart w:id="306" w:name="_Toc465774580"/>
      <w:bookmarkStart w:id="307" w:name="_Toc465848809"/>
      <w:bookmarkStart w:id="308" w:name="_Toc468876128"/>
      <w:bookmarkStart w:id="309" w:name="_Toc469487622"/>
      <w:bookmarkStart w:id="310" w:name="_Toc471979920"/>
      <w:bookmarkStart w:id="311" w:name="_Toc498590168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2F5A68">
        <w:fldChar w:fldCharType="begin"/>
      </w:r>
      <w:r w:rsidR="002F5A68">
        <w:instrText xml:space="preserve"> REF _Ref305973033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3.2</w:t>
      </w:r>
      <w:r w:rsidR="002F5A68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2F5A68">
        <w:fldChar w:fldCharType="begin"/>
      </w:r>
      <w:r w:rsidR="002F5A68">
        <w:instrText xml:space="preserve"> REF _Ref305973147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3.3</w:t>
      </w:r>
      <w:r w:rsidR="002F5A68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2" w:name="__RefNumPara__828_922829174"/>
      <w:bookmarkEnd w:id="312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="002F5A68">
        <w:fldChar w:fldCharType="begin"/>
      </w:r>
      <w:r w:rsidR="002F5A68">
        <w:instrText xml:space="preserve"> REF _Ref305973214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3.4</w:t>
      </w:r>
      <w:r w:rsidR="002F5A68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_Ref303683883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3.5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3" w:name="__RefNumPara__832_922829174"/>
      <w:bookmarkEnd w:id="313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AD2F1E">
        <w:fldChar w:fldCharType="begin"/>
      </w:r>
      <w:r w:rsidR="00573BDB">
        <w:rPr>
          <w:bCs w:val="0"/>
          <w:sz w:val="24"/>
          <w:szCs w:val="24"/>
        </w:rPr>
        <w:instrText xml:space="preserve"> REF _Ref468200812 \r \h </w:instrText>
      </w:r>
      <w:r w:rsidR="00AD2F1E">
        <w:fldChar w:fldCharType="separate"/>
      </w:r>
      <w:r w:rsidR="00224D01">
        <w:rPr>
          <w:bCs w:val="0"/>
          <w:sz w:val="24"/>
          <w:szCs w:val="24"/>
        </w:rPr>
        <w:t>3.6</w:t>
      </w:r>
      <w:r w:rsidR="00AD2F1E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4" w:name="__RefNumPara__834_922829174"/>
      <w:bookmarkEnd w:id="314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2F5A68">
        <w:fldChar w:fldCharType="begin"/>
      </w:r>
      <w:r w:rsidR="002F5A68">
        <w:instrText xml:space="preserve"> REF _Ref303250967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3.7</w:t>
      </w:r>
      <w:r w:rsidR="002F5A68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5" w:name="__RefNumPara__836_922829174"/>
      <w:bookmarkEnd w:id="315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AD2F1E">
        <w:fldChar w:fldCharType="begin"/>
      </w:r>
      <w:r w:rsidR="00B33739">
        <w:rPr>
          <w:bCs w:val="0"/>
          <w:sz w:val="24"/>
          <w:szCs w:val="24"/>
        </w:rPr>
        <w:instrText xml:space="preserve"> REF _Ref471979527 \r \h </w:instrText>
      </w:r>
      <w:r w:rsidR="00AD2F1E">
        <w:fldChar w:fldCharType="separate"/>
      </w:r>
      <w:r w:rsidR="00224D01">
        <w:rPr>
          <w:bCs w:val="0"/>
          <w:sz w:val="24"/>
          <w:szCs w:val="24"/>
        </w:rPr>
        <w:t>3.9</w:t>
      </w:r>
      <w:r w:rsidR="00AD2F1E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B33739">
        <w:rPr>
          <w:bCs w:val="0"/>
          <w:sz w:val="24"/>
          <w:szCs w:val="24"/>
        </w:rPr>
        <w:t xml:space="preserve"> </w:t>
      </w:r>
      <w:r w:rsidR="00AD2F1E">
        <w:fldChar w:fldCharType="begin"/>
      </w:r>
      <w:r w:rsidR="00B33739">
        <w:rPr>
          <w:bCs w:val="0"/>
          <w:sz w:val="24"/>
          <w:szCs w:val="24"/>
        </w:rPr>
        <w:instrText xml:space="preserve"> REF _Ref468875974 \r \h </w:instrText>
      </w:r>
      <w:r w:rsidR="00AD2F1E">
        <w:fldChar w:fldCharType="separate"/>
      </w:r>
      <w:r w:rsidR="00224D01">
        <w:rPr>
          <w:bCs w:val="0"/>
          <w:sz w:val="24"/>
          <w:szCs w:val="24"/>
        </w:rPr>
        <w:t>3.12</w:t>
      </w:r>
      <w:r w:rsidR="00AD2F1E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CF39D0">
        <w:rPr>
          <w:bCs w:val="0"/>
          <w:sz w:val="24"/>
          <w:szCs w:val="24"/>
        </w:rPr>
        <w:t>Исполнителя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2F5A68">
        <w:fldChar w:fldCharType="begin"/>
      </w:r>
      <w:r w:rsidR="002F5A68">
        <w:instrText xml:space="preserve"> REF _Ref306140410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3.13</w:t>
      </w:r>
      <w:r w:rsidR="002F5A68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2F5A68">
        <w:fldChar w:fldCharType="begin"/>
      </w:r>
      <w:r w:rsidR="002F5A68">
        <w:instrText xml:space="preserve"> REF _Ref306140451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3.14</w:t>
      </w:r>
      <w:r w:rsidR="002F5A68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316" w:name="_Toc439323689"/>
      <w:bookmarkStart w:id="317" w:name="_Toc440361323"/>
      <w:bookmarkStart w:id="318" w:name="_Toc440376078"/>
      <w:bookmarkStart w:id="319" w:name="_Toc440376205"/>
      <w:bookmarkStart w:id="320" w:name="_Toc440382470"/>
      <w:bookmarkStart w:id="321" w:name="_Toc440447140"/>
      <w:bookmarkStart w:id="322" w:name="_Toc440632300"/>
      <w:bookmarkStart w:id="323" w:name="_Toc440875073"/>
      <w:bookmarkStart w:id="324" w:name="_Toc441131060"/>
      <w:bookmarkStart w:id="325" w:name="_Toc465774581"/>
      <w:bookmarkStart w:id="326" w:name="_Toc465848810"/>
      <w:bookmarkStart w:id="327" w:name="_Toc468876129"/>
      <w:bookmarkStart w:id="328" w:name="_Toc469487623"/>
      <w:bookmarkStart w:id="329" w:name="_Toc471979921"/>
      <w:bookmarkStart w:id="330" w:name="_Toc498590169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разъяснения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я о проведении </w:t>
      </w:r>
      <w:r w:rsidR="0089163E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, </w:t>
      </w:r>
      <w:r w:rsidR="0089163E" w:rsidRPr="00E71A48">
        <w:rPr>
          <w:sz w:val="24"/>
          <w:szCs w:val="24"/>
          <w:lang w:eastAsia="ru-RU"/>
        </w:rPr>
        <w:t>Д</w:t>
      </w:r>
      <w:r w:rsidRPr="00E71A48">
        <w:rPr>
          <w:sz w:val="24"/>
          <w:szCs w:val="24"/>
          <w:lang w:eastAsia="ru-RU"/>
        </w:rPr>
        <w:t xml:space="preserve">окументации </w:t>
      </w:r>
      <w:r w:rsidR="0089163E" w:rsidRPr="00E71A48">
        <w:rPr>
          <w:sz w:val="24"/>
          <w:szCs w:val="24"/>
          <w:lang w:eastAsia="ru-RU"/>
        </w:rPr>
        <w:t xml:space="preserve">по запросу предложений </w:t>
      </w:r>
      <w:r w:rsidRPr="00E71A48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AE1D2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</w:t>
      </w:r>
      <w:r w:rsidRPr="005106E7">
        <w:rPr>
          <w:sz w:val="24"/>
          <w:szCs w:val="24"/>
          <w:lang w:eastAsia="ru-RU"/>
        </w:rPr>
        <w:t xml:space="preserve">продлении срока подачи Заявок – не позднее 1 дня со дня принятия решения о таком </w:t>
      </w:r>
      <w:r w:rsidRPr="00AE1D21">
        <w:rPr>
          <w:sz w:val="24"/>
          <w:szCs w:val="24"/>
          <w:lang w:eastAsia="ru-RU"/>
        </w:rPr>
        <w:t>продлении;</w:t>
      </w:r>
    </w:p>
    <w:p w:rsidR="0099066F" w:rsidRPr="00AE1D21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AE1D21">
        <w:rPr>
          <w:sz w:val="24"/>
          <w:szCs w:val="24"/>
          <w:lang w:eastAsia="ru-RU"/>
        </w:rPr>
        <w:t>З</w:t>
      </w:r>
      <w:r w:rsidR="0089163E" w:rsidRPr="00AE1D21">
        <w:rPr>
          <w:sz w:val="24"/>
          <w:szCs w:val="24"/>
          <w:lang w:eastAsia="ru-RU"/>
        </w:rPr>
        <w:t xml:space="preserve">апроса предложений </w:t>
      </w:r>
      <w:r w:rsidR="0099066F" w:rsidRPr="00AE1D21">
        <w:rPr>
          <w:sz w:val="24"/>
          <w:szCs w:val="24"/>
          <w:lang w:eastAsia="ru-RU"/>
        </w:rPr>
        <w:t xml:space="preserve">и </w:t>
      </w:r>
      <w:r w:rsidR="005106E7" w:rsidRPr="00AE1D21">
        <w:rPr>
          <w:sz w:val="24"/>
          <w:szCs w:val="24"/>
        </w:rPr>
        <w:t xml:space="preserve">подписанные членами </w:t>
      </w:r>
      <w:r w:rsidR="002946EF" w:rsidRPr="00AE1D21">
        <w:rPr>
          <w:sz w:val="24"/>
          <w:szCs w:val="24"/>
          <w:lang w:eastAsia="ru-RU"/>
        </w:rPr>
        <w:t xml:space="preserve">Закупочной </w:t>
      </w:r>
      <w:r w:rsidR="0099066F" w:rsidRPr="00AE1D21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1" w:name="_Ref303250835"/>
      <w:bookmarkStart w:id="332" w:name="_Ref305973033"/>
      <w:bookmarkStart w:id="333" w:name="_Toc498590170"/>
      <w:bookmarkStart w:id="334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331"/>
      <w:r w:rsidRPr="00E71A48">
        <w:t xml:space="preserve"> по запросу предложений</w:t>
      </w:r>
      <w:bookmarkEnd w:id="332"/>
      <w:bookmarkEnd w:id="333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2F5A68">
        <w:fldChar w:fldCharType="begin"/>
      </w:r>
      <w:r w:rsidR="002F5A68">
        <w:instrText xml:space="preserve"> REF _Ref302563524 \n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1.1.1</w:t>
      </w:r>
      <w:r w:rsidR="002F5A68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5" w:name="__RefNumPara__444_922829174"/>
      <w:bookmarkStart w:id="336" w:name="_Ref191386216"/>
      <w:bookmarkStart w:id="337" w:name="_Ref305973147"/>
      <w:bookmarkStart w:id="338" w:name="_Toc498590171"/>
      <w:bookmarkEnd w:id="334"/>
      <w:bookmarkEnd w:id="335"/>
      <w:r w:rsidRPr="00E71A48">
        <w:lastRenderedPageBreak/>
        <w:t xml:space="preserve">Подготовка </w:t>
      </w:r>
      <w:bookmarkEnd w:id="336"/>
      <w:r w:rsidRPr="00E71A48">
        <w:t>Заявок</w:t>
      </w:r>
      <w:bookmarkEnd w:id="337"/>
      <w:bookmarkEnd w:id="338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39" w:name="_Ref306114638"/>
      <w:bookmarkStart w:id="340" w:name="_Toc440361326"/>
      <w:bookmarkStart w:id="341" w:name="_Toc440376081"/>
      <w:bookmarkStart w:id="342" w:name="_Toc440376208"/>
      <w:bookmarkStart w:id="343" w:name="_Toc440382473"/>
      <w:bookmarkStart w:id="344" w:name="_Toc440447143"/>
      <w:bookmarkStart w:id="345" w:name="_Toc440632303"/>
      <w:bookmarkStart w:id="346" w:name="_Toc440875076"/>
      <w:bookmarkStart w:id="347" w:name="_Toc441131063"/>
      <w:bookmarkStart w:id="348" w:name="_Toc465774584"/>
      <w:bookmarkStart w:id="349" w:name="_Toc465848813"/>
      <w:bookmarkStart w:id="350" w:name="_Toc468876132"/>
      <w:bookmarkStart w:id="351" w:name="_Toc469487626"/>
      <w:bookmarkStart w:id="352" w:name="_Toc471979924"/>
      <w:bookmarkStart w:id="353" w:name="_Toc498590172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339"/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</w:p>
    <w:p w:rsidR="00717F60" w:rsidRPr="00E71A48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224D01">
        <w:rPr>
          <w:bCs w:val="0"/>
          <w:sz w:val="24"/>
          <w:szCs w:val="24"/>
        </w:rPr>
        <w:t>5.1</w:t>
      </w:r>
      <w:r w:rsidR="00AD2F1E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>Сводную таблицу стоимости</w:t>
      </w:r>
      <w:r w:rsidR="00525723">
        <w:rPr>
          <w:bCs w:val="0"/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3E170D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224D01">
        <w:rPr>
          <w:bCs w:val="0"/>
          <w:sz w:val="24"/>
          <w:szCs w:val="24"/>
        </w:rPr>
        <w:t>5.2</w:t>
      </w:r>
      <w:r w:rsidR="00AD2F1E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224D01">
        <w:rPr>
          <w:bCs w:val="0"/>
          <w:sz w:val="24"/>
          <w:szCs w:val="24"/>
        </w:rPr>
        <w:t>5.3</w:t>
      </w:r>
      <w:r w:rsidR="00AD2F1E">
        <w:rPr>
          <w:bCs w:val="0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3E170D">
        <w:rPr>
          <w:bCs w:val="0"/>
          <w:spacing w:val="-1"/>
          <w:sz w:val="24"/>
          <w:szCs w:val="24"/>
        </w:rPr>
        <w:t>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027C2B" w:rsidRPr="003E170D">
        <w:rPr>
          <w:bCs w:val="0"/>
          <w:sz w:val="24"/>
          <w:szCs w:val="24"/>
        </w:rPr>
        <w:t xml:space="preserve"> </w:t>
      </w:r>
      <w:r w:rsidR="00F030B1" w:rsidRPr="003E170D">
        <w:rPr>
          <w:bCs w:val="0"/>
          <w:sz w:val="24"/>
          <w:szCs w:val="24"/>
        </w:rPr>
        <w:t xml:space="preserve">услуг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224D01">
        <w:rPr>
          <w:bCs w:val="0"/>
          <w:sz w:val="24"/>
          <w:szCs w:val="24"/>
        </w:rPr>
        <w:t>5.4</w:t>
      </w:r>
      <w:r w:rsidR="00AD2F1E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0A00E6" w:rsidRPr="00B71B9D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по форме и в соответствии с инструкциями, приведенными в настоящей Документации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_Ref440361914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224D01">
        <w:rPr>
          <w:bCs w:val="0"/>
          <w:sz w:val="24"/>
          <w:szCs w:val="24"/>
        </w:rPr>
        <w:t>5.5</w:t>
      </w:r>
      <w:r w:rsidR="00AD2F1E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);</w:t>
      </w:r>
    </w:p>
    <w:p w:rsidR="00420F24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_Ref191386407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3.3.8</w:t>
      </w:r>
      <w:r w:rsidR="002F5A68">
        <w:fldChar w:fldCharType="end"/>
      </w:r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</w:t>
      </w:r>
      <w:r w:rsidRPr="00AE1D21">
        <w:rPr>
          <w:bCs w:val="0"/>
          <w:sz w:val="24"/>
          <w:szCs w:val="24"/>
        </w:rPr>
        <w:t xml:space="preserve">проекту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 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_Ref440361610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5.6</w:t>
      </w:r>
      <w:r w:rsidR="002F5A68">
        <w:fldChar w:fldCharType="end"/>
      </w:r>
      <w:r w:rsidR="00B71B9D" w:rsidRPr="00AE1D21">
        <w:rPr>
          <w:bCs w:val="0"/>
          <w:sz w:val="24"/>
          <w:szCs w:val="24"/>
        </w:rPr>
        <w:t>);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AE1D21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4" w:name="_Ref303683384"/>
      <w:r w:rsidRPr="00AE1D21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354"/>
    </w:p>
    <w:p w:rsidR="00717F60" w:rsidRPr="00AE1D2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Письмо о подаче оферты (</w:t>
      </w:r>
      <w:r w:rsidR="00A154B7" w:rsidRPr="00AE1D21">
        <w:rPr>
          <w:bCs w:val="0"/>
          <w:spacing w:val="-2"/>
          <w:sz w:val="24"/>
          <w:szCs w:val="24"/>
        </w:rPr>
        <w:t>под</w:t>
      </w:r>
      <w:r w:rsidR="00A154B7" w:rsidRPr="00AE1D21">
        <w:rPr>
          <w:bCs w:val="0"/>
          <w:sz w:val="24"/>
          <w:szCs w:val="24"/>
        </w:rPr>
        <w:t>раздел</w:t>
      </w:r>
      <w:r w:rsidR="00F86B89" w:rsidRPr="00AE1D21">
        <w:rPr>
          <w:bCs w:val="0"/>
          <w:sz w:val="24"/>
          <w:szCs w:val="24"/>
          <w:lang w:eastAsia="ru-RU"/>
        </w:rPr>
        <w:t xml:space="preserve">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  <w:lang w:eastAsia="ru-RU"/>
        </w:rPr>
        <w:t>5.1</w:t>
      </w:r>
      <w:r w:rsidR="002F5A68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AE1D21">
        <w:rPr>
          <w:sz w:val="24"/>
          <w:szCs w:val="24"/>
        </w:rPr>
        <w:t xml:space="preserve">Антикоррупционные обязательства (подраздел </w:t>
      </w:r>
      <w:r w:rsidR="002F5A68">
        <w:fldChar w:fldCharType="begin"/>
      </w:r>
      <w:r w:rsidR="002F5A68">
        <w:instrText xml:space="preserve"> REF _Ref440271964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5.1.3</w:t>
      </w:r>
      <w:r w:rsidR="002F5A68">
        <w:fldChar w:fldCharType="end"/>
      </w:r>
      <w:r w:rsidRPr="00AE1D21">
        <w:rPr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Докумен</w:t>
      </w:r>
      <w:proofErr w:type="gramStart"/>
      <w:r w:rsidRPr="00AE1D21">
        <w:rPr>
          <w:sz w:val="24"/>
          <w:szCs w:val="24"/>
        </w:rPr>
        <w:t>т(</w:t>
      </w:r>
      <w:proofErr w:type="gramEnd"/>
      <w:r w:rsidRPr="00AE1D21">
        <w:rPr>
          <w:sz w:val="24"/>
          <w:szCs w:val="24"/>
        </w:rPr>
        <w:t xml:space="preserve">ы) в соответствии с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_Ref440279062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б)</w:t>
      </w:r>
      <w:r w:rsidR="002F5A68">
        <w:fldChar w:fldCharType="end"/>
      </w:r>
      <w:r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_Ref303587815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3.3.8.3</w:t>
      </w:r>
      <w:r w:rsidR="002F5A68">
        <w:fldChar w:fldCharType="end"/>
      </w:r>
      <w:r w:rsidRPr="00AE1D21">
        <w:rPr>
          <w:sz w:val="24"/>
          <w:szCs w:val="24"/>
        </w:rPr>
        <w:t>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Техническое предложение </w:t>
      </w:r>
      <w:r w:rsidRPr="00AE1D21">
        <w:rPr>
          <w:bCs w:val="0"/>
          <w:spacing w:val="-1"/>
          <w:sz w:val="24"/>
          <w:szCs w:val="24"/>
        </w:rPr>
        <w:t>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_Ref440537086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5.3</w:t>
      </w:r>
      <w:r w:rsidR="002F5A68">
        <w:fldChar w:fldCharType="end"/>
      </w:r>
      <w:r w:rsidRPr="00AE1D21">
        <w:rPr>
          <w:bCs w:val="0"/>
          <w:spacing w:val="-1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Сводная таблица стоимости услуг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2F5A68">
        <w:fldChar w:fldCharType="begin"/>
      </w:r>
      <w:r w:rsidR="002F5A68">
        <w:instrText xml:space="preserve"> REF _Ref440274913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  <w:lang w:eastAsia="ru-RU"/>
        </w:rPr>
        <w:t>5.2</w:t>
      </w:r>
      <w:r w:rsidR="002F5A68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График оказания</w:t>
      </w:r>
      <w:r w:rsidRPr="00AE1D21">
        <w:rPr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2F5A68">
        <w:fldChar w:fldCharType="begin"/>
      </w:r>
      <w:r w:rsidR="002F5A68">
        <w:instrText xml:space="preserve"> REF _Ref440274902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  <w:lang w:eastAsia="ru-RU"/>
        </w:rPr>
        <w:t>5.4</w:t>
      </w:r>
      <w:r w:rsidR="002F5A68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E71A48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_Ref440361959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224D01">
        <w:rPr>
          <w:bCs w:val="0"/>
          <w:sz w:val="24"/>
          <w:szCs w:val="24"/>
        </w:rPr>
        <w:t>5.5</w:t>
      </w:r>
      <w:r w:rsidR="00AD2F1E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 w:rsidRPr="00E71A48">
        <w:rPr>
          <w:bCs w:val="0"/>
          <w:sz w:val="24"/>
          <w:szCs w:val="24"/>
        </w:rPr>
        <w:t>;</w:t>
      </w:r>
    </w:p>
    <w:p w:rsidR="005106E7" w:rsidRPr="003E170D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Протокол разногласий </w:t>
      </w:r>
      <w:r w:rsidRPr="00AE556B">
        <w:rPr>
          <w:bCs w:val="0"/>
          <w:sz w:val="24"/>
          <w:szCs w:val="24"/>
        </w:rPr>
        <w:t>к проекту Договора</w:t>
      </w:r>
      <w:r w:rsidRPr="003E170D">
        <w:rPr>
          <w:bCs w:val="0"/>
          <w:sz w:val="24"/>
          <w:szCs w:val="24"/>
        </w:rPr>
        <w:t xml:space="preserve">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  <w:lang w:eastAsia="ru-RU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_Ref440361610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224D01">
        <w:rPr>
          <w:bCs w:val="0"/>
          <w:sz w:val="24"/>
          <w:szCs w:val="24"/>
        </w:rPr>
        <w:t>5.6</w:t>
      </w:r>
      <w:r w:rsidR="00AD2F1E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  <w:lang w:eastAsia="ru-RU"/>
        </w:rPr>
        <w:t>)</w:t>
      </w:r>
      <w:r w:rsidRPr="003E170D">
        <w:rPr>
          <w:bCs w:val="0"/>
          <w:sz w:val="24"/>
          <w:szCs w:val="24"/>
        </w:rPr>
        <w:t>.</w:t>
      </w:r>
    </w:p>
    <w:p w:rsidR="00717F60" w:rsidRPr="0038211D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11D">
        <w:rPr>
          <w:bCs w:val="0"/>
          <w:sz w:val="24"/>
          <w:szCs w:val="24"/>
        </w:rPr>
        <w:t xml:space="preserve">Анкета </w:t>
      </w:r>
      <w:r w:rsidR="009C744E" w:rsidRPr="0038211D">
        <w:rPr>
          <w:bCs w:val="0"/>
          <w:sz w:val="24"/>
          <w:szCs w:val="24"/>
        </w:rPr>
        <w:t>Участник</w:t>
      </w:r>
      <w:r w:rsidRPr="0038211D">
        <w:rPr>
          <w:bCs w:val="0"/>
          <w:sz w:val="24"/>
          <w:szCs w:val="24"/>
        </w:rPr>
        <w:t>а запроса предложений (</w:t>
      </w:r>
      <w:r w:rsidR="00A154B7" w:rsidRPr="0038211D">
        <w:rPr>
          <w:bCs w:val="0"/>
          <w:spacing w:val="-2"/>
          <w:sz w:val="24"/>
          <w:szCs w:val="24"/>
        </w:rPr>
        <w:t>под</w:t>
      </w:r>
      <w:r w:rsidR="00A154B7" w:rsidRPr="0038211D">
        <w:rPr>
          <w:bCs w:val="0"/>
          <w:sz w:val="24"/>
          <w:szCs w:val="24"/>
        </w:rPr>
        <w:t>раздел</w:t>
      </w:r>
      <w:r w:rsidR="00DA481F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DA481F">
        <w:rPr>
          <w:bCs w:val="0"/>
          <w:sz w:val="24"/>
          <w:szCs w:val="24"/>
        </w:rPr>
        <w:instrText xml:space="preserve"> REF _Ref444170274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224D01">
        <w:rPr>
          <w:bCs w:val="0"/>
          <w:sz w:val="24"/>
          <w:szCs w:val="24"/>
        </w:rPr>
        <w:t>5.7.1</w:t>
      </w:r>
      <w:r w:rsidR="00AD2F1E">
        <w:rPr>
          <w:bCs w:val="0"/>
          <w:sz w:val="24"/>
          <w:szCs w:val="24"/>
        </w:rPr>
        <w:fldChar w:fldCharType="end"/>
      </w:r>
      <w:r w:rsidRPr="0038211D">
        <w:rPr>
          <w:bCs w:val="0"/>
          <w:sz w:val="24"/>
          <w:szCs w:val="24"/>
        </w:rPr>
        <w:t>)</w:t>
      </w:r>
      <w:r w:rsidR="0038211D" w:rsidRPr="0038211D">
        <w:rPr>
          <w:bCs w:val="0"/>
          <w:sz w:val="24"/>
          <w:szCs w:val="24"/>
        </w:rPr>
        <w:t xml:space="preserve"> </w:t>
      </w:r>
      <w:r w:rsidR="0038211D" w:rsidRPr="0038211D">
        <w:rPr>
          <w:szCs w:val="24"/>
        </w:rPr>
        <w:t xml:space="preserve">с </w:t>
      </w:r>
      <w:r w:rsidR="0038211D" w:rsidRPr="0038211D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Pr="0038211D">
        <w:rPr>
          <w:bCs w:val="0"/>
          <w:sz w:val="24"/>
          <w:szCs w:val="24"/>
        </w:rPr>
        <w:t>;</w:t>
      </w:r>
    </w:p>
    <w:p w:rsidR="00DA481F" w:rsidRPr="00AE1D21" w:rsidRDefault="00A51F43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577EC9">
        <w:rPr>
          <w:sz w:val="24"/>
          <w:szCs w:val="24"/>
        </w:rPr>
        <w:t>Выписка из Единого реестра субъектов малого и среднего предпринимательства или 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_Ref491178928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5.7.2</w:t>
      </w:r>
      <w:r w:rsidR="00AD2F1E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 xml:space="preserve">). В случае несоответствия сведений о субъекте МСП, содержащихся в декларации, сведениям, содержащимся в едином реестре субъектов </w:t>
      </w:r>
      <w:r w:rsidRPr="00577EC9">
        <w:rPr>
          <w:sz w:val="24"/>
          <w:szCs w:val="24"/>
        </w:rPr>
        <w:lastRenderedPageBreak/>
        <w:t>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>
        <w:rPr>
          <w:bCs w:val="0"/>
          <w:sz w:val="24"/>
          <w:szCs w:val="24"/>
        </w:rPr>
        <w:t>;</w:t>
      </w:r>
    </w:p>
    <w:p w:rsidR="00717F60" w:rsidRPr="00AE1D21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Документы, </w:t>
      </w:r>
      <w:r w:rsidR="005106E7" w:rsidRPr="00AE1D21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AE1D21">
        <w:rPr>
          <w:bCs w:val="0"/>
          <w:sz w:val="24"/>
          <w:szCs w:val="24"/>
        </w:rPr>
        <w:t xml:space="preserve">(подраздел </w:t>
      </w:r>
      <w:r w:rsidR="002F5A68">
        <w:fldChar w:fldCharType="begin"/>
      </w:r>
      <w:r w:rsidR="002F5A68">
        <w:instrText xml:space="preserve"> REF _Ref306005578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3.3.8.3</w:t>
      </w:r>
      <w:r w:rsidR="002F5A68">
        <w:fldChar w:fldCharType="end"/>
      </w:r>
      <w:r w:rsidR="00F463E8" w:rsidRPr="00AE1D21">
        <w:rPr>
          <w:bCs w:val="0"/>
          <w:sz w:val="24"/>
          <w:szCs w:val="24"/>
        </w:rPr>
        <w:t>, за исключением документ</w:t>
      </w:r>
      <w:r w:rsidR="00FA5339" w:rsidRPr="00AE1D21">
        <w:rPr>
          <w:bCs w:val="0"/>
          <w:sz w:val="24"/>
          <w:szCs w:val="24"/>
        </w:rPr>
        <w:t>ов</w:t>
      </w:r>
      <w:r w:rsidR="00F463E8" w:rsidRPr="00AE1D21">
        <w:rPr>
          <w:bCs w:val="0"/>
          <w:sz w:val="24"/>
          <w:szCs w:val="24"/>
        </w:rPr>
        <w:t>, указанн</w:t>
      </w:r>
      <w:r w:rsidR="00FA5339" w:rsidRPr="00AE1D21">
        <w:rPr>
          <w:bCs w:val="0"/>
          <w:sz w:val="24"/>
          <w:szCs w:val="24"/>
        </w:rPr>
        <w:t>ых</w:t>
      </w:r>
      <w:r w:rsidR="00F463E8" w:rsidRPr="00AE1D21">
        <w:rPr>
          <w:bCs w:val="0"/>
          <w:sz w:val="24"/>
          <w:szCs w:val="24"/>
        </w:rPr>
        <w:t xml:space="preserve"> в </w:t>
      </w:r>
      <w:proofErr w:type="spellStart"/>
      <w:r w:rsidR="00F463E8" w:rsidRPr="00AE1D21">
        <w:rPr>
          <w:sz w:val="24"/>
          <w:szCs w:val="24"/>
        </w:rPr>
        <w:t>пп</w:t>
      </w:r>
      <w:proofErr w:type="spellEnd"/>
      <w:r w:rsidR="00F463E8"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_Ref440279062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б)</w:t>
      </w:r>
      <w:r w:rsidR="002F5A68">
        <w:fldChar w:fldCharType="end"/>
      </w:r>
      <w:r w:rsidR="00FA5339" w:rsidRPr="00AE1D21">
        <w:rPr>
          <w:sz w:val="24"/>
          <w:szCs w:val="24"/>
        </w:rPr>
        <w:t>,</w:t>
      </w:r>
      <w:r w:rsidR="007638F4" w:rsidRPr="00AE1D21">
        <w:rPr>
          <w:sz w:val="24"/>
          <w:szCs w:val="24"/>
        </w:rPr>
        <w:t xml:space="preserve"> </w:t>
      </w:r>
      <w:r w:rsidR="00AD2F1E">
        <w:fldChar w:fldCharType="begin"/>
      </w:r>
      <w:r w:rsidR="00AD2F1E">
        <w:instrText xml:space="preserve"> REF _Ref440372326 \r \h  \* MERGEFORMAT </w:instrText>
      </w:r>
      <w:r w:rsidR="00AD2F1E">
        <w:fldChar w:fldCharType="separate"/>
      </w:r>
      <w:r w:rsidR="00224D01" w:rsidRPr="00224D01">
        <w:rPr>
          <w:sz w:val="24"/>
          <w:szCs w:val="24"/>
        </w:rPr>
        <w:t>д)</w:t>
      </w:r>
      <w:r w:rsidR="00AD2F1E">
        <w:fldChar w:fldCharType="end"/>
      </w:r>
      <w:r w:rsidR="007638F4" w:rsidRPr="00AE1D21">
        <w:rPr>
          <w:sz w:val="24"/>
          <w:szCs w:val="24"/>
        </w:rPr>
        <w:t>,</w:t>
      </w:r>
      <w:r w:rsidR="00FA5339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_Ref440371812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м)</w:t>
      </w:r>
      <w:r w:rsidR="002F5A68">
        <w:fldChar w:fldCharType="end"/>
      </w:r>
      <w:r w:rsidR="00FA5339" w:rsidRPr="00AE1D21">
        <w:rPr>
          <w:sz w:val="24"/>
          <w:szCs w:val="24"/>
        </w:rPr>
        <w:t xml:space="preserve">, </w:t>
      </w:r>
      <w:r w:rsidR="00AD2F1E">
        <w:fldChar w:fldCharType="begin"/>
      </w:r>
      <w:r w:rsidR="00AD2F1E">
        <w:instrText xml:space="preserve"> REF _Ref440371822 \r \h  \* MERGEFORMAT </w:instrText>
      </w:r>
      <w:r w:rsidR="00AD2F1E">
        <w:fldChar w:fldCharType="separate"/>
      </w:r>
      <w:r w:rsidR="00224D01" w:rsidRPr="00224D01">
        <w:rPr>
          <w:sz w:val="24"/>
          <w:szCs w:val="24"/>
        </w:rPr>
        <w:t>н)</w:t>
      </w:r>
      <w:r w:rsidR="00AD2F1E">
        <w:fldChar w:fldCharType="end"/>
      </w:r>
      <w:r w:rsidR="002F273A" w:rsidRPr="00AE1D21">
        <w:rPr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_Ref442190626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у)</w:t>
      </w:r>
      <w:r w:rsidR="002F5A68">
        <w:fldChar w:fldCharType="end"/>
      </w:r>
      <w:r w:rsidR="00F463E8"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_Ref306005578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3.3.8.3</w:t>
      </w:r>
      <w:r w:rsidR="002F5A68">
        <w:fldChar w:fldCharType="end"/>
      </w:r>
      <w:r w:rsidR="00D90031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>;</w:t>
      </w:r>
    </w:p>
    <w:p w:rsidR="00BD74DF" w:rsidRPr="00AE1D21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r w:rsidR="002F5A68">
        <w:fldChar w:fldCharType="begin"/>
      </w:r>
      <w:r w:rsidR="002F5A68">
        <w:instrText xml:space="preserve"> REF _Ref306143446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3.3.9.3</w:t>
      </w:r>
      <w:r w:rsidR="002F5A68">
        <w:fldChar w:fldCharType="end"/>
      </w:r>
      <w:r w:rsidRPr="00AE1D21">
        <w:rPr>
          <w:sz w:val="24"/>
          <w:szCs w:val="24"/>
        </w:rPr>
        <w:t xml:space="preserve">. </w:t>
      </w:r>
      <w:r w:rsidRPr="00AE1D21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AE1D21">
        <w:rPr>
          <w:sz w:val="24"/>
          <w:szCs w:val="24"/>
        </w:rPr>
        <w:t>;</w:t>
      </w:r>
    </w:p>
    <w:p w:rsidR="005106E7" w:rsidRPr="007A5083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2F5A68">
        <w:fldChar w:fldCharType="begin"/>
      </w:r>
      <w:r w:rsidR="002F5A68">
        <w:instrText xml:space="preserve"> REF _Ref465847423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3.3.10.7</w:t>
      </w:r>
      <w:r w:rsidR="002F5A68">
        <w:fldChar w:fldCharType="end"/>
      </w:r>
      <w:r w:rsidRPr="00AE1D21">
        <w:t>.</w:t>
      </w:r>
      <w:r w:rsidRPr="00AE1D21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«Документы члена </w:t>
      </w:r>
      <w:r w:rsidRPr="007A5083">
        <w:rPr>
          <w:bCs w:val="0"/>
          <w:sz w:val="24"/>
          <w:szCs w:val="24"/>
        </w:rPr>
        <w:t>коллективного Участника _________________»</w:t>
      </w:r>
      <w:r w:rsidRPr="007A5083">
        <w:rPr>
          <w:sz w:val="24"/>
          <w:szCs w:val="24"/>
        </w:rPr>
        <w:t>.</w:t>
      </w:r>
    </w:p>
    <w:p w:rsidR="00CE4D51" w:rsidRPr="007A5083" w:rsidRDefault="00CE4D51" w:rsidP="00CE4D51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spacing w:after="120"/>
        <w:rPr>
          <w:szCs w:val="24"/>
        </w:rPr>
      </w:pPr>
      <w:bookmarkStart w:id="355" w:name="_Ref306004660"/>
      <w:proofErr w:type="gramStart"/>
      <w:r w:rsidRPr="007A5083">
        <w:rPr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2F5A68">
        <w:fldChar w:fldCharType="begin"/>
      </w:r>
      <w:r w:rsidR="002F5A68">
        <w:instrText xml:space="preserve"> REF _Ref442263553 \r \h  \* MERGEFORMAT </w:instrText>
      </w:r>
      <w:r w:rsidR="002F5A68">
        <w:fldChar w:fldCharType="separate"/>
      </w:r>
      <w:r w:rsidR="00224D01" w:rsidRPr="00224D01">
        <w:rPr>
          <w:szCs w:val="24"/>
        </w:rPr>
        <w:t>3.3.14.4</w:t>
      </w:r>
      <w:r w:rsidR="002F5A68">
        <w:fldChar w:fldCharType="end"/>
      </w:r>
      <w:r w:rsidRPr="007A5083">
        <w:rPr>
          <w:szCs w:val="24"/>
        </w:rPr>
        <w:t>).</w:t>
      </w:r>
      <w:proofErr w:type="gramEnd"/>
    </w:p>
    <w:p w:rsidR="00717F60" w:rsidRPr="007A5083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и такого </w:t>
      </w: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>а отклоняются без рассмотрения по существу.</w:t>
      </w:r>
      <w:bookmarkEnd w:id="355"/>
    </w:p>
    <w:p w:rsidR="00BD40A3" w:rsidRPr="007A5083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7A5083">
        <w:rPr>
          <w:bCs w:val="0"/>
          <w:sz w:val="24"/>
          <w:szCs w:val="24"/>
        </w:rPr>
        <w:t xml:space="preserve">Все формы, указанные в разделе </w:t>
      </w:r>
      <w:r w:rsidR="002F5A68">
        <w:fldChar w:fldCharType="begin"/>
      </w:r>
      <w:r w:rsidR="002F5A68">
        <w:instrText xml:space="preserve"> REF _Ref440270602 \r \h  \* MERGEFORMAT </w:instrText>
      </w:r>
      <w:r w:rsidR="002F5A68">
        <w:fldChar w:fldCharType="separate"/>
      </w:r>
      <w:r w:rsidR="00224D01">
        <w:t>5</w:t>
      </w:r>
      <w:r w:rsidR="002F5A68">
        <w:fldChar w:fldCharType="end"/>
      </w:r>
      <w:r w:rsidRPr="007A5083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7A5083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2F5A68">
        <w:fldChar w:fldCharType="begin"/>
      </w:r>
      <w:r w:rsidR="002F5A68">
        <w:instrText xml:space="preserve"> REF _Ref191386419 \n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3.3.2</w:t>
      </w:r>
      <w:r w:rsidR="002F5A68">
        <w:fldChar w:fldCharType="end"/>
      </w:r>
      <w:r w:rsidR="00717F60" w:rsidRPr="007A5083">
        <w:rPr>
          <w:bCs w:val="0"/>
          <w:sz w:val="24"/>
          <w:szCs w:val="24"/>
        </w:rPr>
        <w:t>)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7A5083">
        <w:rPr>
          <w:bCs w:val="0"/>
          <w:sz w:val="24"/>
          <w:szCs w:val="24"/>
        </w:rPr>
        <w:t>.</w:t>
      </w:r>
      <w:proofErr w:type="gramEnd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6" w:name="_Ref55279015"/>
      <w:bookmarkStart w:id="357" w:name="_Ref55279017"/>
      <w:r w:rsidRPr="000E5AC7">
        <w:rPr>
          <w:bCs w:val="0"/>
          <w:sz w:val="24"/>
          <w:szCs w:val="24"/>
        </w:rPr>
        <w:t xml:space="preserve">Каждый документ, входящий в </w:t>
      </w:r>
      <w:r w:rsidR="00BA1AEC">
        <w:rPr>
          <w:bCs w:val="0"/>
          <w:sz w:val="24"/>
          <w:szCs w:val="24"/>
        </w:rPr>
        <w:t>Заявку</w:t>
      </w:r>
      <w:r w:rsidRPr="000E5AC7">
        <w:rPr>
          <w:bCs w:val="0"/>
          <w:sz w:val="24"/>
          <w:szCs w:val="24"/>
        </w:rPr>
        <w:t xml:space="preserve">, должен быть подписан лицом, имеющим право в </w:t>
      </w:r>
      <w:r w:rsidRPr="00BD74DF">
        <w:rPr>
          <w:bCs w:val="0"/>
          <w:sz w:val="24"/>
          <w:szCs w:val="24"/>
        </w:rPr>
        <w:t xml:space="preserve">соответствии с законодательством Российской Федерации действовать от лица Участника </w:t>
      </w:r>
      <w:r w:rsidRPr="00AE1D21">
        <w:rPr>
          <w:bCs w:val="0"/>
          <w:sz w:val="24"/>
          <w:szCs w:val="24"/>
        </w:rPr>
        <w:t xml:space="preserve">без доверенности, или надлежащим </w:t>
      </w:r>
      <w:proofErr w:type="gramStart"/>
      <w:r w:rsidRPr="00AE1D21">
        <w:rPr>
          <w:bCs w:val="0"/>
          <w:sz w:val="24"/>
          <w:szCs w:val="24"/>
        </w:rPr>
        <w:t>образом</w:t>
      </w:r>
      <w:proofErr w:type="gramEnd"/>
      <w:r w:rsidRPr="00AE1D21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лица). В последнем случае </w:t>
      </w:r>
      <w:r w:rsidR="00C318B5" w:rsidRPr="00AE1D21">
        <w:rPr>
          <w:bCs w:val="0"/>
          <w:sz w:val="24"/>
          <w:szCs w:val="24"/>
        </w:rPr>
        <w:t>копия</w:t>
      </w:r>
      <w:r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 xml:space="preserve">доверенности </w:t>
      </w:r>
      <w:r w:rsidRPr="00AE1D21">
        <w:rPr>
          <w:bCs w:val="0"/>
          <w:sz w:val="24"/>
          <w:szCs w:val="24"/>
        </w:rPr>
        <w:t xml:space="preserve">прикладывается к </w:t>
      </w:r>
      <w:r w:rsidR="00F056E4" w:rsidRPr="00AE1D21">
        <w:rPr>
          <w:bCs w:val="0"/>
          <w:sz w:val="24"/>
          <w:szCs w:val="24"/>
        </w:rPr>
        <w:t>Заявке</w:t>
      </w:r>
      <w:r w:rsidRPr="00AE1D21">
        <w:rPr>
          <w:bCs w:val="0"/>
          <w:sz w:val="24"/>
          <w:szCs w:val="24"/>
        </w:rPr>
        <w:t>.</w:t>
      </w:r>
      <w:bookmarkEnd w:id="356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8" w:name="_Ref195087786"/>
      <w:r w:rsidRPr="00AE1D21">
        <w:rPr>
          <w:bCs w:val="0"/>
          <w:sz w:val="24"/>
          <w:szCs w:val="24"/>
        </w:rPr>
        <w:t xml:space="preserve">Каждый документ, входящий в </w:t>
      </w:r>
      <w:r w:rsidR="00BA1AEC" w:rsidRPr="00AE1D21">
        <w:rPr>
          <w:bCs w:val="0"/>
          <w:sz w:val="24"/>
          <w:szCs w:val="24"/>
        </w:rPr>
        <w:t>Заявку</w:t>
      </w:r>
      <w:r w:rsidRPr="00AE1D21">
        <w:rPr>
          <w:bCs w:val="0"/>
          <w:sz w:val="24"/>
          <w:szCs w:val="24"/>
        </w:rPr>
        <w:t>, должен быть скреплен печатью Участника.</w:t>
      </w:r>
      <w:bookmarkEnd w:id="357"/>
      <w:bookmarkEnd w:id="358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6E2E3F" w:rsidRPr="00AE1D21">
        <w:rPr>
          <w:sz w:val="24"/>
          <w:szCs w:val="24"/>
        </w:rPr>
        <w:t>Заявку</w:t>
      </w:r>
      <w:r w:rsidRPr="00AE1D21">
        <w:rPr>
          <w:sz w:val="24"/>
          <w:szCs w:val="24"/>
        </w:rPr>
        <w:t xml:space="preserve"> </w:t>
      </w:r>
      <w:r w:rsidR="000E5AC7" w:rsidRPr="00AE1D21">
        <w:rPr>
          <w:sz w:val="24"/>
          <w:szCs w:val="24"/>
        </w:rPr>
        <w:t>Участника</w:t>
      </w:r>
      <w:r w:rsidRPr="00AE1D21">
        <w:rPr>
          <w:sz w:val="24"/>
          <w:szCs w:val="24"/>
        </w:rPr>
        <w:t>.</w:t>
      </w:r>
    </w:p>
    <w:p w:rsidR="00BD40A3" w:rsidRPr="0043428B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43428B">
        <w:rPr>
          <w:sz w:val="24"/>
          <w:szCs w:val="24"/>
        </w:rPr>
        <w:t xml:space="preserve">Участник в </w:t>
      </w:r>
      <w:r w:rsidR="000A00E6" w:rsidRPr="0043428B">
        <w:rPr>
          <w:bCs w:val="0"/>
          <w:sz w:val="24"/>
          <w:szCs w:val="24"/>
        </w:rPr>
        <w:t>Графике оплаты оказания услуг (</w:t>
      </w:r>
      <w:r w:rsidR="000A00E6" w:rsidRPr="0043428B">
        <w:rPr>
          <w:bCs w:val="0"/>
          <w:spacing w:val="-2"/>
          <w:sz w:val="24"/>
          <w:szCs w:val="24"/>
        </w:rPr>
        <w:t>под</w:t>
      </w:r>
      <w:r w:rsidR="000A00E6" w:rsidRPr="0043428B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_Ref440361959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5.5</w:t>
      </w:r>
      <w:r w:rsidR="002F5A68">
        <w:fldChar w:fldCharType="end"/>
      </w:r>
      <w:r w:rsidR="000A00E6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должен указать условия оплаты за </w:t>
      </w:r>
      <w:r w:rsidR="00541FAB" w:rsidRPr="0043428B">
        <w:rPr>
          <w:sz w:val="24"/>
          <w:szCs w:val="24"/>
        </w:rPr>
        <w:t>оказываемые услуги</w:t>
      </w:r>
      <w:r w:rsidRPr="0043428B">
        <w:rPr>
          <w:sz w:val="24"/>
          <w:szCs w:val="24"/>
        </w:rPr>
        <w:t xml:space="preserve">, а в Графике </w:t>
      </w:r>
      <w:r w:rsidR="00C8364E" w:rsidRPr="0043428B">
        <w:rPr>
          <w:bCs w:val="0"/>
          <w:sz w:val="24"/>
          <w:szCs w:val="24"/>
        </w:rPr>
        <w:t>оказания</w:t>
      </w:r>
      <w:r w:rsidR="00B71B9D" w:rsidRPr="0043428B">
        <w:rPr>
          <w:sz w:val="24"/>
          <w:szCs w:val="24"/>
        </w:rPr>
        <w:t xml:space="preserve"> услуг</w:t>
      </w:r>
      <w:r w:rsidRPr="0043428B">
        <w:rPr>
          <w:sz w:val="24"/>
          <w:szCs w:val="24"/>
        </w:rPr>
        <w:t xml:space="preserve"> </w:t>
      </w:r>
      <w:r w:rsidR="00B71B9D" w:rsidRPr="0043428B">
        <w:rPr>
          <w:bCs w:val="0"/>
          <w:sz w:val="24"/>
          <w:szCs w:val="24"/>
        </w:rPr>
        <w:t xml:space="preserve">(раздел </w:t>
      </w:r>
      <w:r w:rsidR="002F5A68">
        <w:fldChar w:fldCharType="begin"/>
      </w:r>
      <w:r w:rsidR="002F5A68">
        <w:instrText xml:space="preserve"> REF _Ref440271036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5.4</w:t>
      </w:r>
      <w:r w:rsidR="002F5A68">
        <w:fldChar w:fldCharType="end"/>
      </w:r>
      <w:r w:rsidR="00B71B9D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– условия </w:t>
      </w:r>
      <w:r w:rsidRPr="0043428B">
        <w:rPr>
          <w:sz w:val="24"/>
          <w:szCs w:val="24"/>
        </w:rPr>
        <w:lastRenderedPageBreak/>
        <w:t xml:space="preserve">по срокам </w:t>
      </w:r>
      <w:r w:rsidR="00541FAB" w:rsidRPr="0043428B">
        <w:rPr>
          <w:sz w:val="24"/>
          <w:szCs w:val="24"/>
        </w:rPr>
        <w:t>оказания услуг</w:t>
      </w:r>
      <w:r w:rsidRPr="0043428B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3F3A69" w:rsidRPr="0043428B">
        <w:rPr>
          <w:bCs w:val="0"/>
          <w:spacing w:val="-2"/>
          <w:sz w:val="24"/>
          <w:szCs w:val="24"/>
        </w:rPr>
        <w:t>под</w:t>
      </w:r>
      <w:r w:rsidR="003F3A69" w:rsidRPr="0043428B">
        <w:rPr>
          <w:bCs w:val="0"/>
          <w:sz w:val="24"/>
          <w:szCs w:val="24"/>
        </w:rPr>
        <w:t>раздел</w:t>
      </w:r>
      <w:r w:rsidR="00B71B9D" w:rsidRPr="0043428B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5.1</w:t>
      </w:r>
      <w:r w:rsidR="002F5A68">
        <w:fldChar w:fldCharType="end"/>
      </w:r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B71B9D" w:rsidRPr="0043428B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5.1</w:t>
      </w:r>
      <w:r w:rsidR="002F5A68">
        <w:fldChar w:fldCharType="end"/>
      </w:r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>.</w:t>
      </w:r>
    </w:p>
    <w:p w:rsidR="00717F60" w:rsidRPr="0043428B" w:rsidRDefault="00717F60" w:rsidP="00E71A48">
      <w:pPr>
        <w:pStyle w:val="3"/>
        <w:spacing w:line="264" w:lineRule="auto"/>
        <w:rPr>
          <w:szCs w:val="24"/>
        </w:rPr>
      </w:pPr>
      <w:bookmarkStart w:id="359" w:name="_Ref115076752"/>
      <w:bookmarkStart w:id="360" w:name="_Ref191386109"/>
      <w:bookmarkStart w:id="361" w:name="_Ref191386419"/>
      <w:bookmarkStart w:id="362" w:name="_Toc440361327"/>
      <w:bookmarkStart w:id="363" w:name="_Toc440376082"/>
      <w:bookmarkStart w:id="364" w:name="_Toc440376209"/>
      <w:bookmarkStart w:id="365" w:name="_Toc440382474"/>
      <w:bookmarkStart w:id="366" w:name="_Toc440447144"/>
      <w:bookmarkStart w:id="367" w:name="_Toc440632304"/>
      <w:bookmarkStart w:id="368" w:name="_Toc440875077"/>
      <w:bookmarkStart w:id="369" w:name="_Toc441131064"/>
      <w:bookmarkStart w:id="370" w:name="_Toc465774585"/>
      <w:bookmarkStart w:id="371" w:name="_Toc465848814"/>
      <w:bookmarkStart w:id="372" w:name="_Toc468876133"/>
      <w:bookmarkStart w:id="373" w:name="_Toc469487627"/>
      <w:bookmarkStart w:id="374" w:name="_Toc471979925"/>
      <w:bookmarkStart w:id="375" w:name="_Toc498590173"/>
      <w:r w:rsidRPr="0043428B">
        <w:rPr>
          <w:szCs w:val="24"/>
        </w:rPr>
        <w:t xml:space="preserve">Порядок подготовки </w:t>
      </w:r>
      <w:r w:rsidR="004B5EB3" w:rsidRPr="0043428B">
        <w:rPr>
          <w:szCs w:val="24"/>
        </w:rPr>
        <w:t>Заявк</w:t>
      </w:r>
      <w:r w:rsidRPr="0043428B">
        <w:rPr>
          <w:szCs w:val="24"/>
        </w:rPr>
        <w:t>и через </w:t>
      </w:r>
      <w:bookmarkEnd w:id="359"/>
      <w:bookmarkEnd w:id="360"/>
      <w:bookmarkEnd w:id="361"/>
      <w:r w:rsidRPr="0043428B">
        <w:rPr>
          <w:szCs w:val="24"/>
        </w:rPr>
        <w:t>ЭТП</w:t>
      </w:r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</w:p>
    <w:p w:rsidR="00717F60" w:rsidRPr="00E71A48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7A5083" w:rsidRDefault="00717F60" w:rsidP="00E71A48">
      <w:pPr>
        <w:pStyle w:val="3"/>
        <w:spacing w:line="264" w:lineRule="auto"/>
        <w:rPr>
          <w:szCs w:val="24"/>
        </w:rPr>
      </w:pPr>
      <w:bookmarkStart w:id="376" w:name="_Ref115076807"/>
      <w:bookmarkStart w:id="377" w:name="_Toc440361328"/>
      <w:bookmarkStart w:id="378" w:name="_Toc440376083"/>
      <w:bookmarkStart w:id="379" w:name="_Toc440376210"/>
      <w:bookmarkStart w:id="380" w:name="_Toc440382475"/>
      <w:bookmarkStart w:id="381" w:name="_Toc440447145"/>
      <w:bookmarkStart w:id="382" w:name="_Toc440632305"/>
      <w:bookmarkStart w:id="383" w:name="_Toc440875078"/>
      <w:bookmarkStart w:id="384" w:name="_Toc441131065"/>
      <w:bookmarkStart w:id="385" w:name="_Toc465774586"/>
      <w:bookmarkStart w:id="386" w:name="_Toc465848815"/>
      <w:bookmarkStart w:id="387" w:name="_Toc468876134"/>
      <w:bookmarkStart w:id="388" w:name="_Toc469487628"/>
      <w:bookmarkStart w:id="389" w:name="_Toc471979926"/>
      <w:bookmarkStart w:id="390" w:name="_Toc498590174"/>
      <w:r w:rsidRPr="00E71A48">
        <w:rPr>
          <w:szCs w:val="24"/>
        </w:rPr>
        <w:t xml:space="preserve">Порядок подготовки </w:t>
      </w:r>
      <w:r w:rsidR="004B5EB3" w:rsidRPr="007A5083">
        <w:rPr>
          <w:szCs w:val="24"/>
        </w:rPr>
        <w:t>Заявк</w:t>
      </w:r>
      <w:r w:rsidRPr="007A5083">
        <w:rPr>
          <w:szCs w:val="24"/>
        </w:rPr>
        <w:t xml:space="preserve">и в письменной </w:t>
      </w:r>
      <w:r w:rsidR="00FA523F" w:rsidRPr="007A5083">
        <w:rPr>
          <w:szCs w:val="24"/>
        </w:rPr>
        <w:t xml:space="preserve">(бумажной) </w:t>
      </w:r>
      <w:r w:rsidRPr="007A5083">
        <w:rPr>
          <w:szCs w:val="24"/>
        </w:rPr>
        <w:t>форме</w:t>
      </w:r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</w:p>
    <w:p w:rsidR="00717F60" w:rsidRPr="007A5083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91" w:name="_Ref191386548"/>
      <w:r w:rsidRPr="007A5083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>форме не предусмотрено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A5083">
        <w:rPr>
          <w:bCs w:val="0"/>
          <w:sz w:val="24"/>
          <w:szCs w:val="24"/>
        </w:rPr>
        <w:t>.</w:t>
      </w:r>
      <w:bookmarkEnd w:id="391"/>
    </w:p>
    <w:p w:rsidR="00717F60" w:rsidRPr="00D71E6D" w:rsidRDefault="00717F60" w:rsidP="00E71A48">
      <w:pPr>
        <w:pStyle w:val="3"/>
        <w:spacing w:line="264" w:lineRule="auto"/>
        <w:rPr>
          <w:szCs w:val="24"/>
        </w:rPr>
      </w:pPr>
      <w:bookmarkStart w:id="392" w:name="_Ref306008743"/>
      <w:bookmarkStart w:id="393" w:name="_Toc440361329"/>
      <w:bookmarkStart w:id="394" w:name="_Toc440376084"/>
      <w:bookmarkStart w:id="395" w:name="_Toc440376211"/>
      <w:bookmarkStart w:id="396" w:name="_Toc440382476"/>
      <w:bookmarkStart w:id="397" w:name="_Toc440447146"/>
      <w:bookmarkStart w:id="398" w:name="_Toc440632306"/>
      <w:bookmarkStart w:id="399" w:name="_Toc440875079"/>
      <w:bookmarkStart w:id="400" w:name="_Toc441131066"/>
      <w:bookmarkStart w:id="401" w:name="_Toc465774587"/>
      <w:bookmarkStart w:id="402" w:name="_Toc465848816"/>
      <w:bookmarkStart w:id="403" w:name="_Toc468876135"/>
      <w:bookmarkStart w:id="404" w:name="_Toc469487629"/>
      <w:bookmarkStart w:id="405" w:name="_Toc471979927"/>
      <w:bookmarkStart w:id="406" w:name="_Toc498590175"/>
      <w:r w:rsidRPr="00D71E6D">
        <w:rPr>
          <w:szCs w:val="24"/>
        </w:rPr>
        <w:t xml:space="preserve">Требования к сроку действия </w:t>
      </w:r>
      <w:r w:rsidR="004B5EB3" w:rsidRPr="00D71E6D">
        <w:rPr>
          <w:szCs w:val="24"/>
        </w:rPr>
        <w:t>Заявк</w:t>
      </w:r>
      <w:r w:rsidRPr="00D71E6D">
        <w:rPr>
          <w:szCs w:val="24"/>
        </w:rPr>
        <w:t>и</w:t>
      </w:r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</w:p>
    <w:p w:rsidR="00717F60" w:rsidRPr="00D71E6D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407" w:name="_Ref303683455"/>
      <w:r w:rsidRPr="00D71E6D">
        <w:rPr>
          <w:bCs w:val="0"/>
          <w:sz w:val="24"/>
          <w:szCs w:val="24"/>
        </w:rPr>
        <w:t>Заявк</w:t>
      </w:r>
      <w:r w:rsidR="00717F60" w:rsidRPr="00D71E6D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71E6D">
        <w:rPr>
          <w:bCs w:val="0"/>
          <w:sz w:val="24"/>
          <w:szCs w:val="24"/>
        </w:rPr>
        <w:t>Участник</w:t>
      </w:r>
      <w:r w:rsidR="00717F60" w:rsidRPr="00D71E6D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71E6D">
        <w:rPr>
          <w:bCs w:val="0"/>
          <w:sz w:val="24"/>
          <w:szCs w:val="24"/>
        </w:rPr>
        <w:t>90</w:t>
      </w:r>
      <w:r w:rsidR="00717F60" w:rsidRPr="00D71E6D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71E6D">
        <w:rPr>
          <w:bCs w:val="0"/>
          <w:sz w:val="24"/>
          <w:szCs w:val="24"/>
        </w:rPr>
        <w:t xml:space="preserve">подачи </w:t>
      </w:r>
      <w:r w:rsidR="00717F60" w:rsidRPr="00D71E6D">
        <w:rPr>
          <w:bCs w:val="0"/>
          <w:sz w:val="24"/>
          <w:szCs w:val="24"/>
        </w:rPr>
        <w:t>Заявок</w:t>
      </w:r>
      <w:r w:rsidR="00D71E6D">
        <w:rPr>
          <w:bCs w:val="0"/>
          <w:sz w:val="24"/>
          <w:szCs w:val="24"/>
        </w:rPr>
        <w:t xml:space="preserve"> </w:t>
      </w:r>
      <w:r w:rsidR="00D71E6D" w:rsidRPr="00D71E6D">
        <w:rPr>
          <w:bCs w:val="0"/>
          <w:sz w:val="24"/>
          <w:szCs w:val="24"/>
        </w:rPr>
        <w:t xml:space="preserve">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3.4.1.3</w:t>
      </w:r>
      <w:r w:rsidR="002F5A68">
        <w:fldChar w:fldCharType="end"/>
      </w:r>
      <w:r w:rsidR="00D71E6D" w:rsidRPr="00D71E6D">
        <w:rPr>
          <w:bCs w:val="0"/>
          <w:sz w:val="24"/>
          <w:szCs w:val="24"/>
        </w:rPr>
        <w:t>)</w:t>
      </w:r>
      <w:r w:rsidR="00717F60" w:rsidRPr="00D71E6D">
        <w:rPr>
          <w:bCs w:val="0"/>
          <w:sz w:val="24"/>
          <w:szCs w:val="24"/>
        </w:rPr>
        <w:t>.</w:t>
      </w:r>
      <w:bookmarkEnd w:id="407"/>
    </w:p>
    <w:p w:rsidR="00717F60" w:rsidRPr="00E71A48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08" w:name="_Toc440361330"/>
      <w:bookmarkStart w:id="409" w:name="_Toc440376085"/>
      <w:bookmarkStart w:id="410" w:name="_Toc440376212"/>
      <w:bookmarkStart w:id="411" w:name="_Toc440382477"/>
      <w:bookmarkStart w:id="412" w:name="_Toc440447147"/>
      <w:bookmarkStart w:id="413" w:name="_Toc440632307"/>
      <w:bookmarkStart w:id="414" w:name="_Toc440875080"/>
      <w:bookmarkStart w:id="415" w:name="_Toc441131067"/>
      <w:bookmarkStart w:id="416" w:name="_Toc465774588"/>
      <w:bookmarkStart w:id="417" w:name="_Toc465848817"/>
      <w:bookmarkStart w:id="418" w:name="_Toc468876136"/>
      <w:bookmarkStart w:id="419" w:name="_Toc469487630"/>
      <w:bookmarkStart w:id="420" w:name="_Toc471979928"/>
      <w:bookmarkStart w:id="421" w:name="_Toc498590176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408"/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E71A48">
        <w:rPr>
          <w:bCs w:val="0"/>
          <w:sz w:val="24"/>
          <w:szCs w:val="24"/>
        </w:rPr>
        <w:t>апостилированный</w:t>
      </w:r>
      <w:proofErr w:type="spellEnd"/>
      <w:r w:rsidRPr="00E71A48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22" w:name="_Toc440361331"/>
      <w:bookmarkStart w:id="423" w:name="_Toc440376086"/>
      <w:bookmarkStart w:id="424" w:name="_Toc440376213"/>
      <w:bookmarkStart w:id="425" w:name="_Toc440382478"/>
      <w:bookmarkStart w:id="426" w:name="_Toc440447148"/>
      <w:bookmarkStart w:id="427" w:name="_Toc440632308"/>
      <w:bookmarkStart w:id="428" w:name="_Toc440875081"/>
      <w:bookmarkStart w:id="429" w:name="_Toc441131068"/>
      <w:bookmarkStart w:id="430" w:name="_Toc465774589"/>
      <w:bookmarkStart w:id="431" w:name="_Toc465848818"/>
      <w:bookmarkStart w:id="432" w:name="_Toc468876137"/>
      <w:bookmarkStart w:id="433" w:name="_Toc469487631"/>
      <w:bookmarkStart w:id="434" w:name="_Toc471979929"/>
      <w:bookmarkStart w:id="435" w:name="_Toc498590177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422"/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Все суммы денежных сре</w:t>
      </w:r>
      <w:proofErr w:type="gramStart"/>
      <w:r w:rsidRPr="00E71A48">
        <w:rPr>
          <w:bCs w:val="0"/>
          <w:sz w:val="24"/>
          <w:szCs w:val="24"/>
        </w:rPr>
        <w:t>дств в д</w:t>
      </w:r>
      <w:proofErr w:type="gramEnd"/>
      <w:r w:rsidRPr="00E71A48">
        <w:rPr>
          <w:bCs w:val="0"/>
          <w:sz w:val="24"/>
          <w:szCs w:val="24"/>
        </w:rPr>
        <w:t xml:space="preserve">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у, должны быть выражены в рублях</w:t>
      </w:r>
      <w:r w:rsidR="00676A76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</w:t>
      </w:r>
      <w:r w:rsidRPr="00E71A48">
        <w:rPr>
          <w:bCs w:val="0"/>
          <w:sz w:val="24"/>
          <w:szCs w:val="24"/>
        </w:rPr>
        <w:lastRenderedPageBreak/>
        <w:t xml:space="preserve">переводом этих сумм в рубли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9B1A6A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9B1A6A">
        <w:rPr>
          <w:bCs w:val="0"/>
          <w:sz w:val="24"/>
          <w:szCs w:val="24"/>
        </w:rPr>
        <w:t xml:space="preserve">Цена </w:t>
      </w:r>
      <w:r w:rsidR="004B5EB3" w:rsidRPr="009B1A6A">
        <w:rPr>
          <w:bCs w:val="0"/>
          <w:sz w:val="24"/>
          <w:szCs w:val="24"/>
        </w:rPr>
        <w:t>Заявк</w:t>
      </w:r>
      <w:r w:rsidRPr="009B1A6A">
        <w:rPr>
          <w:bCs w:val="0"/>
          <w:sz w:val="24"/>
          <w:szCs w:val="24"/>
        </w:rPr>
        <w:t xml:space="preserve">и фиксируется в рублях </w:t>
      </w:r>
      <w:r w:rsidR="00676A76" w:rsidRPr="009B1A6A">
        <w:rPr>
          <w:bCs w:val="0"/>
          <w:sz w:val="24"/>
          <w:szCs w:val="24"/>
        </w:rPr>
        <w:t xml:space="preserve">РФ </w:t>
      </w:r>
      <w:r w:rsidRPr="009B1A6A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9B1A6A" w:rsidRDefault="00717F60" w:rsidP="00E71A48">
      <w:pPr>
        <w:pStyle w:val="3"/>
        <w:spacing w:line="264" w:lineRule="auto"/>
        <w:rPr>
          <w:szCs w:val="24"/>
        </w:rPr>
      </w:pPr>
      <w:bookmarkStart w:id="436" w:name="_Toc440361332"/>
      <w:bookmarkStart w:id="437" w:name="_Toc440376087"/>
      <w:bookmarkStart w:id="438" w:name="_Toc440376214"/>
      <w:bookmarkStart w:id="439" w:name="_Toc440382479"/>
      <w:bookmarkStart w:id="440" w:name="_Toc440447149"/>
      <w:bookmarkStart w:id="441" w:name="_Toc440632309"/>
      <w:bookmarkStart w:id="442" w:name="_Toc440875082"/>
      <w:bookmarkStart w:id="443" w:name="_Toc441131069"/>
      <w:bookmarkStart w:id="444" w:name="_Toc465774590"/>
      <w:bookmarkStart w:id="445" w:name="_Toc465848819"/>
      <w:bookmarkStart w:id="446" w:name="_Ref468875898"/>
      <w:bookmarkStart w:id="447" w:name="_Toc468876138"/>
      <w:bookmarkStart w:id="448" w:name="_Toc469487632"/>
      <w:bookmarkStart w:id="449" w:name="_Toc471979930"/>
      <w:bookmarkStart w:id="450" w:name="_Toc498590178"/>
      <w:r w:rsidRPr="009B1A6A">
        <w:rPr>
          <w:szCs w:val="24"/>
        </w:rPr>
        <w:t xml:space="preserve">Начальная (максимальная) цена </w:t>
      </w:r>
      <w:r w:rsidR="00123C70" w:rsidRPr="009B1A6A">
        <w:rPr>
          <w:szCs w:val="24"/>
        </w:rPr>
        <w:t>Договор</w:t>
      </w:r>
      <w:r w:rsidRPr="009B1A6A">
        <w:rPr>
          <w:szCs w:val="24"/>
        </w:rPr>
        <w:t>а (цена лота)</w:t>
      </w:r>
      <w:bookmarkEnd w:id="436"/>
      <w:bookmarkEnd w:id="437"/>
      <w:bookmarkEnd w:id="438"/>
      <w:bookmarkEnd w:id="439"/>
      <w:bookmarkEnd w:id="440"/>
      <w:bookmarkEnd w:id="441"/>
      <w:bookmarkEnd w:id="442"/>
      <w:bookmarkEnd w:id="443"/>
      <w:bookmarkEnd w:id="444"/>
      <w:bookmarkEnd w:id="445"/>
      <w:bookmarkEnd w:id="446"/>
      <w:bookmarkEnd w:id="447"/>
      <w:bookmarkEnd w:id="448"/>
      <w:bookmarkEnd w:id="449"/>
      <w:bookmarkEnd w:id="450"/>
    </w:p>
    <w:p w:rsidR="00280464" w:rsidRPr="009B1A6A" w:rsidRDefault="00717F60" w:rsidP="009B1A6A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rFonts w:eastAsia="Calibri"/>
          <w:sz w:val="24"/>
          <w:szCs w:val="24"/>
          <w:lang w:eastAsia="en-US"/>
        </w:rPr>
      </w:pPr>
      <w:bookmarkStart w:id="451" w:name="_Ref467510701"/>
      <w:r w:rsidRPr="009B1A6A">
        <w:rPr>
          <w:bCs w:val="0"/>
          <w:sz w:val="24"/>
          <w:szCs w:val="24"/>
        </w:rPr>
        <w:t xml:space="preserve">Начальная (максимальная) цена </w:t>
      </w:r>
      <w:r w:rsidR="00123C70" w:rsidRPr="009B1A6A">
        <w:rPr>
          <w:bCs w:val="0"/>
          <w:sz w:val="24"/>
          <w:szCs w:val="24"/>
        </w:rPr>
        <w:t>Договор</w:t>
      </w:r>
      <w:r w:rsidRPr="009B1A6A">
        <w:rPr>
          <w:bCs w:val="0"/>
          <w:sz w:val="24"/>
          <w:szCs w:val="24"/>
        </w:rPr>
        <w:t>а</w:t>
      </w:r>
      <w:r w:rsidR="00216641" w:rsidRPr="009B1A6A">
        <w:rPr>
          <w:bCs w:val="0"/>
          <w:sz w:val="24"/>
          <w:szCs w:val="24"/>
        </w:rPr>
        <w:t>:</w:t>
      </w:r>
      <w:bookmarkEnd w:id="451"/>
      <w:r w:rsidR="003F054B" w:rsidRPr="009B1A6A">
        <w:rPr>
          <w:bCs w:val="0"/>
          <w:sz w:val="24"/>
          <w:szCs w:val="24"/>
        </w:rPr>
        <w:t xml:space="preserve"> </w:t>
      </w:r>
      <w:r w:rsidR="003C1C9A" w:rsidRPr="003C1C9A">
        <w:rPr>
          <w:b/>
          <w:sz w:val="24"/>
          <w:szCs w:val="24"/>
        </w:rPr>
        <w:t xml:space="preserve">700 000 </w:t>
      </w:r>
      <w:r w:rsidR="00155DAF" w:rsidRPr="009B1A6A">
        <w:rPr>
          <w:sz w:val="24"/>
          <w:szCs w:val="24"/>
        </w:rPr>
        <w:t>(</w:t>
      </w:r>
      <w:r w:rsidR="003C1C9A">
        <w:rPr>
          <w:sz w:val="24"/>
          <w:szCs w:val="24"/>
        </w:rPr>
        <w:t>Семьсот тысяч</w:t>
      </w:r>
      <w:r w:rsidR="00155DAF" w:rsidRPr="009B1A6A">
        <w:rPr>
          <w:sz w:val="24"/>
          <w:szCs w:val="24"/>
        </w:rPr>
        <w:t>) рубл</w:t>
      </w:r>
      <w:r w:rsidR="003C1C9A">
        <w:rPr>
          <w:sz w:val="24"/>
          <w:szCs w:val="24"/>
        </w:rPr>
        <w:t>ей</w:t>
      </w:r>
      <w:r w:rsidR="00155DAF" w:rsidRPr="009B1A6A">
        <w:rPr>
          <w:sz w:val="24"/>
          <w:szCs w:val="24"/>
        </w:rPr>
        <w:t xml:space="preserve"> 00 копеек РФ, без учета НДС; НДС составляет </w:t>
      </w:r>
      <w:r w:rsidR="003C1C9A">
        <w:rPr>
          <w:b/>
          <w:sz w:val="24"/>
          <w:szCs w:val="24"/>
        </w:rPr>
        <w:t>126 000</w:t>
      </w:r>
      <w:r w:rsidR="00155DAF" w:rsidRPr="009B1A6A">
        <w:rPr>
          <w:sz w:val="24"/>
          <w:szCs w:val="24"/>
        </w:rPr>
        <w:t xml:space="preserve"> (</w:t>
      </w:r>
      <w:r w:rsidR="003C1C9A">
        <w:rPr>
          <w:sz w:val="24"/>
          <w:szCs w:val="24"/>
        </w:rPr>
        <w:t>Сто двадцать шесть тысяч</w:t>
      </w:r>
      <w:r w:rsidR="00155DAF" w:rsidRPr="009B1A6A">
        <w:rPr>
          <w:sz w:val="24"/>
          <w:szCs w:val="24"/>
        </w:rPr>
        <w:t xml:space="preserve">) рублей </w:t>
      </w:r>
      <w:r w:rsidR="003C1C9A">
        <w:rPr>
          <w:sz w:val="24"/>
          <w:szCs w:val="24"/>
        </w:rPr>
        <w:t>00</w:t>
      </w:r>
      <w:r w:rsidR="00155DAF" w:rsidRPr="009B1A6A">
        <w:rPr>
          <w:sz w:val="24"/>
          <w:szCs w:val="24"/>
        </w:rPr>
        <w:t xml:space="preserve"> копеек РФ; </w:t>
      </w:r>
      <w:r w:rsidR="003C1C9A" w:rsidRPr="003C1C9A">
        <w:rPr>
          <w:b/>
          <w:sz w:val="24"/>
          <w:szCs w:val="24"/>
        </w:rPr>
        <w:t xml:space="preserve">826 000 </w:t>
      </w:r>
      <w:r w:rsidR="00155DAF" w:rsidRPr="009B1A6A">
        <w:rPr>
          <w:sz w:val="24"/>
          <w:szCs w:val="24"/>
        </w:rPr>
        <w:t>(</w:t>
      </w:r>
      <w:r w:rsidR="003C1C9A">
        <w:rPr>
          <w:sz w:val="24"/>
          <w:szCs w:val="24"/>
        </w:rPr>
        <w:t>Восемьсот двадцать шесть тысяч</w:t>
      </w:r>
      <w:r w:rsidR="009B1A6A" w:rsidRPr="009B1A6A">
        <w:rPr>
          <w:sz w:val="24"/>
          <w:szCs w:val="24"/>
        </w:rPr>
        <w:t>) рубл</w:t>
      </w:r>
      <w:r w:rsidR="00112BBA">
        <w:rPr>
          <w:sz w:val="24"/>
          <w:szCs w:val="24"/>
        </w:rPr>
        <w:t>ей</w:t>
      </w:r>
      <w:r w:rsidR="009B1A6A" w:rsidRPr="009B1A6A">
        <w:rPr>
          <w:sz w:val="24"/>
          <w:szCs w:val="24"/>
        </w:rPr>
        <w:t xml:space="preserve"> </w:t>
      </w:r>
      <w:r w:rsidR="003C1C9A">
        <w:rPr>
          <w:sz w:val="24"/>
          <w:szCs w:val="24"/>
        </w:rPr>
        <w:t>00</w:t>
      </w:r>
      <w:bookmarkStart w:id="452" w:name="_GoBack"/>
      <w:bookmarkEnd w:id="452"/>
      <w:r w:rsidR="00155DAF" w:rsidRPr="009B1A6A">
        <w:rPr>
          <w:sz w:val="24"/>
          <w:szCs w:val="24"/>
        </w:rPr>
        <w:t xml:space="preserve"> копеек РФ, с учетом НДС</w:t>
      </w:r>
      <w:r w:rsidR="009B1A6A" w:rsidRPr="009B1A6A">
        <w:rPr>
          <w:sz w:val="24"/>
          <w:szCs w:val="24"/>
        </w:rPr>
        <w:t xml:space="preserve">. </w:t>
      </w:r>
    </w:p>
    <w:p w:rsidR="004F657D" w:rsidRPr="00AE1D21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9B1A6A">
        <w:rPr>
          <w:sz w:val="24"/>
          <w:szCs w:val="24"/>
        </w:rPr>
        <w:t>Организатор отклонит Заявку Участника только на том основании, что предложенная Участником цена</w:t>
      </w:r>
      <w:r w:rsidRPr="00AE1D21">
        <w:rPr>
          <w:sz w:val="24"/>
          <w:szCs w:val="24"/>
        </w:rPr>
        <w:t xml:space="preserve"> превышает установленную начальную (максимальную) цену </w:t>
      </w:r>
      <w:r w:rsidR="00874A41">
        <w:rPr>
          <w:sz w:val="24"/>
          <w:szCs w:val="24"/>
        </w:rPr>
        <w:t>Договора (</w:t>
      </w:r>
      <w:r w:rsidR="00874A41" w:rsidRPr="00CC5DE8">
        <w:rPr>
          <w:sz w:val="24"/>
          <w:szCs w:val="24"/>
        </w:rPr>
        <w:t>Лота</w:t>
      </w:r>
      <w:r w:rsidR="00874A41">
        <w:rPr>
          <w:sz w:val="24"/>
          <w:szCs w:val="24"/>
        </w:rPr>
        <w:t>)</w:t>
      </w:r>
      <w:r w:rsidR="004F657D" w:rsidRPr="00AE1D21">
        <w:rPr>
          <w:bCs w:val="0"/>
          <w:sz w:val="24"/>
          <w:szCs w:val="24"/>
        </w:rPr>
        <w:t>.</w:t>
      </w:r>
    </w:p>
    <w:p w:rsidR="00546518" w:rsidRPr="00AE1D21" w:rsidRDefault="00BD74DF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874A41">
        <w:rPr>
          <w:sz w:val="24"/>
          <w:szCs w:val="24"/>
        </w:rPr>
        <w:t>Договора (</w:t>
      </w:r>
      <w:r w:rsidR="00874A41" w:rsidRPr="00CC5DE8">
        <w:rPr>
          <w:sz w:val="24"/>
          <w:szCs w:val="24"/>
        </w:rPr>
        <w:t>Лота</w:t>
      </w:r>
      <w:r w:rsidR="00874A41">
        <w:rPr>
          <w:sz w:val="24"/>
          <w:szCs w:val="24"/>
        </w:rPr>
        <w:t>)</w:t>
      </w:r>
      <w:r w:rsidRPr="00AE1D21">
        <w:rPr>
          <w:sz w:val="24"/>
          <w:szCs w:val="24"/>
        </w:rPr>
        <w:t xml:space="preserve"> по данному филиалу</w:t>
      </w:r>
      <w:r w:rsidR="00546518" w:rsidRPr="00AE1D21">
        <w:rPr>
          <w:sz w:val="24"/>
          <w:szCs w:val="24"/>
        </w:rPr>
        <w:t>.</w:t>
      </w:r>
    </w:p>
    <w:p w:rsidR="00491992" w:rsidRPr="00491992" w:rsidRDefault="00491992" w:rsidP="00491992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sz w:val="24"/>
          <w:szCs w:val="24"/>
        </w:rPr>
      </w:pPr>
      <w:r w:rsidRPr="00491992">
        <w:rPr>
          <w:sz w:val="24"/>
          <w:szCs w:val="24"/>
        </w:rPr>
        <w:t xml:space="preserve">Начальная (предельная) цена, указанная в п.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3.3.7.1</w:t>
      </w:r>
      <w:r w:rsidR="00AD2F1E">
        <w:rPr>
          <w:sz w:val="24"/>
          <w:szCs w:val="24"/>
        </w:rPr>
        <w:fldChar w:fldCharType="end"/>
      </w:r>
      <w:r w:rsidRPr="00491992">
        <w:rPr>
          <w:sz w:val="24"/>
          <w:szCs w:val="24"/>
        </w:rPr>
        <w:t xml:space="preserve">, является ценой заключаемого договора по каждому из лотов, в </w:t>
      </w:r>
      <w:r w:rsidRPr="00491992">
        <w:rPr>
          <w:bCs w:val="0"/>
          <w:sz w:val="24"/>
          <w:szCs w:val="24"/>
        </w:rPr>
        <w:t>Сводной таблице стоимости услуг (</w:t>
      </w:r>
      <w:r w:rsidRPr="00491992">
        <w:rPr>
          <w:bCs w:val="0"/>
          <w:spacing w:val="-2"/>
          <w:sz w:val="24"/>
          <w:szCs w:val="24"/>
        </w:rPr>
        <w:t>под</w:t>
      </w:r>
      <w:r w:rsidRPr="00491992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_Ref440271072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5.2</w:t>
      </w:r>
      <w:r w:rsidR="002F5A68">
        <w:fldChar w:fldCharType="end"/>
      </w:r>
      <w:r w:rsidRPr="00491992">
        <w:rPr>
          <w:bCs w:val="0"/>
          <w:sz w:val="24"/>
          <w:szCs w:val="24"/>
        </w:rPr>
        <w:t>)</w:t>
      </w:r>
      <w:r w:rsidRPr="00491992">
        <w:rPr>
          <w:sz w:val="24"/>
          <w:szCs w:val="24"/>
        </w:rPr>
        <w:t xml:space="preserve"> Участники должны указывать стоимости единицы продукции, указанной в Приложении №1 к настоящей документации. В рамках оценочной стадии (п.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_Ref306138385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3.6.4</w:t>
      </w:r>
      <w:r w:rsidR="00AD2F1E">
        <w:rPr>
          <w:sz w:val="24"/>
          <w:szCs w:val="24"/>
        </w:rPr>
        <w:fldChar w:fldCharType="end"/>
      </w:r>
      <w:r w:rsidRPr="00491992">
        <w:rPr>
          <w:sz w:val="24"/>
          <w:szCs w:val="24"/>
        </w:rPr>
        <w:t>) ранжирование Участников по ценовому критерию будет проводиться в соответствии со стоимостями за единицу продукции.</w:t>
      </w:r>
    </w:p>
    <w:p w:rsidR="004F657D" w:rsidRPr="0033661D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Цена в письме о подаче оферты </w:t>
      </w:r>
      <w:r w:rsidR="003F3A69" w:rsidRPr="00AE1D21">
        <w:rPr>
          <w:bCs w:val="0"/>
          <w:spacing w:val="-2"/>
          <w:sz w:val="24"/>
          <w:szCs w:val="24"/>
        </w:rPr>
        <w:t>(под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5.1</w:t>
      </w:r>
      <w:r w:rsidR="002F5A68">
        <w:fldChar w:fldCharType="end"/>
      </w:r>
      <w:r w:rsidR="003F3A69" w:rsidRPr="00AE1D21">
        <w:rPr>
          <w:bCs w:val="0"/>
          <w:sz w:val="24"/>
          <w:szCs w:val="24"/>
          <w:lang w:eastAsia="ru-RU"/>
        </w:rPr>
        <w:t>)</w:t>
      </w:r>
      <w:r w:rsidRPr="00AE1D21">
        <w:rPr>
          <w:bCs w:val="0"/>
          <w:sz w:val="24"/>
          <w:szCs w:val="24"/>
        </w:rPr>
        <w:t xml:space="preserve">, поданной Участником, должна соответствовать цене, </w:t>
      </w:r>
      <w:r w:rsidRPr="0033661D">
        <w:rPr>
          <w:bCs w:val="0"/>
          <w:sz w:val="24"/>
          <w:szCs w:val="24"/>
        </w:rPr>
        <w:t xml:space="preserve">указанной в </w:t>
      </w:r>
      <w:r w:rsidR="00ED6239" w:rsidRPr="0033661D">
        <w:rPr>
          <w:bCs w:val="0"/>
          <w:sz w:val="24"/>
          <w:szCs w:val="24"/>
        </w:rPr>
        <w:t xml:space="preserve">п. </w:t>
      </w:r>
      <w:r w:rsidR="002F5A68">
        <w:fldChar w:fldCharType="begin"/>
      </w:r>
      <w:r w:rsidR="002F5A68">
        <w:instrText xml:space="preserve"> REF _Ref467510701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3.3.7.1</w:t>
      </w:r>
      <w:r w:rsidR="002F5A68">
        <w:fldChar w:fldCharType="end"/>
      </w:r>
      <w:r w:rsidR="00ED6239" w:rsidRPr="0033661D">
        <w:rPr>
          <w:bCs w:val="0"/>
          <w:sz w:val="24"/>
          <w:szCs w:val="24"/>
        </w:rPr>
        <w:t xml:space="preserve">, а также в </w:t>
      </w:r>
      <w:r w:rsidR="00EA1723" w:rsidRPr="0033661D">
        <w:rPr>
          <w:sz w:val="24"/>
          <w:szCs w:val="24"/>
        </w:rPr>
        <w:t xml:space="preserve">Графике оплаты оказания услуг (подраздел </w:t>
      </w:r>
      <w:r w:rsidR="002F5A68">
        <w:fldChar w:fldCharType="begin"/>
      </w:r>
      <w:r w:rsidR="002F5A68">
        <w:instrText xml:space="preserve"> REF _Ref440361439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5.5</w:t>
      </w:r>
      <w:r w:rsidR="002F5A68">
        <w:fldChar w:fldCharType="end"/>
      </w:r>
      <w:r w:rsidR="00EA1723" w:rsidRPr="0033661D">
        <w:rPr>
          <w:sz w:val="24"/>
          <w:szCs w:val="24"/>
        </w:rPr>
        <w:t>)</w:t>
      </w:r>
      <w:r w:rsidR="00BD74DF" w:rsidRPr="0033661D">
        <w:rPr>
          <w:bCs w:val="0"/>
          <w:sz w:val="24"/>
          <w:szCs w:val="24"/>
        </w:rPr>
        <w:t xml:space="preserve"> и </w:t>
      </w:r>
      <w:r w:rsidR="00BD74DF" w:rsidRPr="0033661D">
        <w:rPr>
          <w:sz w:val="24"/>
          <w:szCs w:val="24"/>
        </w:rPr>
        <w:t>на «котировочной доске» ЭТП</w:t>
      </w:r>
      <w:r w:rsidRPr="0033661D">
        <w:rPr>
          <w:bCs w:val="0"/>
          <w:sz w:val="24"/>
          <w:szCs w:val="24"/>
        </w:rPr>
        <w:t>. В противном случае Заявк</w:t>
      </w:r>
      <w:r w:rsidR="009F10B1" w:rsidRPr="0033661D">
        <w:rPr>
          <w:bCs w:val="0"/>
          <w:sz w:val="24"/>
          <w:szCs w:val="24"/>
        </w:rPr>
        <w:t>а</w:t>
      </w:r>
      <w:r w:rsidRPr="0033661D">
        <w:rPr>
          <w:bCs w:val="0"/>
          <w:sz w:val="24"/>
          <w:szCs w:val="24"/>
        </w:rPr>
        <w:t xml:space="preserve"> Участника будет отклонен</w:t>
      </w:r>
      <w:r w:rsidR="009F10B1" w:rsidRPr="0033661D">
        <w:rPr>
          <w:bCs w:val="0"/>
          <w:sz w:val="24"/>
          <w:szCs w:val="24"/>
        </w:rPr>
        <w:t>а</w:t>
      </w:r>
      <w:r w:rsidRPr="0033661D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33661D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2F5A68">
        <w:fldChar w:fldCharType="begin"/>
      </w:r>
      <w:r w:rsidR="002F5A68">
        <w:instrText xml:space="preserve"> REF _Ref306138385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3.6.4</w:t>
      </w:r>
      <w:r w:rsidR="002F5A68">
        <w:fldChar w:fldCharType="end"/>
      </w:r>
      <w:r w:rsidRPr="0033661D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</w:t>
      </w:r>
      <w:r w:rsidR="00491992" w:rsidRPr="0033661D">
        <w:rPr>
          <w:bCs w:val="0"/>
          <w:sz w:val="24"/>
          <w:szCs w:val="24"/>
        </w:rPr>
        <w:t xml:space="preserve">стоимости </w:t>
      </w:r>
      <w:r w:rsidR="00491992" w:rsidRPr="0033661D">
        <w:rPr>
          <w:sz w:val="24"/>
          <w:szCs w:val="24"/>
        </w:rPr>
        <w:t>за единицу продукции</w:t>
      </w:r>
      <w:r w:rsidR="00491992" w:rsidRPr="0033661D">
        <w:rPr>
          <w:bCs w:val="0"/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>без учета НДС.</w:t>
      </w:r>
    </w:p>
    <w:p w:rsidR="00BC1324" w:rsidRPr="0033661D" w:rsidRDefault="00BC1324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цену, то к Участнику будут применены антидемпинговые меры, предусмотренные п. </w:t>
      </w:r>
      <w:r w:rsidR="002F5A68">
        <w:fldChar w:fldCharType="begin"/>
      </w:r>
      <w:r w:rsidR="002F5A68">
        <w:instrText xml:space="preserve"> REF _Ref465670219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3.11</w:t>
      </w:r>
      <w:r w:rsidR="002F5A68">
        <w:fldChar w:fldCharType="end"/>
      </w:r>
      <w:r w:rsidRPr="0033661D">
        <w:rPr>
          <w:bCs w:val="0"/>
          <w:sz w:val="24"/>
          <w:szCs w:val="24"/>
        </w:rPr>
        <w:t xml:space="preserve"> данной документации.</w:t>
      </w:r>
    </w:p>
    <w:p w:rsidR="002A5B42" w:rsidRPr="00AE1D21" w:rsidRDefault="00717F60" w:rsidP="00E71A48">
      <w:pPr>
        <w:pStyle w:val="3"/>
        <w:spacing w:line="264" w:lineRule="auto"/>
        <w:rPr>
          <w:szCs w:val="24"/>
        </w:rPr>
      </w:pPr>
      <w:bookmarkStart w:id="453" w:name="_Ref191386407"/>
      <w:bookmarkStart w:id="454" w:name="_Ref191386526"/>
      <w:bookmarkStart w:id="455" w:name="_Toc440361333"/>
      <w:bookmarkStart w:id="456" w:name="_Toc440376088"/>
      <w:bookmarkStart w:id="457" w:name="_Toc440376215"/>
      <w:bookmarkStart w:id="458" w:name="_Toc440382480"/>
      <w:bookmarkStart w:id="459" w:name="_Toc440447150"/>
      <w:bookmarkStart w:id="460" w:name="_Toc440632310"/>
      <w:bookmarkStart w:id="461" w:name="_Toc440875083"/>
      <w:bookmarkStart w:id="462" w:name="_Toc441131070"/>
      <w:bookmarkStart w:id="463" w:name="_Toc465774591"/>
      <w:bookmarkStart w:id="464" w:name="_Toc465848820"/>
      <w:bookmarkStart w:id="465" w:name="_Toc468876139"/>
      <w:bookmarkStart w:id="466" w:name="_Toc469487633"/>
      <w:bookmarkStart w:id="467" w:name="_Toc471979931"/>
      <w:bookmarkStart w:id="468" w:name="_Toc498590179"/>
      <w:bookmarkStart w:id="469" w:name="_Ref303624481"/>
      <w:r w:rsidRPr="00AE1D21">
        <w:rPr>
          <w:szCs w:val="24"/>
        </w:rPr>
        <w:t xml:space="preserve">Требования к </w:t>
      </w:r>
      <w:r w:rsidR="009C744E" w:rsidRPr="00AE1D21">
        <w:rPr>
          <w:szCs w:val="24"/>
        </w:rPr>
        <w:t>Участник</w:t>
      </w:r>
      <w:r w:rsidRPr="00AE1D21">
        <w:rPr>
          <w:szCs w:val="24"/>
        </w:rPr>
        <w:t>у. Подтверждение соответствия предъявляемым требованиям</w:t>
      </w:r>
      <w:bookmarkEnd w:id="453"/>
      <w:bookmarkEnd w:id="454"/>
      <w:bookmarkEnd w:id="455"/>
      <w:bookmarkEnd w:id="456"/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r w:rsidRPr="00AE1D21">
        <w:rPr>
          <w:szCs w:val="24"/>
        </w:rPr>
        <w:t xml:space="preserve"> </w:t>
      </w:r>
    </w:p>
    <w:p w:rsidR="00E71628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70" w:name="_Ref93090116"/>
      <w:bookmarkStart w:id="471" w:name="_Ref191386482"/>
      <w:bookmarkStart w:id="472" w:name="_Ref440291364"/>
      <w:bookmarkEnd w:id="469"/>
      <w:r w:rsidRPr="00AE1D21">
        <w:rPr>
          <w:bCs w:val="0"/>
          <w:sz w:val="24"/>
          <w:szCs w:val="24"/>
        </w:rPr>
        <w:t xml:space="preserve">Требования к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ам</w:t>
      </w:r>
      <w:bookmarkEnd w:id="470"/>
      <w:r w:rsidRPr="00AE1D21">
        <w:rPr>
          <w:bCs w:val="0"/>
          <w:sz w:val="24"/>
          <w:szCs w:val="24"/>
        </w:rPr>
        <w:t>:</w:t>
      </w:r>
      <w:bookmarkStart w:id="473" w:name="_Ref306004833"/>
      <w:bookmarkEnd w:id="471"/>
      <w:r w:rsidR="000F4365" w:rsidRPr="00AE1D21">
        <w:rPr>
          <w:bCs w:val="0"/>
          <w:sz w:val="24"/>
          <w:szCs w:val="24"/>
        </w:rPr>
        <w:t xml:space="preserve"> у</w:t>
      </w:r>
      <w:r w:rsidRPr="00AE1D21">
        <w:rPr>
          <w:bCs w:val="0"/>
          <w:sz w:val="24"/>
          <w:szCs w:val="24"/>
        </w:rPr>
        <w:t xml:space="preserve">частвовать в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может любое </w:t>
      </w:r>
      <w:r w:rsidRPr="00304D2F">
        <w:rPr>
          <w:bCs w:val="0"/>
          <w:sz w:val="24"/>
          <w:szCs w:val="24"/>
        </w:rPr>
        <w:t xml:space="preserve">юридическое, </w:t>
      </w:r>
      <w:r w:rsidRPr="00304D2F">
        <w:rPr>
          <w:bCs w:val="0"/>
          <w:color w:val="000000"/>
          <w:sz w:val="24"/>
          <w:szCs w:val="24"/>
        </w:rPr>
        <w:t>физическое</w:t>
      </w:r>
      <w:r w:rsidRPr="00304D2F">
        <w:rPr>
          <w:bCs w:val="0"/>
          <w:sz w:val="24"/>
          <w:szCs w:val="24"/>
        </w:rPr>
        <w:t xml:space="preserve"> лицо </w:t>
      </w:r>
      <w:r w:rsidR="00E71628" w:rsidRPr="00304D2F">
        <w:rPr>
          <w:bCs w:val="0"/>
          <w:sz w:val="24"/>
          <w:szCs w:val="24"/>
        </w:rPr>
        <w:t>(в т.</w:t>
      </w:r>
      <w:r w:rsidR="003129D4" w:rsidRPr="00304D2F">
        <w:rPr>
          <w:bCs w:val="0"/>
          <w:sz w:val="24"/>
          <w:szCs w:val="24"/>
        </w:rPr>
        <w:t xml:space="preserve"> </w:t>
      </w:r>
      <w:r w:rsidR="00E71628" w:rsidRPr="00304D2F">
        <w:rPr>
          <w:bCs w:val="0"/>
          <w:sz w:val="24"/>
          <w:szCs w:val="24"/>
        </w:rPr>
        <w:t xml:space="preserve">ч. </w:t>
      </w:r>
      <w:r w:rsidRPr="00304D2F">
        <w:rPr>
          <w:bCs w:val="0"/>
          <w:sz w:val="24"/>
          <w:szCs w:val="24"/>
        </w:rPr>
        <w:t>индивидуальный предприниматель</w:t>
      </w:r>
      <w:r w:rsidR="00E71628" w:rsidRPr="00304D2F">
        <w:rPr>
          <w:bCs w:val="0"/>
          <w:sz w:val="24"/>
          <w:szCs w:val="24"/>
        </w:rPr>
        <w:t>)</w:t>
      </w:r>
      <w:r w:rsidR="00304D2F" w:rsidRPr="00304D2F">
        <w:rPr>
          <w:bCs w:val="0"/>
          <w:sz w:val="24"/>
          <w:szCs w:val="24"/>
        </w:rPr>
        <w:t xml:space="preserve">, </w:t>
      </w:r>
      <w:r w:rsidR="00304D2F" w:rsidRPr="00304D2F">
        <w:rPr>
          <w:sz w:val="24"/>
          <w:szCs w:val="24"/>
        </w:rPr>
        <w:t>являющееся субъектом малого и среднего предпринимательства</w:t>
      </w:r>
      <w:r w:rsidRPr="00304D2F">
        <w:rPr>
          <w:bCs w:val="0"/>
          <w:sz w:val="24"/>
          <w:szCs w:val="24"/>
        </w:rPr>
        <w:t>.</w:t>
      </w:r>
      <w:r w:rsidRPr="00AE1D21">
        <w:rPr>
          <w:bCs w:val="0"/>
          <w:sz w:val="24"/>
          <w:szCs w:val="24"/>
        </w:rPr>
        <w:t xml:space="preserve"> </w:t>
      </w:r>
      <w:proofErr w:type="gramStart"/>
      <w:r w:rsidR="00362EA4" w:rsidRPr="00AE1D21">
        <w:rPr>
          <w:bCs w:val="0"/>
          <w:sz w:val="24"/>
          <w:szCs w:val="24"/>
        </w:rPr>
        <w:t xml:space="preserve">Дополнительные требования к соисполнителям и порядку подтверждения их соответствия установленным требованиям приведены в пункте </w:t>
      </w:r>
      <w:r w:rsidR="002F5A68">
        <w:fldChar w:fldCharType="begin"/>
      </w:r>
      <w:r w:rsidR="002F5A68">
        <w:instrText xml:space="preserve"> REF _Ref191386451 \n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3.3.9</w:t>
      </w:r>
      <w:r w:rsidR="002F5A68">
        <w:fldChar w:fldCharType="end"/>
      </w:r>
      <w:r w:rsidR="00362EA4" w:rsidRPr="00AE1D21">
        <w:rPr>
          <w:bCs w:val="0"/>
          <w:sz w:val="24"/>
          <w:szCs w:val="24"/>
        </w:rPr>
        <w:t>.</w:t>
      </w:r>
      <w:r w:rsidR="00036006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AE1D21">
        <w:rPr>
          <w:bCs w:val="0"/>
          <w:sz w:val="24"/>
          <w:szCs w:val="24"/>
        </w:rPr>
        <w:t>У</w:t>
      </w:r>
      <w:r w:rsidRPr="00AE1D21">
        <w:rPr>
          <w:bCs w:val="0"/>
          <w:sz w:val="24"/>
          <w:szCs w:val="24"/>
        </w:rPr>
        <w:t>частникам и порядку подтверждения их соответствия установленным требованиям приведены в пункте</w:t>
      </w:r>
      <w:r w:rsidR="001A63D5" w:rsidRPr="00AE1D21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_Ref440876619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3.3.10</w:t>
      </w:r>
      <w:r w:rsidR="002F5A68">
        <w:fldChar w:fldCharType="end"/>
      </w:r>
      <w:r w:rsidRPr="00AE1D21">
        <w:rPr>
          <w:bCs w:val="0"/>
          <w:sz w:val="24"/>
          <w:szCs w:val="24"/>
        </w:rPr>
        <w:t>. При проведении запроса предложений на ЭТП, такое</w:t>
      </w:r>
      <w:r w:rsidRPr="00AE1D21">
        <w:rPr>
          <w:sz w:val="24"/>
          <w:szCs w:val="24"/>
        </w:rPr>
        <w:t xml:space="preserve"> лицо </w:t>
      </w:r>
      <w:r w:rsidRPr="00AE1D21">
        <w:rPr>
          <w:sz w:val="24"/>
          <w:szCs w:val="24"/>
        </w:rPr>
        <w:lastRenderedPageBreak/>
        <w:t xml:space="preserve">должно быть зарегистрировано на соответствующей ЭТП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а ЭТП, а также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проводимого запроса предложений.</w:t>
      </w:r>
      <w:bookmarkEnd w:id="472"/>
      <w:bookmarkEnd w:id="473"/>
      <w:proofErr w:type="gramEnd"/>
    </w:p>
    <w:p w:rsidR="00717F60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74" w:name="_Ref303669127"/>
      <w:r w:rsidRPr="00AE1D21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,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74"/>
    </w:p>
    <w:p w:rsidR="00717F60" w:rsidRPr="00AE1D2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475" w:name="_Ref306032455"/>
      <w:r w:rsidRPr="00AE1D21">
        <w:rPr>
          <w:bCs w:val="0"/>
          <w:color w:val="000000"/>
          <w:sz w:val="24"/>
          <w:szCs w:val="24"/>
        </w:rPr>
        <w:t xml:space="preserve">должен </w:t>
      </w:r>
      <w:bookmarkStart w:id="476" w:name="_Ref303669099"/>
      <w:r w:rsidRPr="00AE1D21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AE1D21">
        <w:rPr>
          <w:sz w:val="24"/>
          <w:szCs w:val="24"/>
          <w:lang w:eastAsia="ru-RU"/>
        </w:rPr>
        <w:t>исполнения</w:t>
      </w:r>
      <w:r w:rsidRPr="00AE1D21">
        <w:rPr>
          <w:bCs w:val="0"/>
          <w:color w:val="000000"/>
          <w:sz w:val="24"/>
          <w:szCs w:val="24"/>
        </w:rPr>
        <w:t xml:space="preserve"> </w:t>
      </w:r>
      <w:r w:rsidR="00123C70" w:rsidRPr="00AE1D21">
        <w:rPr>
          <w:bCs w:val="0"/>
          <w:color w:val="000000"/>
          <w:sz w:val="24"/>
          <w:szCs w:val="24"/>
        </w:rPr>
        <w:t>Договор</w:t>
      </w:r>
      <w:r w:rsidRPr="00AE1D21">
        <w:rPr>
          <w:bCs w:val="0"/>
          <w:color w:val="000000"/>
          <w:sz w:val="24"/>
          <w:szCs w:val="24"/>
        </w:rPr>
        <w:t xml:space="preserve">а </w:t>
      </w:r>
      <w:r w:rsidR="009D7F01" w:rsidRPr="00AE1D21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AE1D21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AE1D21">
        <w:rPr>
          <w:color w:val="000000"/>
          <w:sz w:val="24"/>
          <w:szCs w:val="24"/>
        </w:rPr>
        <w:t xml:space="preserve">; </w:t>
      </w:r>
      <w:bookmarkEnd w:id="475"/>
      <w:bookmarkEnd w:id="476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AE1D21">
        <w:rPr>
          <w:bCs w:val="0"/>
          <w:sz w:val="24"/>
          <w:szCs w:val="24"/>
        </w:rPr>
        <w:t>Участника не должен</w:t>
      </w:r>
      <w:r w:rsidRPr="00AE1D21">
        <w:rPr>
          <w:bCs w:val="0"/>
          <w:sz w:val="24"/>
          <w:szCs w:val="24"/>
        </w:rPr>
        <w:t xml:space="preserve"> быть наложен арест, </w:t>
      </w:r>
      <w:r w:rsidRPr="00AE1D21">
        <w:rPr>
          <w:sz w:val="24"/>
          <w:szCs w:val="24"/>
          <w:lang w:eastAsia="ru-RU"/>
        </w:rPr>
        <w:t>экономическая</w:t>
      </w:r>
      <w:r w:rsidRPr="00AE1D21">
        <w:rPr>
          <w:bCs w:val="0"/>
          <w:sz w:val="24"/>
          <w:szCs w:val="24"/>
        </w:rPr>
        <w:t xml:space="preserve"> деятельность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 не должна быть</w:t>
      </w:r>
      <w:r w:rsidRPr="00E71A48">
        <w:rPr>
          <w:bCs w:val="0"/>
          <w:sz w:val="24"/>
          <w:szCs w:val="24"/>
        </w:rPr>
        <w:t xml:space="preserve"> приостановлена (для юридического лица, индивидуального предпринимателя);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77" w:name="_Ref306032457"/>
      <w:proofErr w:type="gramStart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</w:t>
      </w:r>
      <w:r w:rsidRPr="00E87CB8">
        <w:rPr>
          <w:rFonts w:eastAsia="Arial Unicode MS"/>
          <w:sz w:val="24"/>
          <w:szCs w:val="24"/>
          <w:lang w:eastAsia="ru-RU"/>
        </w:rPr>
        <w:t xml:space="preserve">который ведется в соответствии с Федеральным законом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rFonts w:eastAsia="Arial Unicode MS"/>
          <w:sz w:val="24"/>
          <w:szCs w:val="24"/>
          <w:lang w:eastAsia="ru-RU"/>
        </w:rPr>
        <w:t>;</w:t>
      </w:r>
      <w:bookmarkEnd w:id="477"/>
      <w:proofErr w:type="gramEnd"/>
    </w:p>
    <w:p w:rsidR="00DC7643" w:rsidRPr="009F2BF9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9F2BF9">
        <w:rPr>
          <w:sz w:val="24"/>
          <w:szCs w:val="24"/>
        </w:rPr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оказания услуг, указанных в п. </w:t>
      </w:r>
      <w:r w:rsidR="002F5A68">
        <w:fldChar w:fldCharType="begin"/>
      </w:r>
      <w:r w:rsidR="002F5A68">
        <w:instrText xml:space="preserve"> REF _Ref440275279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1.1.4</w:t>
      </w:r>
      <w:r w:rsidR="002F5A68">
        <w:fldChar w:fldCharType="end"/>
      </w:r>
      <w:r w:rsidRPr="009F2BF9">
        <w:rPr>
          <w:sz w:val="24"/>
          <w:szCs w:val="24"/>
        </w:rPr>
        <w:t xml:space="preserve"> и разделе </w:t>
      </w:r>
      <w:r w:rsidR="002F5A68">
        <w:fldChar w:fldCharType="begin"/>
      </w:r>
      <w:r w:rsidR="002F5A68">
        <w:instrText xml:space="preserve"> REF _Ref440270568 \r \h  \* MERGEFORMAT </w:instrText>
      </w:r>
      <w:r w:rsidR="002F5A68">
        <w:fldChar w:fldCharType="separate"/>
      </w:r>
      <w:r w:rsidR="00224D01">
        <w:t>4</w:t>
      </w:r>
      <w:r w:rsidR="002F5A68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9B1A6A">
        <w:rPr>
          <w:sz w:val="24"/>
          <w:szCs w:val="24"/>
        </w:rPr>
        <w:t>;</w:t>
      </w:r>
    </w:p>
    <w:p w:rsidR="009D7F01" w:rsidRPr="00AE1D2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AE1D21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AE1D21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AE1D21">
        <w:rPr>
          <w:color w:val="000000"/>
          <w:sz w:val="24"/>
          <w:szCs w:val="24"/>
          <w:lang w:eastAsia="ru-RU"/>
        </w:rPr>
        <w:t>, иметь ресурсные возможности:</w:t>
      </w:r>
    </w:p>
    <w:p w:rsidR="009D7F01" w:rsidRPr="00444ECC" w:rsidRDefault="009D7F01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proofErr w:type="gramStart"/>
      <w:r w:rsidRPr="00444ECC">
        <w:rPr>
          <w:color w:val="000000"/>
          <w:sz w:val="24"/>
          <w:szCs w:val="24"/>
          <w:lang w:eastAsia="ru-RU"/>
        </w:rPr>
        <w:t xml:space="preserve">должен обладать опытом </w:t>
      </w:r>
      <w:r w:rsidR="00B76768" w:rsidRPr="00444ECC">
        <w:rPr>
          <w:color w:val="000000"/>
          <w:sz w:val="24"/>
          <w:szCs w:val="24"/>
          <w:lang w:eastAsia="ru-RU"/>
        </w:rPr>
        <w:t xml:space="preserve">оказания </w:t>
      </w:r>
      <w:r w:rsidRPr="00444ECC">
        <w:rPr>
          <w:color w:val="000000"/>
          <w:sz w:val="24"/>
          <w:szCs w:val="24"/>
          <w:lang w:eastAsia="ru-RU"/>
        </w:rPr>
        <w:t xml:space="preserve">аналогичных </w:t>
      </w:r>
      <w:r w:rsidR="00B76768" w:rsidRPr="00444ECC">
        <w:rPr>
          <w:color w:val="000000"/>
          <w:sz w:val="24"/>
          <w:szCs w:val="24"/>
          <w:lang w:eastAsia="ru-RU"/>
        </w:rPr>
        <w:t>услуг</w:t>
      </w:r>
      <w:r w:rsidR="009F4858" w:rsidRPr="00444ECC">
        <w:rPr>
          <w:color w:val="000000"/>
          <w:sz w:val="24"/>
          <w:szCs w:val="24"/>
          <w:lang w:eastAsia="ru-RU"/>
        </w:rPr>
        <w:t xml:space="preserve"> </w:t>
      </w:r>
      <w:r w:rsidR="005347FA" w:rsidRPr="00444ECC">
        <w:rPr>
          <w:color w:val="000000"/>
          <w:sz w:val="24"/>
          <w:szCs w:val="24"/>
          <w:lang w:eastAsia="ru-RU"/>
        </w:rPr>
        <w:t xml:space="preserve">(желательно наличие </w:t>
      </w:r>
      <w:r w:rsidR="00036006" w:rsidRPr="00444ECC">
        <w:rPr>
          <w:color w:val="000000"/>
          <w:sz w:val="24"/>
          <w:szCs w:val="24"/>
          <w:lang w:eastAsia="ru-RU"/>
        </w:rPr>
        <w:t>за последние 3 года не менее 1 завершенного аналогичного</w:t>
      </w:r>
      <w:r w:rsidR="00A44B30" w:rsidRPr="00444ECC">
        <w:rPr>
          <w:color w:val="000000"/>
          <w:sz w:val="24"/>
          <w:szCs w:val="24"/>
          <w:lang w:eastAsia="ru-RU"/>
        </w:rPr>
        <w:t xml:space="preserve"> договора</w:t>
      </w:r>
      <w:r w:rsidR="00036006" w:rsidRPr="00444ECC">
        <w:rPr>
          <w:color w:val="000000"/>
          <w:sz w:val="24"/>
          <w:szCs w:val="24"/>
          <w:lang w:eastAsia="ru-RU"/>
        </w:rPr>
        <w:t xml:space="preserve"> по </w:t>
      </w:r>
      <w:r w:rsidR="002037C3" w:rsidRPr="00444ECC">
        <w:rPr>
          <w:color w:val="000000"/>
          <w:sz w:val="24"/>
          <w:szCs w:val="24"/>
          <w:lang w:eastAsia="ru-RU"/>
        </w:rPr>
        <w:t>оказываемым услугам</w:t>
      </w:r>
      <w:r w:rsidR="00036006" w:rsidRPr="00444ECC">
        <w:rPr>
          <w:color w:val="000000"/>
          <w:sz w:val="24"/>
          <w:szCs w:val="24"/>
          <w:lang w:eastAsia="ru-RU"/>
        </w:rPr>
        <w:t xml:space="preserve">, (в </w:t>
      </w:r>
      <w:proofErr w:type="spellStart"/>
      <w:r w:rsidR="00036006" w:rsidRPr="00444ECC">
        <w:rPr>
          <w:color w:val="000000"/>
          <w:sz w:val="24"/>
          <w:szCs w:val="24"/>
          <w:lang w:eastAsia="ru-RU"/>
        </w:rPr>
        <w:t>т.ч</w:t>
      </w:r>
      <w:proofErr w:type="spellEnd"/>
      <w:r w:rsidR="00036006" w:rsidRPr="00444ECC">
        <w:rPr>
          <w:color w:val="000000"/>
          <w:sz w:val="24"/>
          <w:szCs w:val="24"/>
          <w:lang w:eastAsia="ru-RU"/>
        </w:rPr>
        <w:t xml:space="preserve">. объемам </w:t>
      </w:r>
      <w:r w:rsidR="002037C3" w:rsidRPr="00444ECC">
        <w:rPr>
          <w:color w:val="000000"/>
          <w:sz w:val="24"/>
          <w:szCs w:val="24"/>
          <w:lang w:eastAsia="ru-RU"/>
        </w:rPr>
        <w:t>услуг</w:t>
      </w:r>
      <w:r w:rsidR="00036006" w:rsidRPr="00444ECC">
        <w:rPr>
          <w:color w:val="000000"/>
          <w:sz w:val="24"/>
          <w:szCs w:val="24"/>
          <w:lang w:eastAsia="ru-RU"/>
        </w:rPr>
        <w:t xml:space="preserve"> и общей сумме договора</w:t>
      </w:r>
      <w:r w:rsidR="00A44B30" w:rsidRPr="00444ECC">
        <w:rPr>
          <w:color w:val="000000"/>
          <w:sz w:val="24"/>
          <w:szCs w:val="24"/>
          <w:lang w:eastAsia="ru-RU"/>
        </w:rPr>
        <w:t>)</w:t>
      </w:r>
      <w:r w:rsidR="00036006" w:rsidRPr="00444ECC">
        <w:rPr>
          <w:color w:val="000000"/>
          <w:sz w:val="24"/>
          <w:szCs w:val="24"/>
          <w:lang w:eastAsia="ru-RU"/>
        </w:rPr>
        <w:t>.</w:t>
      </w:r>
      <w:proofErr w:type="gramEnd"/>
      <w:r w:rsidR="00036006" w:rsidRPr="00444ECC">
        <w:rPr>
          <w:color w:val="000000"/>
          <w:sz w:val="24"/>
          <w:szCs w:val="24"/>
          <w:lang w:eastAsia="ru-RU"/>
        </w:rPr>
        <w:t xml:space="preserve"> </w:t>
      </w:r>
      <w:r w:rsidR="008D108C" w:rsidRPr="00444ECC">
        <w:rPr>
          <w:color w:val="000000"/>
          <w:sz w:val="24"/>
          <w:szCs w:val="24"/>
        </w:rPr>
        <w:t>Под термином аналогичного договора понимается договор, идентичный предмету и сопоставимый с объемом и суммой работ/услуг договора по данной закупочной процедуре;</w:t>
      </w:r>
    </w:p>
    <w:p w:rsidR="00C96F91" w:rsidRPr="00C96F91" w:rsidRDefault="00C96F91" w:rsidP="00C96F91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C96F91">
        <w:rPr>
          <w:sz w:val="24"/>
          <w:szCs w:val="24"/>
        </w:rPr>
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Федерации»;</w:t>
      </w:r>
    </w:p>
    <w:p w:rsidR="00CF39D0" w:rsidRPr="00AE1D21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C96F91">
        <w:rPr>
          <w:sz w:val="24"/>
          <w:szCs w:val="24"/>
          <w:lang w:eastAsia="ru-RU"/>
        </w:rPr>
        <w:t>Дополнительные требования к Участникам</w:t>
      </w:r>
      <w:r w:rsidRPr="00AE1D21">
        <w:rPr>
          <w:sz w:val="24"/>
          <w:szCs w:val="24"/>
          <w:lang w:eastAsia="ru-RU"/>
        </w:rPr>
        <w:t>, наличию документов, подтверждающих их соответствие требованиям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, изложены в Приложении №1 (Техническ</w:t>
      </w:r>
      <w:r w:rsidR="003776BB" w:rsidRPr="00AE1D21">
        <w:rPr>
          <w:sz w:val="24"/>
          <w:szCs w:val="24"/>
          <w:lang w:eastAsia="ru-RU"/>
        </w:rPr>
        <w:t>ом(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и(</w:t>
      </w:r>
      <w:proofErr w:type="spellStart"/>
      <w:r w:rsidRPr="00AE1D21">
        <w:rPr>
          <w:sz w:val="24"/>
          <w:szCs w:val="24"/>
          <w:lang w:eastAsia="ru-RU"/>
        </w:rPr>
        <w:t>ях</w:t>
      </w:r>
      <w:proofErr w:type="spellEnd"/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AE1D21">
        <w:rPr>
          <w:sz w:val="24"/>
          <w:szCs w:val="24"/>
          <w:lang w:eastAsia="ru-RU"/>
        </w:rPr>
        <w:t>Заявку</w:t>
      </w:r>
      <w:r w:rsidRPr="00AE1D21">
        <w:rPr>
          <w:sz w:val="24"/>
          <w:szCs w:val="24"/>
          <w:lang w:eastAsia="ru-RU"/>
        </w:rPr>
        <w:t xml:space="preserve"> Участника.</w:t>
      </w:r>
    </w:p>
    <w:p w:rsidR="009D7F01" w:rsidRPr="00AE1D21" w:rsidRDefault="00BD74DF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proofErr w:type="gramStart"/>
      <w:r w:rsidRPr="00AE1D21">
        <w:rPr>
          <w:sz w:val="24"/>
          <w:szCs w:val="24"/>
        </w:rPr>
        <w:t xml:space="preserve"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</w:t>
      </w:r>
      <w:r w:rsidRPr="00AE1D21">
        <w:rPr>
          <w:sz w:val="24"/>
          <w:szCs w:val="24"/>
        </w:rPr>
        <w:lastRenderedPageBreak/>
        <w:t>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ресурсов, с обязательным</w:t>
      </w:r>
      <w:proofErr w:type="gramEnd"/>
      <w:r w:rsidRPr="00AE1D21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AE1D21">
        <w:rPr>
          <w:sz w:val="24"/>
          <w:szCs w:val="24"/>
        </w:rPr>
        <w:t>предоставляются документы</w:t>
      </w:r>
      <w:proofErr w:type="gramEnd"/>
      <w:r w:rsidRPr="00AE1D21">
        <w:rPr>
          <w:sz w:val="24"/>
          <w:szCs w:val="24"/>
        </w:rPr>
        <w:t xml:space="preserve"> (копия Устава, выписка из ЕГРЮЛ/ЕГРИП, учредительный договор), подтверждающие факт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предприятий</w:t>
      </w:r>
      <w:r w:rsidR="009D7F01" w:rsidRPr="00AE1D21">
        <w:rPr>
          <w:color w:val="000000"/>
          <w:sz w:val="24"/>
          <w:szCs w:val="24"/>
        </w:rPr>
        <w:t>.</w:t>
      </w:r>
    </w:p>
    <w:p w:rsidR="00717F60" w:rsidRPr="00AE1D21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78" w:name="_Ref306005578"/>
      <w:bookmarkStart w:id="479" w:name="_Ref303587815"/>
      <w:r w:rsidRPr="00AE1D21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_Ref440291364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3.3.8.1</w:t>
      </w:r>
      <w:r w:rsidR="002F5A68">
        <w:fldChar w:fldCharType="end"/>
      </w:r>
      <w:r w:rsidRPr="00AE1D21">
        <w:rPr>
          <w:sz w:val="24"/>
          <w:szCs w:val="24"/>
        </w:rPr>
        <w:t>-</w:t>
      </w:r>
      <w:r w:rsidR="002F5A68">
        <w:fldChar w:fldCharType="begin"/>
      </w:r>
      <w:r w:rsidR="002F5A68">
        <w:instrText xml:space="preserve"> REF _Ref303669127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3.3.8.2</w:t>
      </w:r>
      <w:r w:rsidR="002F5A68">
        <w:fldChar w:fldCharType="end"/>
      </w:r>
      <w:r w:rsidR="00717F60" w:rsidRPr="00AE1D21">
        <w:rPr>
          <w:bCs w:val="0"/>
          <w:sz w:val="24"/>
          <w:szCs w:val="24"/>
        </w:rPr>
        <w:t>:</w:t>
      </w:r>
      <w:bookmarkEnd w:id="478"/>
      <w:bookmarkEnd w:id="479"/>
      <w:r w:rsidR="005B074F" w:rsidRPr="00AE1D21">
        <w:rPr>
          <w:bCs w:val="0"/>
          <w:sz w:val="24"/>
          <w:szCs w:val="24"/>
        </w:rPr>
        <w:t xml:space="preserve"> </w:t>
      </w:r>
    </w:p>
    <w:p w:rsidR="00553A57" w:rsidRPr="00AE1D21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</w:t>
      </w:r>
      <w:r w:rsidR="00553A57" w:rsidRPr="00AE1D21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AE1D21">
        <w:rPr>
          <w:sz w:val="24"/>
          <w:szCs w:val="24"/>
        </w:rPr>
        <w:t xml:space="preserve"> (для юридических лиц)</w:t>
      </w:r>
      <w:r w:rsidR="00553A57" w:rsidRPr="00AE1D21">
        <w:rPr>
          <w:sz w:val="24"/>
          <w:szCs w:val="24"/>
        </w:rPr>
        <w:t>;</w:t>
      </w:r>
    </w:p>
    <w:p w:rsidR="00553A57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0" w:name="_Ref440279062"/>
      <w:proofErr w:type="gramStart"/>
      <w:r w:rsidRPr="00AE1D21">
        <w:rPr>
          <w:i/>
          <w:sz w:val="24"/>
          <w:szCs w:val="24"/>
        </w:rPr>
        <w:t>для Участников, зарегистрированных на территории РФ:</w:t>
      </w:r>
      <w:r w:rsidRPr="00AE1D21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AE1D21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AE1D21">
        <w:rPr>
          <w:sz w:val="24"/>
          <w:szCs w:val="24"/>
        </w:rPr>
        <w:t>а(</w:t>
      </w:r>
      <w:proofErr w:type="spellStart"/>
      <w:proofErr w:type="gramEnd"/>
      <w:r w:rsidRPr="00AE1D21">
        <w:rPr>
          <w:sz w:val="24"/>
          <w:szCs w:val="24"/>
        </w:rPr>
        <w:t>ов</w:t>
      </w:r>
      <w:proofErr w:type="spellEnd"/>
      <w:r w:rsidRPr="00AE1D21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AE1D21">
        <w:rPr>
          <w:i/>
          <w:sz w:val="24"/>
          <w:szCs w:val="24"/>
        </w:rPr>
        <w:t>Для Участников и их собственников – иностранных лиц:</w:t>
      </w:r>
      <w:r w:rsidRPr="00AE1D2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AE1D21">
        <w:rPr>
          <w:sz w:val="24"/>
          <w:szCs w:val="24"/>
        </w:rPr>
        <w:t>;</w:t>
      </w:r>
      <w:bookmarkEnd w:id="480"/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</w:t>
      </w:r>
      <w:r w:rsidRPr="00F82225">
        <w:rPr>
          <w:sz w:val="24"/>
          <w:szCs w:val="24"/>
        </w:rPr>
        <w:t xml:space="preserve">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AE1D21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Информационное письмо о налич</w:t>
      </w:r>
      <w:proofErr w:type="gramStart"/>
      <w:r w:rsidRPr="00AE1D21">
        <w:rPr>
          <w:sz w:val="24"/>
          <w:szCs w:val="24"/>
        </w:rPr>
        <w:t>ии у У</w:t>
      </w:r>
      <w:proofErr w:type="gramEnd"/>
      <w:r w:rsidRPr="00AE1D21">
        <w:rPr>
          <w:sz w:val="24"/>
          <w:szCs w:val="24"/>
        </w:rPr>
        <w:t xml:space="preserve">частника конфликта интересов и/или 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сотрудниками Заказчика или Организатора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_Ref440271993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5.11</w:t>
      </w:r>
      <w:r w:rsidR="002F5A68">
        <w:fldChar w:fldCharType="end"/>
      </w:r>
      <w:r w:rsidR="00A600E3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720CDD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1" w:name="_Ref440372326"/>
      <w:r w:rsidRPr="00AE1D21">
        <w:rPr>
          <w:sz w:val="24"/>
          <w:szCs w:val="24"/>
        </w:rPr>
        <w:t>Антикоррупционные обязательства</w:t>
      </w:r>
      <w:r w:rsidR="00BD74DF" w:rsidRPr="00AE1D21">
        <w:rPr>
          <w:sz w:val="24"/>
          <w:szCs w:val="24"/>
        </w:rPr>
        <w:t xml:space="preserve"> по</w:t>
      </w:r>
      <w:r w:rsidR="00A154B7" w:rsidRPr="00AE1D21">
        <w:rPr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форме, приведенной</w:t>
      </w:r>
      <w:r w:rsidR="00A154B7" w:rsidRPr="00AE1D21">
        <w:rPr>
          <w:bCs w:val="0"/>
          <w:sz w:val="24"/>
          <w:szCs w:val="24"/>
        </w:rPr>
        <w:t xml:space="preserve"> в настоящей </w:t>
      </w:r>
      <w:r w:rsidR="00A154B7" w:rsidRPr="00720CDD">
        <w:rPr>
          <w:bCs w:val="0"/>
          <w:sz w:val="24"/>
          <w:szCs w:val="24"/>
        </w:rPr>
        <w:lastRenderedPageBreak/>
        <w:t>Документации</w:t>
      </w:r>
      <w:r w:rsidR="00A600E3" w:rsidRPr="00720CDD">
        <w:rPr>
          <w:sz w:val="24"/>
          <w:szCs w:val="24"/>
        </w:rPr>
        <w:t xml:space="preserve"> (</w:t>
      </w:r>
      <w:r w:rsidR="003F3A69" w:rsidRPr="00720CDD">
        <w:rPr>
          <w:sz w:val="24"/>
          <w:szCs w:val="24"/>
        </w:rPr>
        <w:t>подраздел</w:t>
      </w:r>
      <w:r w:rsidR="00A600E3" w:rsidRPr="00720CDD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_Ref440271964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5.1.3</w:t>
      </w:r>
      <w:r w:rsidR="002F5A68">
        <w:fldChar w:fldCharType="end"/>
      </w:r>
      <w:r w:rsidR="00A600E3" w:rsidRPr="00720CDD">
        <w:rPr>
          <w:sz w:val="24"/>
          <w:szCs w:val="24"/>
        </w:rPr>
        <w:t>)</w:t>
      </w:r>
      <w:r w:rsidRPr="00720CDD">
        <w:rPr>
          <w:sz w:val="24"/>
          <w:szCs w:val="24"/>
        </w:rPr>
        <w:t>;</w:t>
      </w:r>
      <w:bookmarkEnd w:id="481"/>
    </w:p>
    <w:p w:rsidR="009948B4" w:rsidRPr="00AE1D21" w:rsidRDefault="00720C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20CDD">
        <w:rPr>
          <w:sz w:val="24"/>
          <w:szCs w:val="24"/>
        </w:rPr>
        <w:t xml:space="preserve">Справку о цепочке собственников участника закупочной процедуры, включая бенефициаров (в том числе конечных) </w:t>
      </w:r>
      <w:r w:rsidR="009948B4" w:rsidRPr="00720CDD">
        <w:rPr>
          <w:sz w:val="24"/>
          <w:szCs w:val="24"/>
        </w:rPr>
        <w:t>по форме и в соответствии</w:t>
      </w:r>
      <w:r w:rsidR="009948B4" w:rsidRPr="00AE1D21">
        <w:rPr>
          <w:sz w:val="24"/>
          <w:szCs w:val="24"/>
        </w:rPr>
        <w:t xml:space="preserve"> с инструкциями, приведенными в настоящей Документации по запросу предложений (</w:t>
      </w:r>
      <w:r w:rsidR="003F3A69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_Ref440272035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5.12</w:t>
      </w:r>
      <w:r w:rsidR="002F5A68">
        <w:fldChar w:fldCharType="end"/>
      </w:r>
      <w:r w:rsidR="009948B4" w:rsidRPr="00AE1D21">
        <w:rPr>
          <w:sz w:val="24"/>
          <w:szCs w:val="24"/>
        </w:rPr>
        <w:t>);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Согласие на обработку персональных данных</w:t>
      </w:r>
      <w:r w:rsidR="00A600E3" w:rsidRPr="00AE1D21">
        <w:rPr>
          <w:sz w:val="24"/>
          <w:szCs w:val="24"/>
        </w:rPr>
        <w:t xml:space="preserve"> </w:t>
      </w:r>
      <w:r w:rsidR="00A92723" w:rsidRPr="00AE1D21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_Ref440272051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5.12</w:t>
      </w:r>
      <w:r w:rsidR="00224D01">
        <w:t>.2.18</w:t>
      </w:r>
      <w:r w:rsidR="002F5A68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</w:t>
      </w:r>
      <w:r w:rsidR="00F82225" w:rsidRPr="00AE1D21">
        <w:rPr>
          <w:sz w:val="24"/>
          <w:szCs w:val="24"/>
        </w:rPr>
        <w:t>опи</w:t>
      </w:r>
      <w:r w:rsidR="00BD74DF" w:rsidRPr="00AE1D21">
        <w:rPr>
          <w:sz w:val="24"/>
          <w:szCs w:val="24"/>
        </w:rPr>
        <w:t>ю</w:t>
      </w:r>
      <w:r w:rsidR="00F82225" w:rsidRPr="00AE1D21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AE1D21">
        <w:rPr>
          <w:sz w:val="24"/>
          <w:szCs w:val="24"/>
        </w:rPr>
        <w:t xml:space="preserve"> </w:t>
      </w:r>
      <w:r w:rsidR="006D7440" w:rsidRPr="00AE1D21">
        <w:rPr>
          <w:szCs w:val="24"/>
        </w:rPr>
        <w:t>(</w:t>
      </w:r>
      <w:r w:rsidR="00240E62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Cs w:val="24"/>
        </w:rPr>
        <w:t>)</w:t>
      </w:r>
      <w:r w:rsidR="00F82225" w:rsidRPr="00AE1D21">
        <w:rPr>
          <w:sz w:val="24"/>
          <w:szCs w:val="24"/>
        </w:rPr>
        <w:t>;</w:t>
      </w:r>
      <w:proofErr w:type="gramEnd"/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BD74DF" w:rsidRPr="00AE1D21">
        <w:rPr>
          <w:sz w:val="24"/>
          <w:szCs w:val="24"/>
        </w:rPr>
        <w:t>опию</w:t>
      </w:r>
      <w:r w:rsidR="00F82225" w:rsidRPr="00AE1D21">
        <w:rPr>
          <w:sz w:val="24"/>
          <w:szCs w:val="24"/>
        </w:rPr>
        <w:t xml:space="preserve"> справки</w:t>
      </w:r>
      <w:r w:rsidR="00B016D1" w:rsidRPr="00AE1D2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AE1D21">
        <w:rPr>
          <w:sz w:val="24"/>
          <w:szCs w:val="24"/>
        </w:rPr>
        <w:t>форма</w:t>
      </w:r>
      <w:proofErr w:type="gramEnd"/>
      <w:r w:rsidR="00F82225" w:rsidRPr="00AE1D21">
        <w:rPr>
          <w:sz w:val="24"/>
          <w:szCs w:val="24"/>
        </w:rPr>
        <w:t xml:space="preserve"> которой утверждена Приказом ФНС России, выданной соответствующими подразделениями</w:t>
      </w:r>
      <w:r w:rsidR="00F82225" w:rsidRPr="00F82225">
        <w:rPr>
          <w:sz w:val="24"/>
          <w:szCs w:val="24"/>
        </w:rPr>
        <w:t xml:space="preserve"> Федеральной налоговой службы не ранее чем за </w:t>
      </w:r>
      <w:r w:rsidR="00F82225" w:rsidRPr="00AE1D21">
        <w:rPr>
          <w:sz w:val="24"/>
          <w:szCs w:val="24"/>
        </w:rPr>
        <w:t xml:space="preserve">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AE1D2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AE1D2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</w:t>
      </w:r>
      <w:r w:rsidRPr="00F82225">
        <w:rPr>
          <w:sz w:val="24"/>
          <w:szCs w:val="24"/>
        </w:rPr>
        <w:t xml:space="preserve">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</w:t>
      </w:r>
      <w:proofErr w:type="gramEnd"/>
      <w:r>
        <w:rPr>
          <w:sz w:val="24"/>
          <w:szCs w:val="24"/>
        </w:rPr>
        <w:t xml:space="preserve">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 xml:space="preserve">Копии Налоговой </w:t>
      </w:r>
      <w:hyperlink r:id="rId35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lastRenderedPageBreak/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</w:t>
      </w:r>
      <w:proofErr w:type="gramStart"/>
      <w:r w:rsidRPr="00F82225">
        <w:rPr>
          <w:sz w:val="24"/>
          <w:szCs w:val="24"/>
        </w:rPr>
        <w:t>аналогичные</w:t>
      </w:r>
      <w:proofErr w:type="gramEnd"/>
      <w:r w:rsidRPr="00F82225">
        <w:rPr>
          <w:sz w:val="24"/>
          <w:szCs w:val="24"/>
        </w:rPr>
        <w:t xml:space="preserve"> по </w:t>
      </w:r>
      <w:r>
        <w:rPr>
          <w:sz w:val="24"/>
          <w:szCs w:val="24"/>
        </w:rPr>
        <w:t>сути и содержанию вышеуказанным;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проведение аудиторской </w:t>
      </w:r>
      <w:r w:rsidRPr="00AE1D21">
        <w:rPr>
          <w:sz w:val="24"/>
          <w:szCs w:val="24"/>
        </w:rPr>
        <w:t>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8138D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F8138D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2" w:name="_Ref440371812"/>
      <w:r w:rsidRPr="00AE1D21">
        <w:rPr>
          <w:sz w:val="24"/>
          <w:szCs w:val="24"/>
        </w:rPr>
        <w:t>Анкету</w:t>
      </w:r>
      <w:r w:rsidR="007D7C50" w:rsidRPr="00AE1D21">
        <w:rPr>
          <w:sz w:val="24"/>
          <w:szCs w:val="24"/>
        </w:rPr>
        <w:t xml:space="preserve"> Участника закупки</w:t>
      </w:r>
      <w:r w:rsidR="00A154B7" w:rsidRPr="00AE1D21">
        <w:rPr>
          <w:sz w:val="24"/>
          <w:szCs w:val="24"/>
        </w:rPr>
        <w:t xml:space="preserve"> </w:t>
      </w:r>
      <w:r w:rsidR="00A154B7" w:rsidRPr="00AE1D2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AE1D21">
        <w:rPr>
          <w:sz w:val="24"/>
          <w:szCs w:val="24"/>
        </w:rPr>
        <w:t xml:space="preserve"> </w:t>
      </w:r>
      <w:r w:rsidR="009948B4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9948B4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_Ref440272119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5.7.1</w:t>
      </w:r>
      <w:r w:rsidR="002F5A68">
        <w:fldChar w:fldCharType="end"/>
      </w:r>
      <w:r w:rsidR="009948B4" w:rsidRPr="00AE1D21">
        <w:rPr>
          <w:sz w:val="24"/>
          <w:szCs w:val="24"/>
        </w:rPr>
        <w:t>)</w:t>
      </w:r>
      <w:r w:rsidR="0038211D" w:rsidRPr="00AE1D21">
        <w:rPr>
          <w:sz w:val="24"/>
          <w:szCs w:val="24"/>
        </w:rPr>
        <w:t xml:space="preserve"> </w:t>
      </w:r>
      <w:r w:rsidR="0038211D" w:rsidRPr="00AE1D21">
        <w:rPr>
          <w:szCs w:val="24"/>
        </w:rPr>
        <w:t xml:space="preserve">с </w:t>
      </w:r>
      <w:r w:rsidR="0038211D" w:rsidRPr="00AE1D21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AE1D21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AE1D21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AE1D21">
        <w:rPr>
          <w:bCs w:val="0"/>
          <w:sz w:val="24"/>
          <w:szCs w:val="24"/>
        </w:rPr>
        <w:t>Word</w:t>
      </w:r>
      <w:proofErr w:type="spellEnd"/>
      <w:r w:rsidR="00F82225" w:rsidRPr="00AE1D21">
        <w:rPr>
          <w:sz w:val="24"/>
          <w:szCs w:val="24"/>
        </w:rPr>
        <w:t>;</w:t>
      </w:r>
      <w:bookmarkEnd w:id="482"/>
    </w:p>
    <w:p w:rsidR="00F82225" w:rsidRPr="007D7C50" w:rsidRDefault="00A51F43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3" w:name="_Ref440371822"/>
      <w:proofErr w:type="gramStart"/>
      <w:r w:rsidRPr="00577EC9">
        <w:rPr>
          <w:sz w:val="24"/>
          <w:szCs w:val="24"/>
        </w:rPr>
        <w:t xml:space="preserve">Выписку из Единого реестра субъектов малого и среднего предпринимательства (далее МСП), сформированную с использованием сервиса «Единый </w:t>
      </w:r>
      <w:r w:rsidRPr="005B5040">
        <w:rPr>
          <w:sz w:val="24"/>
          <w:szCs w:val="24"/>
        </w:rPr>
        <w:t xml:space="preserve">реестр субъектов малого и среднего предпринимательства», размещенного на официальном сайте ФНС России в сети Интернет по адресу: </w:t>
      </w:r>
      <w:hyperlink r:id="rId36" w:history="1">
        <w:r w:rsidR="005B5040" w:rsidRPr="005B5040">
          <w:rPr>
            <w:rStyle w:val="a7"/>
            <w:sz w:val="24"/>
            <w:szCs w:val="24"/>
          </w:rPr>
          <w:t>https://rmsp.nalog.ru</w:t>
        </w:r>
      </w:hyperlink>
      <w:r w:rsidRPr="005B5040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 электронной подписью, о чем должна быть соответственная отметка в документе с указанием № сертификата, владельца</w:t>
      </w:r>
      <w:proofErr w:type="gramEnd"/>
      <w:r w:rsidRPr="005B5040">
        <w:rPr>
          <w:sz w:val="24"/>
          <w:szCs w:val="24"/>
        </w:rPr>
        <w:t>, срока</w:t>
      </w:r>
      <w:r w:rsidRPr="00577EC9">
        <w:rPr>
          <w:sz w:val="24"/>
          <w:szCs w:val="24"/>
        </w:rPr>
        <w:t xml:space="preserve"> действия), или Декларацию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</w:t>
      </w:r>
      <w:proofErr w:type="gramStart"/>
      <w:r w:rsidRPr="00577EC9">
        <w:rPr>
          <w:sz w:val="24"/>
          <w:szCs w:val="24"/>
        </w:rPr>
        <w:t>реестре</w:t>
      </w:r>
      <w:proofErr w:type="gramEnd"/>
      <w:r w:rsidRPr="00577EC9">
        <w:rPr>
          <w:sz w:val="24"/>
          <w:szCs w:val="24"/>
        </w:rPr>
        <w:t xml:space="preserve">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_Ref491178928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5.7.2</w:t>
      </w:r>
      <w:r w:rsidR="00AD2F1E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7D7C50">
        <w:rPr>
          <w:sz w:val="24"/>
          <w:szCs w:val="24"/>
        </w:rPr>
        <w:t>;</w:t>
      </w:r>
      <w:bookmarkEnd w:id="483"/>
    </w:p>
    <w:p w:rsidR="00F82225" w:rsidRPr="00920CB0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>
        <w:rPr>
          <w:sz w:val="24"/>
          <w:szCs w:val="24"/>
        </w:rPr>
        <w:t>З</w:t>
      </w:r>
      <w:r w:rsidR="00A316B7" w:rsidRPr="009F2BF9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9F2BF9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2F5A68">
        <w:fldChar w:fldCharType="begin"/>
      </w:r>
      <w:r w:rsidR="002F5A68">
        <w:instrText xml:space="preserve"> REF _Ref440275279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1.1.4</w:t>
      </w:r>
      <w:r w:rsidR="002F5A68">
        <w:fldChar w:fldCharType="end"/>
      </w:r>
      <w:r w:rsidRPr="009F2BF9">
        <w:rPr>
          <w:sz w:val="24"/>
          <w:szCs w:val="24"/>
        </w:rPr>
        <w:t xml:space="preserve"> и разделе </w:t>
      </w:r>
      <w:r w:rsidR="002F5A68">
        <w:fldChar w:fldCharType="begin"/>
      </w:r>
      <w:r w:rsidR="002F5A68">
        <w:instrText xml:space="preserve"> REF _Ref440270568 \r \h  \* MERGEFORMAT </w:instrText>
      </w:r>
      <w:r w:rsidR="002F5A68">
        <w:fldChar w:fldCharType="separate"/>
      </w:r>
      <w:r w:rsidR="00224D01">
        <w:t>4</w:t>
      </w:r>
      <w:r w:rsidR="002F5A68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</w:t>
      </w:r>
      <w:r w:rsidR="00A316B7" w:rsidRPr="00155666">
        <w:rPr>
          <w:sz w:val="24"/>
          <w:szCs w:val="24"/>
        </w:rPr>
        <w:t>;</w:t>
      </w:r>
      <w:proofErr w:type="gramEnd"/>
    </w:p>
    <w:p w:rsidR="00920CB0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D0D57">
        <w:rPr>
          <w:sz w:val="24"/>
          <w:szCs w:val="24"/>
        </w:rPr>
        <w:t>Справк</w:t>
      </w:r>
      <w:r w:rsidR="00BD74DF">
        <w:rPr>
          <w:sz w:val="24"/>
          <w:szCs w:val="24"/>
        </w:rPr>
        <w:t>у</w:t>
      </w:r>
      <w:r w:rsidRPr="00AD0D5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AD0D57">
        <w:rPr>
          <w:bCs w:val="0"/>
          <w:sz w:val="24"/>
          <w:szCs w:val="24"/>
        </w:rPr>
        <w:t>по форме и</w:t>
      </w:r>
      <w:r w:rsidR="00A154B7" w:rsidRPr="00E71A48">
        <w:rPr>
          <w:bCs w:val="0"/>
          <w:sz w:val="24"/>
          <w:szCs w:val="24"/>
        </w:rPr>
        <w:t xml:space="preserve"> в соответствии с инструкциями, приведенными в настоящей Документации</w:t>
      </w:r>
      <w:r w:rsidR="009948B4">
        <w:rPr>
          <w:sz w:val="24"/>
          <w:szCs w:val="24"/>
        </w:rPr>
        <w:t xml:space="preserve"> (</w:t>
      </w:r>
      <w:r w:rsidR="003C2207">
        <w:rPr>
          <w:sz w:val="24"/>
          <w:szCs w:val="24"/>
        </w:rPr>
        <w:t>подраздел</w:t>
      </w:r>
      <w:r w:rsidR="00552FBF"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 w:rsidR="00552FBF">
        <w:rPr>
          <w:sz w:val="24"/>
          <w:szCs w:val="24"/>
        </w:rPr>
        <w:instrText xml:space="preserve"> REF _Ref449016627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5.8</w:t>
      </w:r>
      <w:r w:rsidR="00AD2F1E">
        <w:rPr>
          <w:sz w:val="24"/>
          <w:szCs w:val="24"/>
        </w:rPr>
        <w:fldChar w:fldCharType="end"/>
      </w:r>
      <w:r w:rsidR="009948B4">
        <w:rPr>
          <w:sz w:val="24"/>
          <w:szCs w:val="24"/>
        </w:rPr>
        <w:t>)</w:t>
      </w:r>
      <w:r w:rsidR="00920CB0" w:rsidRPr="00920CB0">
        <w:rPr>
          <w:sz w:val="24"/>
          <w:szCs w:val="24"/>
        </w:rPr>
        <w:t>;</w:t>
      </w:r>
    </w:p>
    <w:p w:rsidR="007705A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Справку</w:t>
      </w:r>
      <w:r w:rsidR="00FE6C1A">
        <w:rPr>
          <w:sz w:val="24"/>
          <w:szCs w:val="24"/>
        </w:rPr>
        <w:t xml:space="preserve"> </w:t>
      </w:r>
      <w:r w:rsidR="007705A5" w:rsidRPr="007D7C50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настоящей Документации по </w:t>
      </w:r>
      <w:r w:rsidR="007705A5" w:rsidRPr="007D7C50">
        <w:rPr>
          <w:sz w:val="24"/>
          <w:szCs w:val="24"/>
        </w:rPr>
        <w:lastRenderedPageBreak/>
        <w:t xml:space="preserve">запросу </w:t>
      </w:r>
      <w:r w:rsidR="007705A5" w:rsidRPr="00AE1D21">
        <w:rPr>
          <w:sz w:val="24"/>
          <w:szCs w:val="24"/>
        </w:rPr>
        <w:t>предложений форме — Справка о материально-технических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_Ref55336389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5.9</w:t>
      </w:r>
      <w:r w:rsidR="002F5A68">
        <w:fldChar w:fldCharType="end"/>
      </w:r>
      <w:r w:rsidR="00FA5339" w:rsidRPr="00AE1D21">
        <w:rPr>
          <w:sz w:val="24"/>
          <w:szCs w:val="24"/>
        </w:rPr>
        <w:t>)</w:t>
      </w:r>
      <w:r w:rsidR="007705A5" w:rsidRPr="00AE1D21">
        <w:rPr>
          <w:sz w:val="24"/>
          <w:szCs w:val="24"/>
        </w:rPr>
        <w:t>;</w:t>
      </w:r>
    </w:p>
    <w:p w:rsidR="007705A5" w:rsidRPr="00AE1D21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Справк</w:t>
      </w:r>
      <w:r w:rsidR="00197954" w:rsidRPr="00AE1D21">
        <w:rPr>
          <w:sz w:val="24"/>
          <w:szCs w:val="24"/>
        </w:rPr>
        <w:t>у</w:t>
      </w:r>
      <w:r w:rsidRPr="00AE1D21">
        <w:rPr>
          <w:sz w:val="24"/>
          <w:szCs w:val="24"/>
        </w:rPr>
        <w:t xml:space="preserve"> </w:t>
      </w:r>
      <w:r w:rsidR="007705A5" w:rsidRPr="00AE1D21">
        <w:rPr>
          <w:sz w:val="24"/>
          <w:szCs w:val="24"/>
        </w:rPr>
        <w:t xml:space="preserve">о кадровых ресурсах, </w:t>
      </w:r>
      <w:r w:rsidR="00BD74DF" w:rsidRPr="00AE1D21">
        <w:rPr>
          <w:sz w:val="24"/>
          <w:szCs w:val="24"/>
        </w:rPr>
        <w:t xml:space="preserve">которые будут привлечены в ходе выполнения Договора, по установленной в настоящей Документации форме </w:t>
      </w:r>
      <w:r w:rsidR="007705A5" w:rsidRPr="00AE1D21">
        <w:rPr>
          <w:sz w:val="24"/>
          <w:szCs w:val="24"/>
        </w:rPr>
        <w:t>— Справка о кадровых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_Ref55336398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5.10</w:t>
      </w:r>
      <w:r w:rsidR="002F5A68">
        <w:fldChar w:fldCharType="end"/>
      </w:r>
      <w:r w:rsidR="007705A5" w:rsidRPr="00AE1D21">
        <w:rPr>
          <w:sz w:val="24"/>
          <w:szCs w:val="24"/>
        </w:rPr>
        <w:t>);</w:t>
      </w:r>
    </w:p>
    <w:p w:rsidR="00920CB0" w:rsidRPr="00444ECC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Отзывы, рекомендации или другие</w:t>
      </w:r>
      <w:r w:rsidRPr="007D7C50">
        <w:rPr>
          <w:sz w:val="24"/>
          <w:szCs w:val="24"/>
        </w:rPr>
        <w:t xml:space="preserve"> документальные доказательства</w:t>
      </w:r>
      <w:r w:rsidRPr="00920CB0">
        <w:rPr>
          <w:sz w:val="24"/>
          <w:szCs w:val="24"/>
        </w:rPr>
        <w:t xml:space="preserve"> </w:t>
      </w:r>
      <w:r w:rsidRPr="00444ECC">
        <w:rPr>
          <w:sz w:val="24"/>
          <w:szCs w:val="24"/>
        </w:rPr>
        <w:t>выполнения аналогичных договоров (</w:t>
      </w:r>
      <w:r w:rsidR="00240E62" w:rsidRPr="00444ECC">
        <w:rPr>
          <w:sz w:val="24"/>
          <w:szCs w:val="24"/>
        </w:rPr>
        <w:t>желательное требование, предоставляется Участником при наличии</w:t>
      </w:r>
      <w:r w:rsidRPr="00444ECC">
        <w:rPr>
          <w:sz w:val="24"/>
          <w:szCs w:val="24"/>
        </w:rPr>
        <w:t>)</w:t>
      </w:r>
      <w:r w:rsidR="008D108C" w:rsidRPr="00444ECC">
        <w:rPr>
          <w:sz w:val="24"/>
          <w:szCs w:val="24"/>
        </w:rPr>
        <w:t xml:space="preserve">. </w:t>
      </w:r>
      <w:r w:rsidR="008D108C" w:rsidRPr="00444ECC">
        <w:rPr>
          <w:iCs/>
          <w:sz w:val="24"/>
          <w:szCs w:val="24"/>
        </w:rPr>
        <w:t>Под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Pr="00444ECC">
        <w:rPr>
          <w:sz w:val="24"/>
          <w:szCs w:val="24"/>
        </w:rPr>
        <w:t>;</w:t>
      </w:r>
    </w:p>
    <w:p w:rsidR="007705A5" w:rsidRPr="007A5083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4" w:name="_Ref442190626"/>
      <w:r w:rsidRPr="00444ECC">
        <w:rPr>
          <w:sz w:val="24"/>
          <w:szCs w:val="24"/>
        </w:rPr>
        <w:t xml:space="preserve">Соглашение о неустойке </w:t>
      </w:r>
      <w:r w:rsidR="00A154B7" w:rsidRPr="00444ECC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 w:rsidRPr="00444ECC">
        <w:rPr>
          <w:sz w:val="24"/>
          <w:szCs w:val="24"/>
        </w:rPr>
        <w:t xml:space="preserve"> </w:t>
      </w:r>
      <w:r w:rsidRPr="00444ECC">
        <w:rPr>
          <w:sz w:val="24"/>
          <w:szCs w:val="24"/>
        </w:rPr>
        <w:t>(</w:t>
      </w:r>
      <w:r w:rsidR="003C2207" w:rsidRPr="00444ECC">
        <w:rPr>
          <w:sz w:val="24"/>
          <w:szCs w:val="24"/>
        </w:rPr>
        <w:t>подраздел</w:t>
      </w:r>
      <w:r w:rsidRPr="00444ECC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5.14</w:t>
      </w:r>
      <w:r w:rsidR="002F5A68">
        <w:fldChar w:fldCharType="end"/>
      </w:r>
      <w:r w:rsidRPr="00444ECC">
        <w:rPr>
          <w:sz w:val="24"/>
          <w:szCs w:val="24"/>
        </w:rPr>
        <w:t>)</w:t>
      </w:r>
      <w:r w:rsidR="00CE4D51" w:rsidRPr="00444ECC">
        <w:rPr>
          <w:sz w:val="24"/>
          <w:szCs w:val="24"/>
        </w:rPr>
        <w:t>, либо документ, подтверждающий факт внесения Участником денежных сре</w:t>
      </w:r>
      <w:proofErr w:type="gramStart"/>
      <w:r w:rsidR="00CE4D51" w:rsidRPr="00444ECC">
        <w:rPr>
          <w:sz w:val="24"/>
          <w:szCs w:val="24"/>
        </w:rPr>
        <w:t>дств в к</w:t>
      </w:r>
      <w:proofErr w:type="gramEnd"/>
      <w:r w:rsidR="00CE4D51" w:rsidRPr="00444ECC">
        <w:rPr>
          <w:sz w:val="24"/>
          <w:szCs w:val="24"/>
        </w:rPr>
        <w:t>ачестве</w:t>
      </w:r>
      <w:r w:rsidR="00CE4D51" w:rsidRPr="007A5083">
        <w:rPr>
          <w:sz w:val="24"/>
          <w:szCs w:val="24"/>
        </w:rPr>
        <w:t xml:space="preserve"> обеспечения исполнения обязательств, связанных с участием в Запросе предложений и подачей Заявки</w:t>
      </w:r>
      <w:r w:rsidRPr="007A5083">
        <w:rPr>
          <w:sz w:val="24"/>
          <w:szCs w:val="24"/>
        </w:rPr>
        <w:t>;</w:t>
      </w:r>
      <w:bookmarkEnd w:id="484"/>
    </w:p>
    <w:p w:rsidR="007705A5" w:rsidRPr="005347FA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A5083">
        <w:rPr>
          <w:sz w:val="24"/>
          <w:szCs w:val="24"/>
        </w:rPr>
        <w:t>Согласие Участника закупочной процедуры</w:t>
      </w:r>
      <w:r w:rsidRPr="007705A5">
        <w:rPr>
          <w:sz w:val="24"/>
          <w:szCs w:val="24"/>
        </w:rPr>
        <w:t xml:space="preserve"> налоговым органам на </w:t>
      </w:r>
      <w:r w:rsidRPr="005347FA">
        <w:rPr>
          <w:sz w:val="24"/>
          <w:szCs w:val="24"/>
        </w:rPr>
        <w:t>разглашение сведений, составляющих налоговую тайну</w:t>
      </w:r>
      <w:r w:rsidR="00A154B7" w:rsidRPr="005347FA">
        <w:rPr>
          <w:sz w:val="24"/>
          <w:szCs w:val="24"/>
        </w:rPr>
        <w:t xml:space="preserve">, </w:t>
      </w:r>
      <w:r w:rsidR="00A154B7" w:rsidRPr="005347FA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5347FA">
        <w:rPr>
          <w:sz w:val="24"/>
          <w:szCs w:val="24"/>
        </w:rPr>
        <w:t xml:space="preserve"> (</w:t>
      </w:r>
      <w:r w:rsidR="003C2207" w:rsidRPr="005347FA">
        <w:rPr>
          <w:sz w:val="24"/>
          <w:szCs w:val="24"/>
        </w:rPr>
        <w:t>подраздел</w:t>
      </w:r>
      <w:r w:rsidRPr="005347FA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_Ref440272274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5.16</w:t>
      </w:r>
      <w:r w:rsidR="002F5A68">
        <w:fldChar w:fldCharType="end"/>
      </w:r>
      <w:r w:rsidRPr="005347FA">
        <w:rPr>
          <w:sz w:val="24"/>
          <w:szCs w:val="24"/>
        </w:rPr>
        <w:t>)</w:t>
      </w:r>
      <w:r w:rsidR="005347FA" w:rsidRPr="005347FA">
        <w:rPr>
          <w:sz w:val="24"/>
          <w:szCs w:val="24"/>
        </w:rPr>
        <w:t xml:space="preserve">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5347FA">
        <w:rPr>
          <w:sz w:val="24"/>
          <w:szCs w:val="24"/>
        </w:rPr>
        <w:t>)</w:t>
      </w:r>
      <w:r w:rsidRPr="005347FA">
        <w:rPr>
          <w:sz w:val="24"/>
          <w:szCs w:val="24"/>
        </w:rPr>
        <w:t>;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</w:t>
      </w:r>
      <w:r w:rsidRPr="007D7C50">
        <w:rPr>
          <w:sz w:val="24"/>
          <w:szCs w:val="24"/>
        </w:rPr>
        <w:lastRenderedPageBreak/>
        <w:t xml:space="preserve">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AE1D21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</w:t>
      </w:r>
      <w:r w:rsidRPr="00AE1D21">
        <w:rPr>
          <w:i/>
          <w:sz w:val="24"/>
          <w:szCs w:val="24"/>
        </w:rPr>
        <w:t>Федерального закона от 14.11.2002 №161-ФЗ «О государственных и муниципальных предприятиях»)</w:t>
      </w:r>
    </w:p>
    <w:p w:rsidR="00BD40A3" w:rsidRPr="0033661D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Копию (выписку из</w:t>
      </w:r>
      <w:r w:rsidR="00BD40A3" w:rsidRPr="00AE1D21">
        <w:rPr>
          <w:sz w:val="24"/>
          <w:szCs w:val="24"/>
        </w:rPr>
        <w:t xml:space="preserve">) распорядительного документа Участника, утвердившего форму </w:t>
      </w:r>
      <w:r w:rsidR="00BD40A3" w:rsidRPr="0033661D">
        <w:rPr>
          <w:sz w:val="24"/>
          <w:szCs w:val="24"/>
        </w:rPr>
        <w:t>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  <w:proofErr w:type="gramEnd"/>
    </w:p>
    <w:p w:rsidR="00BC1324" w:rsidRPr="0033661D" w:rsidRDefault="00BC132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3661D">
        <w:rPr>
          <w:sz w:val="24"/>
          <w:szCs w:val="24"/>
        </w:rPr>
        <w:t xml:space="preserve">Документы, предусмотренные п. </w:t>
      </w:r>
      <w:r w:rsidR="002F5A68">
        <w:fldChar w:fldCharType="begin"/>
      </w:r>
      <w:r w:rsidR="002F5A68">
        <w:instrText xml:space="preserve"> REF _Ref465675151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0</w:t>
      </w:r>
      <w:r w:rsidR="002F5A68">
        <w:fldChar w:fldCharType="end"/>
      </w:r>
      <w:r w:rsidRPr="0033661D">
        <w:rPr>
          <w:sz w:val="24"/>
          <w:szCs w:val="24"/>
        </w:rPr>
        <w:t xml:space="preserve"> документации, в случае если Участником была предложена демпинговая цена;</w:t>
      </w:r>
    </w:p>
    <w:p w:rsidR="00920CB0" w:rsidRPr="00920CB0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3661D">
        <w:rPr>
          <w:sz w:val="24"/>
          <w:szCs w:val="24"/>
        </w:rPr>
        <w:t>Иные документы, которые</w:t>
      </w:r>
      <w:r w:rsidR="007705A5" w:rsidRPr="0033661D">
        <w:rPr>
          <w:sz w:val="24"/>
          <w:szCs w:val="24"/>
        </w:rPr>
        <w:t>,</w:t>
      </w:r>
      <w:r w:rsidRPr="0033661D">
        <w:rPr>
          <w:sz w:val="24"/>
          <w:szCs w:val="24"/>
        </w:rPr>
        <w:t xml:space="preserve"> по мнению Участника</w:t>
      </w:r>
      <w:r w:rsidR="007705A5" w:rsidRPr="0033661D">
        <w:rPr>
          <w:sz w:val="24"/>
          <w:szCs w:val="24"/>
        </w:rPr>
        <w:t>,</w:t>
      </w:r>
      <w:r w:rsidRPr="0033661D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</w:t>
      </w:r>
      <w:r w:rsidRPr="00920CB0">
        <w:rPr>
          <w:sz w:val="24"/>
          <w:szCs w:val="24"/>
        </w:rPr>
        <w:t xml:space="preserve"> документов.</w:t>
      </w:r>
    </w:p>
    <w:p w:rsidR="00680B79" w:rsidRPr="00B20653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B20653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FB55B8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наличие замечаний Заказчика по составу и качеству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 xml:space="preserve">, задержка устранения дефектов в </w:t>
      </w:r>
      <w:r w:rsidR="00DC7643">
        <w:rPr>
          <w:sz w:val="24"/>
          <w:szCs w:val="24"/>
        </w:rPr>
        <w:t>оказании услуг</w:t>
      </w:r>
      <w:r w:rsidRPr="00B20653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несоблюдение </w:t>
      </w:r>
      <w:r w:rsidR="00DC7643" w:rsidRPr="00BC3C8A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B20653">
        <w:rPr>
          <w:sz w:val="24"/>
          <w:szCs w:val="24"/>
        </w:rPr>
        <w:t>;</w:t>
      </w:r>
    </w:p>
    <w:p w:rsidR="00680B79" w:rsidRPr="00680B7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</w:t>
      </w:r>
      <w:r w:rsidR="00F35785" w:rsidRPr="009F3986">
        <w:rPr>
          <w:sz w:val="24"/>
          <w:szCs w:val="24"/>
          <w:lang w:val="x-none"/>
        </w:rPr>
        <w:t>иные нарушения существенны</w:t>
      </w:r>
      <w:r w:rsidR="00F35785" w:rsidRPr="009F3986">
        <w:rPr>
          <w:sz w:val="24"/>
          <w:szCs w:val="24"/>
        </w:rPr>
        <w:t xml:space="preserve">х </w:t>
      </w:r>
      <w:r w:rsidR="00F35785" w:rsidRPr="009F3986">
        <w:rPr>
          <w:sz w:val="24"/>
          <w:szCs w:val="24"/>
          <w:lang w:val="x-none"/>
        </w:rPr>
        <w:t>условий заключенных договоров</w:t>
      </w:r>
      <w:r w:rsidR="00F35785">
        <w:rPr>
          <w:sz w:val="24"/>
          <w:szCs w:val="24"/>
        </w:rPr>
        <w:t xml:space="preserve">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>.</w:t>
      </w:r>
    </w:p>
    <w:p w:rsidR="005B074F" w:rsidRPr="00AE1D21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Участник запроса предложений подает заявки одновременно по </w:t>
      </w:r>
      <w:r w:rsidRPr="00AE1D21">
        <w:rPr>
          <w:bCs w:val="0"/>
          <w:sz w:val="24"/>
          <w:szCs w:val="24"/>
        </w:rPr>
        <w:lastRenderedPageBreak/>
        <w:t>нескольким лотам, то он может предоставить один комплект</w:t>
      </w:r>
      <w:r w:rsidR="005347FA"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правоустанавливающих документов</w:t>
      </w:r>
      <w:r w:rsidR="00A44B30" w:rsidRPr="00AE1D21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Все указанные</w:t>
      </w:r>
      <w:r w:rsidRPr="00E71A48">
        <w:rPr>
          <w:bCs w:val="0"/>
          <w:sz w:val="24"/>
          <w:szCs w:val="24"/>
        </w:rPr>
        <w:t xml:space="preserve">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случае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</w:t>
      </w:r>
      <w:proofErr w:type="gramStart"/>
      <w:r w:rsidRPr="00E71A48">
        <w:rPr>
          <w:sz w:val="24"/>
          <w:szCs w:val="24"/>
        </w:rPr>
        <w:t>предоставляет аналогичные документы</w:t>
      </w:r>
      <w:proofErr w:type="gramEnd"/>
      <w:r w:rsidRPr="00E71A48">
        <w:rPr>
          <w:sz w:val="24"/>
          <w:szCs w:val="24"/>
        </w:rPr>
        <w:t xml:space="preserve">. Такие документы должны быть переведены на русский язык и </w:t>
      </w:r>
      <w:proofErr w:type="spellStart"/>
      <w:r w:rsidRPr="00E71A48">
        <w:rPr>
          <w:sz w:val="24"/>
          <w:szCs w:val="24"/>
        </w:rPr>
        <w:t>апостилированы</w:t>
      </w:r>
      <w:proofErr w:type="spellEnd"/>
      <w:r w:rsidRPr="00E71A48">
        <w:rPr>
          <w:sz w:val="24"/>
          <w:szCs w:val="24"/>
        </w:rPr>
        <w:t xml:space="preserve">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85" w:name="_Ref191386451"/>
      <w:bookmarkStart w:id="486" w:name="_Ref440271628"/>
      <w:bookmarkStart w:id="487" w:name="_Toc440361334"/>
      <w:bookmarkStart w:id="488" w:name="_Toc440376089"/>
      <w:bookmarkStart w:id="489" w:name="_Toc440376216"/>
      <w:bookmarkStart w:id="490" w:name="_Toc440382481"/>
      <w:bookmarkStart w:id="491" w:name="_Toc440447151"/>
      <w:bookmarkStart w:id="492" w:name="_Toc440632311"/>
      <w:bookmarkStart w:id="493" w:name="_Toc440875084"/>
      <w:bookmarkStart w:id="494" w:name="_Toc441131071"/>
      <w:bookmarkStart w:id="495" w:name="_Ref465773032"/>
      <w:bookmarkStart w:id="496" w:name="_Toc465774592"/>
      <w:bookmarkStart w:id="497" w:name="_Toc465848821"/>
      <w:bookmarkStart w:id="498" w:name="_Toc468876140"/>
      <w:bookmarkStart w:id="499" w:name="_Toc469487634"/>
      <w:bookmarkStart w:id="500" w:name="_Toc471979932"/>
      <w:bookmarkStart w:id="501" w:name="_Toc498590180"/>
      <w:r w:rsidRPr="00E71A48">
        <w:rPr>
          <w:szCs w:val="24"/>
        </w:rPr>
        <w:t xml:space="preserve">Привлечение </w:t>
      </w:r>
      <w:bookmarkEnd w:id="485"/>
      <w:bookmarkEnd w:id="486"/>
      <w:bookmarkEnd w:id="487"/>
      <w:bookmarkEnd w:id="488"/>
      <w:bookmarkEnd w:id="489"/>
      <w:r w:rsidR="00362EA4">
        <w:rPr>
          <w:szCs w:val="24"/>
        </w:rPr>
        <w:t>соисполнителей</w:t>
      </w:r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  <w:bookmarkEnd w:id="501"/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502" w:name="_Ref191386461"/>
      <w:bookmarkStart w:id="503" w:name="_Toc440361335"/>
      <w:bookmarkStart w:id="504" w:name="_Toc440376090"/>
      <w:bookmarkStart w:id="505" w:name="_Toc440376217"/>
      <w:r w:rsidRPr="00E71A48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t>условии</w:t>
      </w:r>
      <w:r w:rsidR="00D57D88" w:rsidRPr="004F3685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4F3685">
        <w:rPr>
          <w:sz w:val="24"/>
          <w:szCs w:val="24"/>
        </w:rPr>
        <w:t xml:space="preserve">должен оказывать не более </w:t>
      </w:r>
      <w:r w:rsidR="004F3685" w:rsidRPr="004F3685">
        <w:rPr>
          <w:sz w:val="24"/>
          <w:szCs w:val="24"/>
        </w:rPr>
        <w:t>25</w:t>
      </w:r>
      <w:r w:rsidR="00D57D88" w:rsidRPr="004F3685">
        <w:rPr>
          <w:sz w:val="24"/>
          <w:szCs w:val="24"/>
        </w:rPr>
        <w:t>% услуг c использованием ресурсов</w:t>
      </w:r>
      <w:r w:rsidR="00D57D88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3B0322">
        <w:rPr>
          <w:sz w:val="24"/>
          <w:szCs w:val="24"/>
        </w:rPr>
        <w:t xml:space="preserve">При нарушении этого требования, </w:t>
      </w:r>
      <w:r w:rsidR="00D57D88" w:rsidRPr="00D460FE">
        <w:rPr>
          <w:sz w:val="24"/>
          <w:szCs w:val="24"/>
        </w:rPr>
        <w:t>Заявка</w:t>
      </w:r>
      <w:r w:rsidR="00D57D88" w:rsidRPr="003B0322">
        <w:rPr>
          <w:sz w:val="24"/>
          <w:szCs w:val="24"/>
        </w:rPr>
        <w:t xml:space="preserve"> данного </w:t>
      </w:r>
      <w:r w:rsidR="00D57D88">
        <w:rPr>
          <w:sz w:val="24"/>
          <w:szCs w:val="24"/>
        </w:rPr>
        <w:t>Участника будет</w:t>
      </w:r>
      <w:r w:rsidR="00D57D88" w:rsidRPr="003B0322">
        <w:rPr>
          <w:sz w:val="24"/>
          <w:szCs w:val="24"/>
        </w:rPr>
        <w:t xml:space="preserve"> отклонен</w:t>
      </w:r>
      <w:r w:rsidR="00D57D88">
        <w:rPr>
          <w:sz w:val="24"/>
          <w:szCs w:val="24"/>
        </w:rPr>
        <w:t>а</w:t>
      </w:r>
      <w:r w:rsidR="00D57D88" w:rsidRPr="003B0322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E71A48">
        <w:rPr>
          <w:sz w:val="24"/>
          <w:szCs w:val="24"/>
        </w:rPr>
        <w:t>соисполнителей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>согласен</w:t>
      </w:r>
      <w:proofErr w:type="gramEnd"/>
      <w:r w:rsidRPr="00E71A48">
        <w:rPr>
          <w:bCs w:val="0"/>
          <w:sz w:val="24"/>
          <w:szCs w:val="24"/>
        </w:rPr>
        <w:t xml:space="preserve"> с выделяемым ему перечнем, объемами, сроками и стоимостью оказания услуг;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2F5A68">
        <w:fldChar w:fldCharType="begin"/>
      </w:r>
      <w:r w:rsidR="002F5A68">
        <w:instrText xml:space="preserve"> REF _Ref191386407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3.3.8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 в объеме </w:t>
      </w:r>
      <w:r w:rsidR="00362EA4">
        <w:rPr>
          <w:sz w:val="24"/>
          <w:szCs w:val="24"/>
        </w:rPr>
        <w:t>оказываемых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соисполнителем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услуг</w:t>
      </w:r>
      <w:r w:rsidRPr="00E71A48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506" w:name="_Ref306143446"/>
      <w:proofErr w:type="gramStart"/>
      <w:r w:rsidRPr="00E71A48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506"/>
      <w:proofErr w:type="gramEnd"/>
    </w:p>
    <w:p w:rsidR="00D50E8D" w:rsidRPr="00E71A48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Заявку включаются</w:t>
      </w:r>
      <w:r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признания Заявки Участника запроса предложений лучшей, между Участником и каждым привлекаемым </w:t>
      </w:r>
      <w:r w:rsidR="00362EA4">
        <w:rPr>
          <w:bCs w:val="0"/>
          <w:color w:val="000000"/>
          <w:sz w:val="24"/>
          <w:szCs w:val="24"/>
        </w:rPr>
        <w:t>соисполнителем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</w:t>
      </w:r>
      <w:proofErr w:type="gramStart"/>
      <w:r w:rsidRPr="00E71A48">
        <w:rPr>
          <w:bCs w:val="0"/>
          <w:color w:val="000000"/>
          <w:sz w:val="24"/>
          <w:szCs w:val="24"/>
        </w:rPr>
        <w:t>выполнения</w:t>
      </w:r>
      <w:proofErr w:type="gramEnd"/>
      <w:r w:rsidRPr="00E71A48">
        <w:rPr>
          <w:bCs w:val="0"/>
          <w:color w:val="000000"/>
          <w:sz w:val="24"/>
          <w:szCs w:val="24"/>
        </w:rPr>
        <w:t xml:space="preserve"> возлагаемых на </w:t>
      </w:r>
      <w:r w:rsidRPr="00E71A48">
        <w:rPr>
          <w:bCs w:val="0"/>
          <w:sz w:val="24"/>
          <w:szCs w:val="24"/>
        </w:rPr>
        <w:t>соисполнителя соответственно услуг;</w:t>
      </w:r>
    </w:p>
    <w:p w:rsidR="00D50E8D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D52133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AD2F1E">
        <w:rPr>
          <w:bCs w:val="0"/>
          <w:sz w:val="24"/>
          <w:szCs w:val="24"/>
        </w:rPr>
        <w:fldChar w:fldCharType="begin"/>
      </w:r>
      <w:r w:rsidR="00D57D88">
        <w:rPr>
          <w:bCs w:val="0"/>
          <w:sz w:val="24"/>
          <w:szCs w:val="24"/>
        </w:rPr>
        <w:instrText xml:space="preserve"> REF _Ref440291364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224D01">
        <w:rPr>
          <w:bCs w:val="0"/>
          <w:sz w:val="24"/>
          <w:szCs w:val="24"/>
        </w:rPr>
        <w:t>3.3.8.1</w:t>
      </w:r>
      <w:r w:rsidR="00AD2F1E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D57D88" w:rsidRPr="00AE1D21" w:rsidRDefault="00D57D88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r w:rsidR="002F5A68">
        <w:fldChar w:fldCharType="begin"/>
      </w:r>
      <w:r w:rsidR="002F5A68">
        <w:instrText xml:space="preserve"> REF _Ref303669127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3.3.8.2</w:t>
      </w:r>
      <w:r w:rsidR="002F5A68">
        <w:fldChar w:fldCharType="end"/>
      </w:r>
      <w:r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_Ref442190626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у)</w:t>
      </w:r>
      <w:r w:rsidR="002F5A68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_Ref303587815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3.3.8.3</w:t>
      </w:r>
      <w:r w:rsidR="002F5A68">
        <w:fldChar w:fldCharType="end"/>
      </w:r>
      <w:r w:rsidR="00197954" w:rsidRPr="00AE1D21">
        <w:rPr>
          <w:sz w:val="24"/>
          <w:szCs w:val="24"/>
        </w:rPr>
        <w:t>, подаются основным Участником;</w:t>
      </w:r>
    </w:p>
    <w:p w:rsidR="00D50E8D" w:rsidRPr="00AE1D21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AE1D21">
        <w:rPr>
          <w:bCs w:val="0"/>
          <w:sz w:val="24"/>
          <w:szCs w:val="24"/>
        </w:rPr>
        <w:t xml:space="preserve">(подраздел </w:t>
      </w:r>
      <w:r w:rsidR="002F5A68">
        <w:fldChar w:fldCharType="begin"/>
      </w:r>
      <w:r w:rsidR="002F5A68">
        <w:instrText xml:space="preserve"> REF _Ref440272510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5.17</w:t>
      </w:r>
      <w:r w:rsidR="002F5A68">
        <w:fldChar w:fldCharType="end"/>
      </w:r>
      <w:r w:rsidR="00362EA4" w:rsidRPr="00AE1D21">
        <w:rPr>
          <w:bCs w:val="0"/>
          <w:sz w:val="24"/>
          <w:szCs w:val="24"/>
        </w:rPr>
        <w:t xml:space="preserve">). Указанная форма </w:t>
      </w:r>
      <w:r w:rsidR="00362EA4" w:rsidRPr="00AE1D2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AE1D21">
        <w:rPr>
          <w:bCs w:val="0"/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При оценке соисполнителей</w:t>
      </w:r>
      <w:r w:rsidRPr="00AE1D21">
        <w:rPr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>количественные</w:t>
      </w:r>
      <w:r w:rsidRPr="00E71A48">
        <w:rPr>
          <w:bCs w:val="0"/>
          <w:sz w:val="24"/>
          <w:szCs w:val="24"/>
        </w:rPr>
        <w:t xml:space="preserve"> требования к </w:t>
      </w:r>
      <w:r w:rsidRPr="00E71A48">
        <w:rPr>
          <w:sz w:val="24"/>
          <w:szCs w:val="24"/>
        </w:rPr>
        <w:lastRenderedPageBreak/>
        <w:t xml:space="preserve">соисполнителям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E71A48">
        <w:rPr>
          <w:sz w:val="24"/>
          <w:szCs w:val="24"/>
        </w:rPr>
        <w:t>оказания услуг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запросе предложений лично либо в составе 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Pr="00362EA4">
        <w:rPr>
          <w:bCs w:val="0"/>
          <w:sz w:val="24"/>
          <w:szCs w:val="24"/>
        </w:rPr>
        <w:t xml:space="preserve">соисполнителем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запроса предложений.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Pr="00362EA4">
        <w:rPr>
          <w:bCs w:val="0"/>
          <w:color w:val="000000"/>
          <w:sz w:val="24"/>
          <w:szCs w:val="24"/>
        </w:rPr>
        <w:t xml:space="preserve">соисполнителем </w:t>
      </w:r>
      <w:r w:rsidRPr="00E71A48">
        <w:rPr>
          <w:bCs w:val="0"/>
          <w:color w:val="000000"/>
          <w:sz w:val="24"/>
          <w:szCs w:val="24"/>
        </w:rPr>
        <w:t>у произвольного числа Участников.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одностороннее расторжение Договора, если выяснится, что один или несколько </w:t>
      </w:r>
      <w:r w:rsidR="00362EA4">
        <w:rPr>
          <w:sz w:val="24"/>
          <w:szCs w:val="24"/>
        </w:rPr>
        <w:t>соисполнителей</w:t>
      </w:r>
      <w:r w:rsidRPr="00E71A48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07" w:name="_Toc440382482"/>
      <w:bookmarkStart w:id="508" w:name="_Toc440447152"/>
      <w:bookmarkStart w:id="509" w:name="_Toc440632312"/>
      <w:bookmarkStart w:id="510" w:name="_Toc440875085"/>
      <w:bookmarkStart w:id="511" w:name="_Ref440876619"/>
      <w:bookmarkStart w:id="512" w:name="_Ref440876660"/>
      <w:bookmarkStart w:id="513" w:name="_Toc441131072"/>
      <w:bookmarkStart w:id="514" w:name="_Ref465772690"/>
      <w:bookmarkStart w:id="515" w:name="_Toc465774593"/>
      <w:bookmarkStart w:id="516" w:name="_Toc465848822"/>
      <w:bookmarkStart w:id="517" w:name="_Toc468876141"/>
      <w:bookmarkStart w:id="518" w:name="_Toc469487635"/>
      <w:bookmarkStart w:id="519" w:name="_Toc471979933"/>
      <w:bookmarkStart w:id="520" w:name="_Toc498590181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502"/>
      <w:bookmarkEnd w:id="503"/>
      <w:bookmarkEnd w:id="504"/>
      <w:bookmarkEnd w:id="505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  <w:bookmarkEnd w:id="520"/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_Ref191386482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3.3.8.1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2F5A68">
        <w:fldChar w:fldCharType="begin"/>
      </w:r>
      <w:r w:rsidR="002F5A68">
        <w:instrText xml:space="preserve"> REF _Ref191386407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3.3.8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>окументации, изложенным в п.</w:t>
      </w:r>
      <w:r w:rsidR="00AD2F1E">
        <w:rPr>
          <w:bCs w:val="0"/>
          <w:sz w:val="24"/>
          <w:szCs w:val="24"/>
        </w:rPr>
        <w:fldChar w:fldCharType="begin"/>
      </w:r>
      <w:r w:rsidR="00573BDB">
        <w:rPr>
          <w:bCs w:val="0"/>
          <w:sz w:val="24"/>
          <w:szCs w:val="24"/>
        </w:rPr>
        <w:instrText xml:space="preserve"> REF _Ref303669127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224D01">
        <w:rPr>
          <w:bCs w:val="0"/>
          <w:sz w:val="24"/>
          <w:szCs w:val="24"/>
        </w:rPr>
        <w:t>3.3.8.2</w:t>
      </w:r>
      <w:r w:rsidR="00AD2F1E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521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521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522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522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в целом, включая платежи, совершаются исключительно с лидером, </w:t>
      </w:r>
      <w:r w:rsidRPr="00E71A48">
        <w:rPr>
          <w:bCs w:val="0"/>
          <w:sz w:val="24"/>
          <w:szCs w:val="24"/>
        </w:rPr>
        <w:lastRenderedPageBreak/>
        <w:t>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523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523"/>
      <w:r w:rsidRPr="00E71A48">
        <w:rPr>
          <w:bCs w:val="0"/>
          <w:sz w:val="24"/>
          <w:szCs w:val="24"/>
        </w:rPr>
        <w:t xml:space="preserve"> </w:t>
      </w:r>
    </w:p>
    <w:p w:rsidR="00DB109A" w:rsidRPr="00AE1D21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</w:t>
      </w:r>
      <w:r w:rsidR="00C4420E">
        <w:rPr>
          <w:bCs w:val="0"/>
          <w:sz w:val="24"/>
          <w:szCs w:val="24"/>
        </w:rPr>
        <w:t>щее соглашение, в котором должна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</w:t>
      </w:r>
      <w:r w:rsidRPr="00AE1D21">
        <w:rPr>
          <w:bCs w:val="0"/>
          <w:sz w:val="24"/>
          <w:szCs w:val="24"/>
        </w:rPr>
        <w:t xml:space="preserve">сведения, указанные в подп. </w:t>
      </w:r>
      <w:r w:rsidR="002F5A68">
        <w:fldChar w:fldCharType="begin"/>
      </w:r>
      <w:r w:rsidR="002F5A68">
        <w:instrText xml:space="preserve"> REF _Ref307563248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  <w:lang w:val="en-US"/>
        </w:rPr>
        <w:t>a</w:t>
      </w:r>
      <w:r w:rsidR="00224D01" w:rsidRPr="00224D01">
        <w:rPr>
          <w:bCs w:val="0"/>
          <w:sz w:val="24"/>
          <w:szCs w:val="24"/>
        </w:rPr>
        <w:t>)</w:t>
      </w:r>
      <w:r w:rsidR="002F5A68">
        <w:fldChar w:fldCharType="end"/>
      </w:r>
      <w:r w:rsidRPr="00AE1D21">
        <w:rPr>
          <w:bCs w:val="0"/>
          <w:sz w:val="24"/>
          <w:szCs w:val="24"/>
        </w:rPr>
        <w:t xml:space="preserve">- </w:t>
      </w:r>
      <w:r w:rsidR="002F5A68">
        <w:fldChar w:fldCharType="begin"/>
      </w:r>
      <w:r w:rsidR="002F5A68">
        <w:instrText xml:space="preserve"> REF _Ref307563262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  <w:lang w:val="en-US"/>
        </w:rPr>
        <w:t>g</w:t>
      </w:r>
      <w:r w:rsidR="00224D01" w:rsidRPr="00224D01">
        <w:rPr>
          <w:bCs w:val="0"/>
          <w:sz w:val="24"/>
          <w:szCs w:val="24"/>
        </w:rPr>
        <w:t>)</w:t>
      </w:r>
      <w:r w:rsidR="002F5A68">
        <w:fldChar w:fldCharType="end"/>
      </w:r>
      <w:r w:rsidRPr="00AE1D21">
        <w:rPr>
          <w:bCs w:val="0"/>
          <w:sz w:val="24"/>
          <w:szCs w:val="24"/>
        </w:rPr>
        <w:t xml:space="preserve">п. </w:t>
      </w:r>
      <w:r w:rsidR="002F5A68">
        <w:fldChar w:fldCharType="begin"/>
      </w:r>
      <w:r w:rsidR="002F5A68">
        <w:instrText xml:space="preserve"> REF _Ref306032591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3.3.10.4</w:t>
      </w:r>
      <w:r w:rsidR="002F5A68">
        <w:fldChar w:fldCharType="end"/>
      </w:r>
      <w:r w:rsidRPr="00AE1D21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AE1D21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AE1D21">
        <w:rPr>
          <w:bCs w:val="0"/>
          <w:sz w:val="24"/>
          <w:szCs w:val="24"/>
        </w:rPr>
        <w:t>.</w:t>
      </w:r>
    </w:p>
    <w:p w:rsidR="00717F60" w:rsidRPr="00AE1D2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524" w:name="_Ref465847423"/>
      <w:proofErr w:type="gramStart"/>
      <w:r w:rsidRPr="00AE1D2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готовит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у с учетом следующих дополнительных требований:</w:t>
      </w:r>
      <w:bookmarkEnd w:id="524"/>
      <w:proofErr w:type="gramEnd"/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AE1D21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_Ref303669127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3.3.8.2</w:t>
      </w:r>
      <w:r w:rsidR="002F5A68">
        <w:fldChar w:fldCharType="end"/>
      </w:r>
      <w:r w:rsidR="00717F60"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_Ref442190626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у)</w:t>
      </w:r>
      <w:r w:rsidR="002F5A68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_Ref303587815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3.3.8.3</w:t>
      </w:r>
      <w:r w:rsidR="002F5A68">
        <w:fldChar w:fldCharType="end"/>
      </w:r>
      <w:r w:rsidR="00197954" w:rsidRPr="00AE1D21">
        <w:rPr>
          <w:sz w:val="24"/>
          <w:szCs w:val="24"/>
        </w:rPr>
        <w:t>, подаются Лидером коллективного участника;</w:t>
      </w:r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AD3EBC" w:rsidRPr="00AE1D21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AD3EBC" w:rsidRPr="00AE1D21">
        <w:rPr>
          <w:bCs w:val="0"/>
          <w:sz w:val="24"/>
          <w:szCs w:val="24"/>
        </w:rPr>
        <w:t>а;</w:t>
      </w:r>
    </w:p>
    <w:p w:rsidR="00717F60" w:rsidRPr="00AE1D21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состав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дополнительн</w:t>
      </w:r>
      <w:r w:rsidR="00717F60" w:rsidRPr="00AE1D21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AE1D21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r w:rsidR="00CC3DAD">
        <w:rPr>
          <w:bCs w:val="0"/>
          <w:sz w:val="24"/>
          <w:szCs w:val="24"/>
        </w:rPr>
        <w:t xml:space="preserve">оказания услуг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_Ref440376324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224D01">
        <w:rPr>
          <w:bCs w:val="0"/>
          <w:sz w:val="24"/>
          <w:szCs w:val="24"/>
        </w:rPr>
        <w:t>5.18</w:t>
      </w:r>
      <w:r w:rsidR="00AD2F1E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>объемов</w:t>
      </w:r>
      <w:r w:rsidR="00CC3DAD">
        <w:rPr>
          <w:sz w:val="24"/>
          <w:szCs w:val="24"/>
        </w:rPr>
        <w:t xml:space="preserve"> оказываемых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32B6A">
        <w:rPr>
          <w:bCs w:val="0"/>
          <w:sz w:val="24"/>
          <w:szCs w:val="24"/>
        </w:rPr>
        <w:t>указанных</w:t>
      </w:r>
      <w:proofErr w:type="gramEnd"/>
      <w:r w:rsidR="00EE2EFB" w:rsidRPr="00332B6A">
        <w:rPr>
          <w:bCs w:val="0"/>
          <w:sz w:val="24"/>
          <w:szCs w:val="24"/>
        </w:rPr>
        <w:t xml:space="preserve">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224D01">
        <w:rPr>
          <w:bCs w:val="0"/>
          <w:sz w:val="24"/>
          <w:szCs w:val="24"/>
        </w:rPr>
        <w:t>3.3.8.1</w:t>
      </w:r>
      <w:r w:rsidR="00AD2F1E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25" w:name="_Ref306114966"/>
      <w:bookmarkStart w:id="526" w:name="_Toc440361336"/>
      <w:bookmarkStart w:id="527" w:name="_Toc440376091"/>
      <w:bookmarkStart w:id="528" w:name="_Toc440376218"/>
      <w:bookmarkStart w:id="529" w:name="_Toc440382483"/>
      <w:bookmarkStart w:id="530" w:name="_Toc440447153"/>
      <w:bookmarkStart w:id="531" w:name="_Toc440632313"/>
      <w:bookmarkStart w:id="532" w:name="_Toc440875086"/>
      <w:bookmarkStart w:id="533" w:name="_Toc441131073"/>
      <w:bookmarkStart w:id="534" w:name="_Toc465774594"/>
      <w:bookmarkStart w:id="535" w:name="_Toc465848823"/>
      <w:bookmarkStart w:id="536" w:name="_Toc468876142"/>
      <w:bookmarkStart w:id="537" w:name="_Toc469487636"/>
      <w:bookmarkStart w:id="538" w:name="_Toc471979934"/>
      <w:bookmarkStart w:id="539" w:name="_Toc498590182"/>
      <w:r w:rsidRPr="00E71A48">
        <w:rPr>
          <w:szCs w:val="24"/>
        </w:rPr>
        <w:t>Разъяснение Документации по запросу предложений</w:t>
      </w:r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  <w:bookmarkEnd w:id="537"/>
      <w:bookmarkEnd w:id="538"/>
      <w:bookmarkEnd w:id="539"/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E71A48">
        <w:rPr>
          <w:bCs w:val="0"/>
          <w:iCs/>
          <w:sz w:val="24"/>
          <w:szCs w:val="24"/>
        </w:rPr>
        <w:t>Заявк</w:t>
      </w:r>
      <w:r w:rsidRPr="00E71A48">
        <w:rPr>
          <w:bCs w:val="0"/>
          <w:iCs/>
          <w:sz w:val="24"/>
          <w:szCs w:val="24"/>
        </w:rPr>
        <w:t xml:space="preserve">и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iCs/>
          <w:sz w:val="24"/>
          <w:szCs w:val="24"/>
        </w:rPr>
        <w:t xml:space="preserve">окументации должны быть направлены через ЭТП или в письменной форме на имя секретаря Закупочной комиссии за подписью </w:t>
      </w:r>
      <w:r w:rsidRPr="00E71A48">
        <w:rPr>
          <w:bCs w:val="0"/>
          <w:iCs/>
          <w:sz w:val="24"/>
          <w:szCs w:val="24"/>
        </w:rPr>
        <w:lastRenderedPageBreak/>
        <w:t xml:space="preserve">руководителя организации или иного ответственного лица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а.</w:t>
      </w:r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212D09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r w:rsidRPr="00212D09">
        <w:rPr>
          <w:bCs w:val="0"/>
          <w:iCs/>
          <w:sz w:val="24"/>
          <w:szCs w:val="24"/>
        </w:rPr>
        <w:t>случае</w:t>
      </w:r>
      <w:proofErr w:type="gramStart"/>
      <w:r w:rsidRPr="00212D09">
        <w:rPr>
          <w:bCs w:val="0"/>
          <w:iCs/>
          <w:sz w:val="24"/>
          <w:szCs w:val="24"/>
        </w:rPr>
        <w:t>,</w:t>
      </w:r>
      <w:proofErr w:type="gramEnd"/>
      <w:r w:rsidRPr="00212D09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212D09" w:rsidRPr="00212D09">
        <w:rPr>
          <w:bCs w:val="0"/>
          <w:iCs/>
          <w:sz w:val="24"/>
          <w:szCs w:val="24"/>
        </w:rPr>
        <w:t>внесение изменений в Д</w:t>
      </w:r>
      <w:r w:rsidR="00212D09" w:rsidRPr="00212D09">
        <w:rPr>
          <w:bCs w:val="0"/>
          <w:sz w:val="24"/>
          <w:szCs w:val="24"/>
        </w:rPr>
        <w:t>окументацию по запросу предложений</w:t>
      </w:r>
      <w:r w:rsidR="00212D09" w:rsidRPr="00212D09">
        <w:rPr>
          <w:bCs w:val="0"/>
          <w:iCs/>
          <w:sz w:val="24"/>
          <w:szCs w:val="24"/>
        </w:rPr>
        <w:t xml:space="preserve"> </w:t>
      </w:r>
      <w:r w:rsidR="006B0604">
        <w:rPr>
          <w:bCs w:val="0"/>
          <w:iCs/>
          <w:sz w:val="24"/>
          <w:szCs w:val="24"/>
        </w:rPr>
        <w:t xml:space="preserve">(п. </w:t>
      </w:r>
      <w:r w:rsidR="00AD2F1E">
        <w:rPr>
          <w:bCs w:val="0"/>
          <w:iCs/>
          <w:sz w:val="24"/>
          <w:szCs w:val="24"/>
        </w:rPr>
        <w:fldChar w:fldCharType="begin"/>
      </w:r>
      <w:r w:rsidR="006B0604">
        <w:rPr>
          <w:bCs w:val="0"/>
          <w:iCs/>
          <w:sz w:val="24"/>
          <w:szCs w:val="24"/>
        </w:rPr>
        <w:instrText xml:space="preserve"> REF _Ref441057071 \r \h </w:instrText>
      </w:r>
      <w:r w:rsidR="00AD2F1E">
        <w:rPr>
          <w:bCs w:val="0"/>
          <w:iCs/>
          <w:sz w:val="24"/>
          <w:szCs w:val="24"/>
        </w:rPr>
      </w:r>
      <w:r w:rsidR="00AD2F1E">
        <w:rPr>
          <w:bCs w:val="0"/>
          <w:iCs/>
          <w:sz w:val="24"/>
          <w:szCs w:val="24"/>
        </w:rPr>
        <w:fldChar w:fldCharType="separate"/>
      </w:r>
      <w:r w:rsidR="00224D01">
        <w:rPr>
          <w:bCs w:val="0"/>
          <w:iCs/>
          <w:sz w:val="24"/>
          <w:szCs w:val="24"/>
        </w:rPr>
        <w:t>3.3.12</w:t>
      </w:r>
      <w:r w:rsidR="00AD2F1E">
        <w:rPr>
          <w:bCs w:val="0"/>
          <w:iCs/>
          <w:sz w:val="24"/>
          <w:szCs w:val="24"/>
        </w:rPr>
        <w:fldChar w:fldCharType="end"/>
      </w:r>
      <w:r w:rsidR="006B0604">
        <w:rPr>
          <w:bCs w:val="0"/>
          <w:iCs/>
          <w:sz w:val="24"/>
          <w:szCs w:val="24"/>
        </w:rPr>
        <w:t>)</w:t>
      </w:r>
      <w:r w:rsidR="00212D09" w:rsidRPr="00212D09">
        <w:rPr>
          <w:bCs w:val="0"/>
          <w:iCs/>
          <w:sz w:val="24"/>
          <w:szCs w:val="24"/>
        </w:rPr>
        <w:t xml:space="preserve"> и, при необходимости, </w:t>
      </w:r>
      <w:r w:rsidRPr="00212D09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2F5A68">
        <w:fldChar w:fldCharType="begin"/>
      </w:r>
      <w:r w:rsidR="002F5A68">
        <w:instrText xml:space="preserve"> REF _Ref440289401 \r \h  \* MERGEFORMAT </w:instrText>
      </w:r>
      <w:r w:rsidR="002F5A68">
        <w:fldChar w:fldCharType="separate"/>
      </w:r>
      <w:r w:rsidR="00224D01" w:rsidRPr="00224D01">
        <w:rPr>
          <w:bCs w:val="0"/>
          <w:iCs/>
          <w:sz w:val="24"/>
          <w:szCs w:val="24"/>
        </w:rPr>
        <w:t>3.3.13</w:t>
      </w:r>
      <w:r w:rsidR="002F5A68">
        <w:fldChar w:fldCharType="end"/>
      </w:r>
      <w:r w:rsidR="00400D7D" w:rsidRPr="00212D09">
        <w:rPr>
          <w:bCs w:val="0"/>
          <w:iCs/>
          <w:sz w:val="24"/>
          <w:szCs w:val="24"/>
        </w:rPr>
        <w:t xml:space="preserve">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>окументации</w:t>
      </w:r>
      <w:r w:rsidR="007D07A7" w:rsidRPr="00212D09">
        <w:rPr>
          <w:bCs w:val="0"/>
          <w:iCs/>
          <w:sz w:val="24"/>
          <w:szCs w:val="24"/>
        </w:rPr>
        <w:t xml:space="preserve"> по запросу предложений</w:t>
      </w:r>
      <w:r w:rsidRPr="00212D09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40" w:name="_Toc440361337"/>
      <w:bookmarkStart w:id="541" w:name="_Toc440376092"/>
      <w:bookmarkStart w:id="542" w:name="_Toc440376219"/>
      <w:bookmarkStart w:id="543" w:name="_Toc440382484"/>
      <w:bookmarkStart w:id="544" w:name="_Toc440447154"/>
      <w:bookmarkStart w:id="545" w:name="_Toc440632314"/>
      <w:bookmarkStart w:id="546" w:name="_Toc440875087"/>
      <w:bookmarkStart w:id="547" w:name="_Ref440969948"/>
      <w:bookmarkStart w:id="548" w:name="_Ref441057071"/>
      <w:bookmarkStart w:id="549" w:name="_Toc441131074"/>
      <w:bookmarkStart w:id="550" w:name="_Toc465774595"/>
      <w:bookmarkStart w:id="551" w:name="_Toc465848824"/>
      <w:bookmarkStart w:id="552" w:name="_Toc468876143"/>
      <w:bookmarkStart w:id="553" w:name="_Toc469487637"/>
      <w:bookmarkStart w:id="554" w:name="_Toc471979935"/>
      <w:bookmarkStart w:id="555" w:name="_Toc498590183"/>
      <w:r w:rsidRPr="00E71A48">
        <w:rPr>
          <w:szCs w:val="24"/>
        </w:rPr>
        <w:t>Внесение изменений в Документацию по запросу предложений.</w:t>
      </w:r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  <w:bookmarkEnd w:id="555"/>
    </w:p>
    <w:p w:rsidR="00DE287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56" w:name="_Ref440289401"/>
      <w:bookmarkStart w:id="557" w:name="_Toc440361338"/>
      <w:bookmarkStart w:id="558" w:name="_Toc440376093"/>
      <w:bookmarkStart w:id="559" w:name="_Toc440376220"/>
      <w:bookmarkStart w:id="560" w:name="_Toc440382485"/>
      <w:bookmarkStart w:id="561" w:name="_Toc440447155"/>
      <w:bookmarkStart w:id="562" w:name="_Toc440632315"/>
      <w:bookmarkStart w:id="563" w:name="_Toc440875088"/>
      <w:bookmarkStart w:id="564" w:name="_Toc441131075"/>
      <w:bookmarkStart w:id="565" w:name="_Toc465774596"/>
      <w:bookmarkStart w:id="566" w:name="_Toc465848825"/>
      <w:bookmarkStart w:id="567" w:name="_Toc468876144"/>
      <w:bookmarkStart w:id="568" w:name="_Toc469487638"/>
      <w:bookmarkStart w:id="569" w:name="_Toc471979936"/>
      <w:bookmarkStart w:id="570" w:name="_Toc498590184"/>
      <w:r w:rsidRPr="00E71A48">
        <w:rPr>
          <w:szCs w:val="24"/>
        </w:rPr>
        <w:t>Продление срока окончания приема Заявок</w:t>
      </w:r>
      <w:bookmarkEnd w:id="556"/>
      <w:bookmarkEnd w:id="557"/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  <w:bookmarkEnd w:id="570"/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71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72" w:name="_Toc299701566"/>
      <w:bookmarkStart w:id="573" w:name="_Ref306176386"/>
      <w:bookmarkStart w:id="574" w:name="_Ref440285128"/>
      <w:bookmarkStart w:id="575" w:name="_Toc440361339"/>
      <w:bookmarkStart w:id="576" w:name="_Toc440376094"/>
      <w:bookmarkStart w:id="577" w:name="_Toc440376221"/>
      <w:bookmarkStart w:id="578" w:name="_Toc440382486"/>
      <w:bookmarkStart w:id="579" w:name="_Toc440447156"/>
      <w:bookmarkStart w:id="580" w:name="_Toc440632316"/>
      <w:bookmarkStart w:id="581" w:name="_Toc440875089"/>
      <w:bookmarkStart w:id="582" w:name="_Toc441131076"/>
      <w:bookmarkStart w:id="583" w:name="_Toc465774597"/>
      <w:bookmarkStart w:id="584" w:name="_Toc465848826"/>
      <w:bookmarkStart w:id="585" w:name="_Toc468876145"/>
      <w:bookmarkStart w:id="586" w:name="_Toc469487639"/>
      <w:bookmarkStart w:id="587" w:name="_Toc471979937"/>
      <w:bookmarkStart w:id="588" w:name="_Toc498590185"/>
      <w:r w:rsidRPr="00E71A48">
        <w:rPr>
          <w:bCs w:val="0"/>
          <w:szCs w:val="24"/>
          <w:lang w:eastAsia="ru-RU"/>
        </w:rPr>
        <w:t xml:space="preserve">Обеспечение </w:t>
      </w:r>
      <w:proofErr w:type="gramStart"/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EE0AB0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</w:t>
      </w:r>
      <w:proofErr w:type="gramEnd"/>
      <w:r w:rsidRPr="00E71A48">
        <w:rPr>
          <w:bCs w:val="0"/>
          <w:szCs w:val="24"/>
          <w:lang w:eastAsia="ru-RU"/>
        </w:rPr>
        <w:t>.</w:t>
      </w:r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  <w:bookmarkEnd w:id="588"/>
    </w:p>
    <w:p w:rsidR="00932C0A" w:rsidRPr="007A5083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составе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</w:t>
      </w:r>
      <w:r w:rsidR="00932C0A" w:rsidRPr="007A5083">
        <w:rPr>
          <w:bCs w:val="0"/>
          <w:sz w:val="24"/>
          <w:szCs w:val="24"/>
        </w:rPr>
        <w:t xml:space="preserve">обеспечение </w:t>
      </w:r>
      <w:r w:rsidR="00932C0A" w:rsidRPr="005E05EA">
        <w:rPr>
          <w:bCs w:val="0"/>
          <w:sz w:val="24"/>
          <w:szCs w:val="24"/>
        </w:rPr>
        <w:t xml:space="preserve">исполнения обязательств, связанных с участием в </w:t>
      </w:r>
      <w:r w:rsidR="0089163E" w:rsidRPr="005E05EA">
        <w:rPr>
          <w:bCs w:val="0"/>
          <w:sz w:val="24"/>
          <w:szCs w:val="24"/>
        </w:rPr>
        <w:t>запросе предложений</w:t>
      </w:r>
      <w:r w:rsidR="00932C0A" w:rsidRPr="005E05EA">
        <w:rPr>
          <w:bCs w:val="0"/>
          <w:sz w:val="24"/>
          <w:szCs w:val="24"/>
        </w:rPr>
        <w:t xml:space="preserve"> и подачей </w:t>
      </w:r>
      <w:r w:rsidR="004B5EB3" w:rsidRPr="005E05EA">
        <w:rPr>
          <w:bCs w:val="0"/>
          <w:sz w:val="24"/>
          <w:szCs w:val="24"/>
        </w:rPr>
        <w:t>Заявк</w:t>
      </w:r>
      <w:r w:rsidR="00932C0A" w:rsidRPr="005E05EA">
        <w:rPr>
          <w:bCs w:val="0"/>
          <w:sz w:val="24"/>
          <w:szCs w:val="24"/>
        </w:rPr>
        <w:t xml:space="preserve">и, на </w:t>
      </w:r>
      <w:r w:rsidR="005E05EA" w:rsidRPr="005E05EA">
        <w:rPr>
          <w:bCs w:val="0"/>
          <w:sz w:val="24"/>
          <w:szCs w:val="24"/>
        </w:rPr>
        <w:t>сумму 2% от стоимости Заявки</w:t>
      </w:r>
      <w:r w:rsidR="00932C0A" w:rsidRPr="005E05EA">
        <w:rPr>
          <w:bCs w:val="0"/>
          <w:sz w:val="24"/>
          <w:szCs w:val="24"/>
        </w:rPr>
        <w:t>, с учетом</w:t>
      </w:r>
      <w:r w:rsidR="00932C0A" w:rsidRPr="007A5083">
        <w:rPr>
          <w:bCs w:val="0"/>
          <w:sz w:val="24"/>
          <w:szCs w:val="24"/>
        </w:rPr>
        <w:t xml:space="preserve"> НДС. </w:t>
      </w:r>
    </w:p>
    <w:p w:rsidR="00932C0A" w:rsidRPr="007A5083" w:rsidRDefault="00CE4D51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7A5083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2F5A68">
        <w:fldChar w:fldCharType="begin"/>
      </w:r>
      <w:r w:rsidR="002F5A68">
        <w:instrText xml:space="preserve"> REF _Ref467168844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3.3.14.3</w:t>
      </w:r>
      <w:r w:rsidR="002F5A68">
        <w:fldChar w:fldCharType="end"/>
      </w:r>
      <w:r w:rsidRPr="007A5083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2F5A68">
        <w:fldChar w:fldCharType="begin"/>
      </w:r>
      <w:r w:rsidR="002F5A68">
        <w:instrText xml:space="preserve"> REF _Ref442263553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3.3.14.4</w:t>
      </w:r>
      <w:r w:rsidR="002F5A68">
        <w:fldChar w:fldCharType="end"/>
      </w:r>
      <w:r w:rsidRPr="007A5083">
        <w:rPr>
          <w:sz w:val="24"/>
          <w:szCs w:val="24"/>
        </w:rPr>
        <w:t xml:space="preserve">). Выбор способа обеспечения исполнения обязательств, связанных с участием в </w:t>
      </w:r>
      <w:r w:rsidR="00F64A8B" w:rsidRPr="007A5083">
        <w:rPr>
          <w:sz w:val="24"/>
          <w:szCs w:val="24"/>
        </w:rPr>
        <w:t>Запросе предложений</w:t>
      </w:r>
      <w:r w:rsidRPr="007A5083">
        <w:rPr>
          <w:sz w:val="24"/>
          <w:szCs w:val="24"/>
        </w:rPr>
        <w:t xml:space="preserve"> и подачей Заявки, осуществляется Участником</w:t>
      </w:r>
      <w:r w:rsidR="00932C0A" w:rsidRPr="007A5083">
        <w:rPr>
          <w:bCs w:val="0"/>
          <w:sz w:val="24"/>
          <w:szCs w:val="24"/>
        </w:rPr>
        <w:t>.</w:t>
      </w:r>
    </w:p>
    <w:p w:rsidR="00CE4D51" w:rsidRPr="007A5083" w:rsidRDefault="00CE4D51" w:rsidP="00CE4D5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89" w:name="_Ref467168844"/>
      <w:bookmarkStart w:id="590" w:name="_Ref306390343"/>
      <w:r w:rsidRPr="007A5083">
        <w:rPr>
          <w:sz w:val="24"/>
          <w:szCs w:val="24"/>
        </w:rPr>
        <w:t>В случае</w:t>
      </w:r>
      <w:proofErr w:type="gramStart"/>
      <w:r w:rsidRPr="007A5083">
        <w:rPr>
          <w:sz w:val="24"/>
          <w:szCs w:val="24"/>
        </w:rPr>
        <w:t>,</w:t>
      </w:r>
      <w:proofErr w:type="gramEnd"/>
      <w:r w:rsidRPr="007A5083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</w:t>
      </w:r>
      <w:r w:rsidR="00F64A8B" w:rsidRPr="007A5083">
        <w:rPr>
          <w:sz w:val="24"/>
          <w:szCs w:val="24"/>
        </w:rPr>
        <w:t>Запросе предложений</w:t>
      </w:r>
      <w:r w:rsidRPr="007A5083">
        <w:rPr>
          <w:sz w:val="24"/>
          <w:szCs w:val="24"/>
        </w:rPr>
        <w:t xml:space="preserve"> и подачей Заявки в форме соглашения о неустойке, то соглашение о неустойке должно соответствовать следующим требованиям.</w:t>
      </w:r>
      <w:bookmarkEnd w:id="589"/>
    </w:p>
    <w:p w:rsidR="00932C0A" w:rsidRPr="00AE1D21" w:rsidRDefault="00932C0A" w:rsidP="00400554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Форма соглашения о неустойке должна</w:t>
      </w:r>
      <w:r w:rsidR="00ED01BF" w:rsidRPr="007A5083">
        <w:rPr>
          <w:bCs w:val="0"/>
          <w:sz w:val="24"/>
          <w:szCs w:val="24"/>
        </w:rPr>
        <w:t xml:space="preserve"> соответствовать требованиям</w:t>
      </w:r>
      <w:r w:rsidR="00ED01BF" w:rsidRPr="00E71A48">
        <w:rPr>
          <w:bCs w:val="0"/>
          <w:sz w:val="24"/>
          <w:szCs w:val="24"/>
        </w:rPr>
        <w:t xml:space="preserve"> ст</w:t>
      </w:r>
      <w:r w:rsidRPr="00E71A48">
        <w:rPr>
          <w:bCs w:val="0"/>
          <w:sz w:val="24"/>
          <w:szCs w:val="24"/>
        </w:rPr>
        <w:t>.330, 331 Гражданского кодекса Российской Федерации</w:t>
      </w:r>
      <w:bookmarkEnd w:id="590"/>
      <w:r w:rsidR="003C2207">
        <w:rPr>
          <w:bCs w:val="0"/>
          <w:sz w:val="24"/>
          <w:szCs w:val="24"/>
        </w:rPr>
        <w:t xml:space="preserve"> и быть подготовлена по </w:t>
      </w:r>
      <w:r w:rsidR="005818B2" w:rsidRPr="00E71A48">
        <w:rPr>
          <w:bCs w:val="0"/>
          <w:spacing w:val="-1"/>
          <w:sz w:val="24"/>
          <w:szCs w:val="24"/>
        </w:rPr>
        <w:t xml:space="preserve">форме и в соответствии с </w:t>
      </w:r>
      <w:r w:rsidR="005818B2" w:rsidRPr="00AE1D21">
        <w:rPr>
          <w:bCs w:val="0"/>
          <w:spacing w:val="-1"/>
          <w:sz w:val="24"/>
          <w:szCs w:val="24"/>
        </w:rPr>
        <w:t xml:space="preserve">инструкциями, приведенными в </w:t>
      </w:r>
      <w:r w:rsidR="005818B2" w:rsidRPr="00AE1D21">
        <w:rPr>
          <w:bCs w:val="0"/>
          <w:spacing w:val="-1"/>
          <w:sz w:val="24"/>
          <w:szCs w:val="24"/>
        </w:rPr>
        <w:lastRenderedPageBreak/>
        <w:t>настоящей Документации по запросу предложений</w:t>
      </w:r>
      <w:r w:rsidR="003C2207" w:rsidRPr="00AE1D21">
        <w:rPr>
          <w:bCs w:val="0"/>
          <w:sz w:val="24"/>
          <w:szCs w:val="24"/>
        </w:rPr>
        <w:t xml:space="preserve"> (</w:t>
      </w:r>
      <w:r w:rsidR="003C2207" w:rsidRPr="00AE1D21">
        <w:rPr>
          <w:bCs w:val="0"/>
          <w:sz w:val="24"/>
          <w:szCs w:val="24"/>
          <w:lang w:eastAsia="ru-RU"/>
        </w:rPr>
        <w:t xml:space="preserve">подраздел </w:t>
      </w:r>
      <w:r w:rsidR="002F5A68">
        <w:fldChar w:fldCharType="begin"/>
      </w:r>
      <w:r w:rsidR="002F5A68">
        <w:instrText xml:space="preserve"> REF _Ref440272678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  <w:lang w:eastAsia="ru-RU"/>
        </w:rPr>
        <w:t>5.14</w:t>
      </w:r>
      <w:r w:rsidR="002F5A68">
        <w:fldChar w:fldCharType="end"/>
      </w:r>
      <w:r w:rsidR="003C2207" w:rsidRPr="00AE1D21">
        <w:rPr>
          <w:bCs w:val="0"/>
          <w:sz w:val="24"/>
          <w:szCs w:val="24"/>
        </w:rPr>
        <w:t>)</w:t>
      </w:r>
      <w:r w:rsidR="000A6857" w:rsidRPr="00AE1D21">
        <w:rPr>
          <w:bCs w:val="0"/>
          <w:sz w:val="24"/>
          <w:szCs w:val="24"/>
        </w:rPr>
        <w:t>.</w:t>
      </w:r>
    </w:p>
    <w:p w:rsidR="00932C0A" w:rsidRPr="00AE1D21" w:rsidRDefault="00932C0A" w:rsidP="00400554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91" w:name="_Ref307586570"/>
      <w:r w:rsidRPr="00AE1D21">
        <w:rPr>
          <w:bCs w:val="0"/>
          <w:sz w:val="24"/>
          <w:szCs w:val="24"/>
        </w:rPr>
        <w:t>В соглашении о неустойке должно быть указано</w:t>
      </w:r>
      <w:bookmarkStart w:id="592" w:name="_Ref305753174"/>
      <w:r w:rsidRPr="00AE1D21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AE1D21">
        <w:rPr>
          <w:bCs w:val="0"/>
          <w:sz w:val="24"/>
          <w:szCs w:val="24"/>
        </w:rPr>
        <w:t>запросе предложений</w:t>
      </w:r>
      <w:r w:rsidRPr="00AE1D21">
        <w:rPr>
          <w:bCs w:val="0"/>
          <w:sz w:val="24"/>
          <w:szCs w:val="24"/>
        </w:rPr>
        <w:t>:</w:t>
      </w:r>
      <w:bookmarkEnd w:id="591"/>
      <w:bookmarkEnd w:id="592"/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изменения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 xml:space="preserve">и, в </w:t>
      </w:r>
      <w:r w:rsidRPr="0033661D">
        <w:rPr>
          <w:bCs w:val="0"/>
          <w:sz w:val="24"/>
          <w:szCs w:val="24"/>
        </w:rPr>
        <w:t>том числе в процессе проведения переторжки, в течение срока ее действия (п.</w:t>
      </w:r>
      <w:r w:rsidR="002F5A68">
        <w:fldChar w:fldCharType="begin"/>
      </w:r>
      <w:r w:rsidR="002F5A68">
        <w:instrText xml:space="preserve"> REF _Ref306008743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3.3.4</w:t>
      </w:r>
      <w:r w:rsidR="002F5A68">
        <w:fldChar w:fldCharType="end"/>
      </w:r>
      <w:r w:rsidRPr="0033661D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3.4.1.3</w:t>
      </w:r>
      <w:r w:rsidR="002F5A68">
        <w:fldChar w:fldCharType="end"/>
      </w:r>
      <w:r w:rsidRPr="0033661D">
        <w:rPr>
          <w:bCs w:val="0"/>
          <w:sz w:val="24"/>
          <w:szCs w:val="24"/>
        </w:rPr>
        <w:t>);</w:t>
      </w:r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7C47E3" w:rsidRPr="0033661D">
        <w:rPr>
          <w:bCs w:val="0"/>
          <w:sz w:val="24"/>
          <w:szCs w:val="24"/>
        </w:rPr>
        <w:t>, предоставлени</w:t>
      </w:r>
      <w:r w:rsidR="00666224" w:rsidRPr="0033661D">
        <w:rPr>
          <w:bCs w:val="0"/>
          <w:sz w:val="24"/>
          <w:szCs w:val="24"/>
        </w:rPr>
        <w:t>я</w:t>
      </w:r>
      <w:r w:rsidR="007C47E3" w:rsidRPr="0033661D">
        <w:rPr>
          <w:bCs w:val="0"/>
          <w:sz w:val="24"/>
          <w:szCs w:val="24"/>
        </w:rPr>
        <w:t xml:space="preserve"> </w:t>
      </w:r>
      <w:r w:rsidR="006B4ED4" w:rsidRPr="0033661D">
        <w:rPr>
          <w:sz w:val="24"/>
          <w:szCs w:val="24"/>
        </w:rPr>
        <w:t xml:space="preserve">фальсифицированных </w:t>
      </w:r>
      <w:r w:rsidR="007C47E3" w:rsidRPr="0033661D">
        <w:rPr>
          <w:bCs w:val="0"/>
          <w:sz w:val="24"/>
          <w:szCs w:val="24"/>
        </w:rPr>
        <w:t>документов, приведенных в</w:t>
      </w:r>
      <w:r w:rsidRPr="0033661D">
        <w:rPr>
          <w:bCs w:val="0"/>
          <w:sz w:val="24"/>
          <w:szCs w:val="24"/>
        </w:rPr>
        <w:t xml:space="preserve"> составе </w:t>
      </w:r>
      <w:r w:rsidR="004B5EB3" w:rsidRPr="0033661D">
        <w:rPr>
          <w:bCs w:val="0"/>
          <w:sz w:val="24"/>
          <w:szCs w:val="24"/>
        </w:rPr>
        <w:t>Заявк</w:t>
      </w:r>
      <w:r w:rsidRPr="0033661D">
        <w:rPr>
          <w:bCs w:val="0"/>
          <w:sz w:val="24"/>
          <w:szCs w:val="24"/>
        </w:rPr>
        <w:t>и;</w:t>
      </w:r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отказа </w:t>
      </w:r>
      <w:r w:rsidR="0033661D" w:rsidRPr="0033661D">
        <w:rPr>
          <w:bCs w:val="0"/>
          <w:sz w:val="24"/>
          <w:szCs w:val="24"/>
        </w:rPr>
        <w:t xml:space="preserve">Участника запроса предложений, </w:t>
      </w:r>
      <w:r w:rsidR="0033661D" w:rsidRPr="0033661D">
        <w:rPr>
          <w:sz w:val="24"/>
          <w:szCs w:val="24"/>
        </w:rPr>
        <w:t>чья Заявка признана лучшей,</w:t>
      </w:r>
      <w:r w:rsidR="0033661D" w:rsidRPr="0033661D">
        <w:rPr>
          <w:bCs w:val="0"/>
          <w:sz w:val="24"/>
          <w:szCs w:val="24"/>
        </w:rPr>
        <w:t xml:space="preserve"> либо Участника запроса предложений, признанного единственным Участником при условии его соответствия требованиям Документации по запросу предложений, заключить Договор в установленном настоящей Документацией порядке </w:t>
      </w:r>
      <w:r w:rsidRPr="0033661D">
        <w:rPr>
          <w:bCs w:val="0"/>
          <w:sz w:val="24"/>
          <w:szCs w:val="24"/>
        </w:rPr>
        <w:t>(п</w:t>
      </w:r>
      <w:r w:rsidR="00403042" w:rsidRPr="0033661D">
        <w:rPr>
          <w:bCs w:val="0"/>
          <w:sz w:val="24"/>
          <w:szCs w:val="24"/>
        </w:rPr>
        <w:t>.</w:t>
      </w:r>
      <w:r w:rsidR="0033661D" w:rsidRPr="0033661D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_Ref468875974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3.12</w:t>
      </w:r>
      <w:r w:rsidR="002F5A68">
        <w:fldChar w:fldCharType="end"/>
      </w:r>
      <w:r w:rsidRPr="0033661D">
        <w:rPr>
          <w:bCs w:val="0"/>
          <w:sz w:val="24"/>
          <w:szCs w:val="24"/>
        </w:rPr>
        <w:t>);</w:t>
      </w:r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отказа </w:t>
      </w:r>
      <w:r w:rsidR="009C744E" w:rsidRPr="0033661D">
        <w:rPr>
          <w:bCs w:val="0"/>
          <w:sz w:val="24"/>
          <w:szCs w:val="24"/>
        </w:rPr>
        <w:t>Участник</w:t>
      </w:r>
      <w:r w:rsidR="004C5164" w:rsidRPr="0033661D">
        <w:rPr>
          <w:bCs w:val="0"/>
          <w:sz w:val="24"/>
          <w:szCs w:val="24"/>
        </w:rPr>
        <w:t xml:space="preserve">а </w:t>
      </w:r>
      <w:r w:rsidR="007A439E" w:rsidRPr="0033661D">
        <w:rPr>
          <w:bCs w:val="0"/>
          <w:sz w:val="24"/>
          <w:szCs w:val="24"/>
        </w:rPr>
        <w:t>запроса предложений</w:t>
      </w:r>
      <w:r w:rsidR="004C5164" w:rsidRPr="0033661D">
        <w:rPr>
          <w:bCs w:val="0"/>
          <w:sz w:val="24"/>
          <w:szCs w:val="24"/>
        </w:rPr>
        <w:t xml:space="preserve">, </w:t>
      </w:r>
      <w:r w:rsidR="004C5164" w:rsidRPr="0033661D">
        <w:rPr>
          <w:sz w:val="24"/>
          <w:szCs w:val="24"/>
        </w:rPr>
        <w:t xml:space="preserve">чья </w:t>
      </w:r>
      <w:r w:rsidR="004B5EB3" w:rsidRPr="0033661D">
        <w:rPr>
          <w:sz w:val="24"/>
          <w:szCs w:val="24"/>
        </w:rPr>
        <w:t>Заявк</w:t>
      </w:r>
      <w:r w:rsidR="004C5164" w:rsidRPr="0033661D">
        <w:rPr>
          <w:sz w:val="24"/>
          <w:szCs w:val="24"/>
        </w:rPr>
        <w:t>а признана лучшей,</w:t>
      </w:r>
      <w:r w:rsidR="007A439E" w:rsidRPr="0033661D">
        <w:rPr>
          <w:bCs w:val="0"/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33661D">
        <w:rPr>
          <w:bCs w:val="0"/>
          <w:sz w:val="24"/>
          <w:szCs w:val="24"/>
        </w:rPr>
        <w:t>Договор</w:t>
      </w:r>
      <w:r w:rsidRPr="0033661D">
        <w:rPr>
          <w:bCs w:val="0"/>
          <w:sz w:val="24"/>
          <w:szCs w:val="24"/>
        </w:rPr>
        <w:t>у</w:t>
      </w:r>
      <w:r w:rsidR="00573BDB" w:rsidRPr="0033661D">
        <w:rPr>
          <w:bCs w:val="0"/>
          <w:sz w:val="24"/>
          <w:szCs w:val="24"/>
        </w:rPr>
        <w:t xml:space="preserve"> (п.</w:t>
      </w:r>
      <w:r w:rsidR="002F5A68">
        <w:fldChar w:fldCharType="begin"/>
      </w:r>
      <w:r w:rsidR="002F5A68">
        <w:instrText xml:space="preserve"> REF _Ref468201028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3.13</w:t>
      </w:r>
      <w:r w:rsidR="002F5A68">
        <w:fldChar w:fldCharType="end"/>
      </w:r>
      <w:r w:rsidR="00573BDB" w:rsidRPr="0033661D">
        <w:rPr>
          <w:bCs w:val="0"/>
          <w:sz w:val="24"/>
          <w:szCs w:val="24"/>
        </w:rPr>
        <w:t>)</w:t>
      </w:r>
      <w:r w:rsidR="00311F48" w:rsidRPr="0033661D">
        <w:rPr>
          <w:bCs w:val="0"/>
          <w:sz w:val="24"/>
          <w:szCs w:val="24"/>
        </w:rPr>
        <w:t>.</w:t>
      </w:r>
    </w:p>
    <w:p w:rsidR="00932C0A" w:rsidRPr="00E71A48" w:rsidRDefault="00932C0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593" w:name="_Ref307563802"/>
      <w:r w:rsidRPr="00E71A48">
        <w:rPr>
          <w:bCs w:val="0"/>
          <w:sz w:val="24"/>
          <w:szCs w:val="24"/>
        </w:rPr>
        <w:t xml:space="preserve">В случаях, указанных в п. </w:t>
      </w:r>
      <w:r w:rsidR="002F5A68">
        <w:fldChar w:fldCharType="begin"/>
      </w:r>
      <w:r w:rsidR="002F5A68">
        <w:instrText xml:space="preserve"> REF _Ref305753174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-3.3.14.3</w:t>
      </w:r>
      <w:r w:rsidR="00224D01">
        <w:t>.2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обязан выплатить Заказчику неустойку в размере </w:t>
      </w:r>
      <w:bookmarkEnd w:id="593"/>
      <w:r w:rsidR="005E05EA">
        <w:rPr>
          <w:bCs w:val="0"/>
          <w:sz w:val="24"/>
          <w:szCs w:val="24"/>
        </w:rPr>
        <w:t>2</w:t>
      </w:r>
      <w:r w:rsidR="000A7A8E" w:rsidRPr="00E71A48">
        <w:rPr>
          <w:bCs w:val="0"/>
          <w:sz w:val="24"/>
          <w:szCs w:val="24"/>
        </w:rPr>
        <w:t>% от стоимости Заявки, с учетом НДС</w:t>
      </w:r>
      <w:r w:rsidR="000A7A8E">
        <w:rPr>
          <w:bCs w:val="0"/>
          <w:sz w:val="24"/>
          <w:szCs w:val="24"/>
        </w:rPr>
        <w:t>.</w:t>
      </w:r>
    </w:p>
    <w:p w:rsidR="00932C0A" w:rsidRPr="00E71A48" w:rsidRDefault="009C744E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94" w:name="_Ref299109207"/>
      <w:bookmarkStart w:id="595" w:name="_Ref307563826"/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594"/>
      <w:bookmarkEnd w:id="595"/>
    </w:p>
    <w:p w:rsidR="002F273A" w:rsidRPr="002F273A" w:rsidRDefault="002F273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2F273A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  <w:lang w:eastAsia="ru-RU"/>
        </w:rPr>
        <w:t>5.14</w:t>
      </w:r>
      <w:r w:rsidR="002F5A68">
        <w:fldChar w:fldCharType="end"/>
      </w:r>
      <w:r w:rsidRPr="002F273A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2F273A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2F273A">
        <w:rPr>
          <w:bCs w:val="0"/>
          <w:sz w:val="24"/>
          <w:szCs w:val="24"/>
        </w:rPr>
        <w:t>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AD2F1E">
        <w:fldChar w:fldCharType="begin"/>
      </w:r>
      <w:r w:rsidR="00197954"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AD2F1E">
        <w:fldChar w:fldCharType="separate"/>
      </w:r>
      <w:r w:rsidR="00224D01">
        <w:rPr>
          <w:bCs w:val="0"/>
          <w:sz w:val="24"/>
          <w:szCs w:val="24"/>
          <w:lang w:eastAsia="ru-RU"/>
        </w:rPr>
        <w:t>5.15</w:t>
      </w:r>
      <w:r w:rsidR="00AD2F1E">
        <w:fldChar w:fldCharType="end"/>
      </w:r>
      <w:r w:rsidRPr="002F273A">
        <w:rPr>
          <w:bCs w:val="0"/>
          <w:sz w:val="24"/>
          <w:szCs w:val="24"/>
        </w:rPr>
        <w:t xml:space="preserve">), в срок не позднее даты и времени окончания </w:t>
      </w:r>
      <w:r w:rsidRPr="009B1A6A">
        <w:rPr>
          <w:bCs w:val="0"/>
          <w:sz w:val="24"/>
          <w:szCs w:val="24"/>
        </w:rPr>
        <w:t xml:space="preserve">приема заявок, указанных в пункте </w:t>
      </w:r>
      <w:r w:rsidR="002F5A68" w:rsidRPr="009B1A6A">
        <w:fldChar w:fldCharType="begin"/>
      </w:r>
      <w:r w:rsidR="002F5A68" w:rsidRPr="009B1A6A">
        <w:instrText xml:space="preserve"> REF _Ref440289953 \r \h  \* MERGEFORMAT </w:instrText>
      </w:r>
      <w:r w:rsidR="002F5A68" w:rsidRPr="009B1A6A">
        <w:fldChar w:fldCharType="separate"/>
      </w:r>
      <w:r w:rsidR="00224D01" w:rsidRPr="009B1A6A">
        <w:rPr>
          <w:bCs w:val="0"/>
          <w:sz w:val="24"/>
          <w:szCs w:val="24"/>
        </w:rPr>
        <w:t>3.4.1.3</w:t>
      </w:r>
      <w:r w:rsidR="002F5A68" w:rsidRPr="009B1A6A">
        <w:fldChar w:fldCharType="end"/>
      </w:r>
      <w:r w:rsidRPr="009B1A6A">
        <w:rPr>
          <w:bCs w:val="0"/>
          <w:sz w:val="24"/>
          <w:szCs w:val="24"/>
        </w:rPr>
        <w:t xml:space="preserve"> настоящей Документации, по адресу: </w:t>
      </w:r>
      <w:r w:rsidR="009B1A6A" w:rsidRPr="009B1A6A">
        <w:rPr>
          <w:bCs w:val="0"/>
          <w:sz w:val="24"/>
          <w:szCs w:val="24"/>
        </w:rPr>
        <w:t xml:space="preserve">РФ, 302030, г. Орел, ул. Московская, дом 155а, </w:t>
      </w:r>
      <w:proofErr w:type="spellStart"/>
      <w:r w:rsidR="009B1A6A" w:rsidRPr="009B1A6A">
        <w:rPr>
          <w:bCs w:val="0"/>
          <w:sz w:val="24"/>
          <w:szCs w:val="24"/>
        </w:rPr>
        <w:t>каб</w:t>
      </w:r>
      <w:proofErr w:type="spellEnd"/>
      <w:r w:rsidR="009B1A6A" w:rsidRPr="009B1A6A">
        <w:rPr>
          <w:bCs w:val="0"/>
          <w:sz w:val="24"/>
          <w:szCs w:val="24"/>
        </w:rPr>
        <w:t>. №</w:t>
      </w:r>
      <w:r w:rsidR="009B1A6A">
        <w:rPr>
          <w:bCs w:val="0"/>
          <w:sz w:val="24"/>
          <w:szCs w:val="24"/>
        </w:rPr>
        <w:t>20</w:t>
      </w:r>
      <w:r w:rsidR="009B1A6A" w:rsidRPr="009B1A6A">
        <w:rPr>
          <w:bCs w:val="0"/>
          <w:sz w:val="24"/>
          <w:szCs w:val="24"/>
        </w:rPr>
        <w:t xml:space="preserve">, исполнительный сотрудник – Заболотская Маргарита Владимировна (либо Алисов Максим Александрович), контактный телефон </w:t>
      </w:r>
      <w:r w:rsidR="009B1A6A" w:rsidRPr="009B1A6A">
        <w:rPr>
          <w:b/>
          <w:bCs w:val="0"/>
          <w:sz w:val="24"/>
          <w:szCs w:val="24"/>
        </w:rPr>
        <w:t>(4862) 44-50-31 доб. 387 (</w:t>
      </w:r>
      <w:r w:rsidR="009B1A6A" w:rsidRPr="009B1A6A">
        <w:rPr>
          <w:b/>
          <w:sz w:val="24"/>
          <w:szCs w:val="24"/>
        </w:rPr>
        <w:t>(4862) 44-50-31 доб. 375)</w:t>
      </w:r>
      <w:r w:rsidRPr="009B1A6A">
        <w:rPr>
          <w:bCs w:val="0"/>
          <w:sz w:val="24"/>
          <w:szCs w:val="24"/>
        </w:rPr>
        <w:t>.</w:t>
      </w:r>
      <w:r w:rsidRPr="002F273A">
        <w:rPr>
          <w:bCs w:val="0"/>
          <w:sz w:val="24"/>
          <w:szCs w:val="24"/>
        </w:rPr>
        <w:t xml:space="preserve"> Оригинал соглашения о неустойке должен быть надежно запечатан в конверт, на котором указывается следующая информация: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Пометка «</w:t>
      </w:r>
      <w:r w:rsidRPr="002F273A">
        <w:rPr>
          <w:bCs w:val="0"/>
          <w:sz w:val="24"/>
          <w:szCs w:val="24"/>
        </w:rPr>
        <w:t xml:space="preserve"> Соглашение о неустойке</w:t>
      </w:r>
      <w:r w:rsidRPr="002F273A">
        <w:rPr>
          <w:sz w:val="24"/>
          <w:szCs w:val="24"/>
        </w:rPr>
        <w:t>»;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2F5A68">
        <w:fldChar w:fldCharType="begin"/>
      </w:r>
      <w:r w:rsidR="002F5A68">
        <w:instrText xml:space="preserve"> REF _Ref191386085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1.1.1</w:t>
      </w:r>
      <w:r w:rsidR="002F5A68">
        <w:fldChar w:fldCharType="end"/>
      </w:r>
      <w:r w:rsidRPr="002F273A">
        <w:rPr>
          <w:sz w:val="24"/>
          <w:szCs w:val="24"/>
        </w:rPr>
        <w:t>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полное фирменное наименование Участника и его почтовый адрес;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предмет Договора в соответствии с пунктом </w:t>
      </w:r>
      <w:r w:rsidR="002F5A68">
        <w:fldChar w:fldCharType="begin"/>
      </w:r>
      <w:r w:rsidR="002F5A68">
        <w:instrText xml:space="preserve"> REF _Ref303323780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1.1.4</w:t>
      </w:r>
      <w:r w:rsidR="002F5A68">
        <w:fldChar w:fldCharType="end"/>
      </w:r>
      <w:r w:rsidRPr="002F273A">
        <w:rPr>
          <w:sz w:val="24"/>
          <w:szCs w:val="24"/>
        </w:rPr>
        <w:t>.</w:t>
      </w:r>
    </w:p>
    <w:p w:rsidR="002F273A" w:rsidRPr="007A5083" w:rsidRDefault="002F273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sz w:val="24"/>
          <w:szCs w:val="24"/>
        </w:rPr>
      </w:pPr>
      <w:r w:rsidRPr="002F273A">
        <w:rPr>
          <w:bCs w:val="0"/>
          <w:sz w:val="24"/>
          <w:szCs w:val="24"/>
        </w:rPr>
        <w:t>Предоставление</w:t>
      </w:r>
      <w:r w:rsidRPr="002F273A">
        <w:rPr>
          <w:sz w:val="24"/>
          <w:szCs w:val="24"/>
        </w:rPr>
        <w:t xml:space="preserve"> оригинала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без Расписки сдачи-приемки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</w:t>
      </w:r>
      <w:r w:rsidRPr="007C47E3">
        <w:rPr>
          <w:sz w:val="24"/>
          <w:szCs w:val="24"/>
        </w:rPr>
        <w:t xml:space="preserve">будет </w:t>
      </w:r>
      <w:r w:rsidRPr="00AE1D21">
        <w:rPr>
          <w:sz w:val="24"/>
          <w:szCs w:val="24"/>
        </w:rPr>
        <w:t xml:space="preserve">считаться Организатором как не предоставление </w:t>
      </w:r>
      <w:r w:rsidRPr="00AE1D21">
        <w:rPr>
          <w:bCs w:val="0"/>
          <w:sz w:val="24"/>
          <w:szCs w:val="24"/>
        </w:rPr>
        <w:t>соглашения о неустойке</w:t>
      </w:r>
      <w:r w:rsidRPr="00AE1D21">
        <w:rPr>
          <w:sz w:val="24"/>
          <w:szCs w:val="24"/>
        </w:rPr>
        <w:t xml:space="preserve">, и повлечет за собой последствия, </w:t>
      </w:r>
      <w:r w:rsidRPr="007A5083">
        <w:rPr>
          <w:sz w:val="24"/>
          <w:szCs w:val="24"/>
        </w:rPr>
        <w:t xml:space="preserve">указанные в п. </w:t>
      </w:r>
      <w:r w:rsidR="002F5A68">
        <w:fldChar w:fldCharType="begin"/>
      </w:r>
      <w:r w:rsidR="002F5A68">
        <w:instrText xml:space="preserve"> REF _Ref467508029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3.3.14.5</w:t>
      </w:r>
      <w:r w:rsidR="002F5A68">
        <w:fldChar w:fldCharType="end"/>
      </w:r>
      <w:r w:rsidRPr="007A5083">
        <w:rPr>
          <w:sz w:val="24"/>
          <w:szCs w:val="24"/>
        </w:rPr>
        <w:t xml:space="preserve"> настоящей Документации.</w:t>
      </w:r>
    </w:p>
    <w:p w:rsidR="00F64A8B" w:rsidRPr="007A5083" w:rsidRDefault="00F64A8B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96" w:name="_Ref442263553"/>
      <w:bookmarkStart w:id="597" w:name="_Ref442190489"/>
      <w:r w:rsidRPr="007A5083">
        <w:rPr>
          <w:sz w:val="24"/>
          <w:szCs w:val="24"/>
        </w:rPr>
        <w:t>В случае</w:t>
      </w:r>
      <w:proofErr w:type="gramStart"/>
      <w:r w:rsidRPr="007A5083">
        <w:rPr>
          <w:sz w:val="24"/>
          <w:szCs w:val="24"/>
        </w:rPr>
        <w:t>,</w:t>
      </w:r>
      <w:proofErr w:type="gramEnd"/>
      <w:r w:rsidRPr="007A5083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96"/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szCs w:val="24"/>
        </w:rPr>
        <w:lastRenderedPageBreak/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224D01" w:rsidRPr="00224D01">
        <w:rPr>
          <w:szCs w:val="24"/>
        </w:rPr>
        <w:t>3.4.1.3</w:t>
      </w:r>
      <w:r w:rsidR="002F5A68">
        <w:fldChar w:fldCharType="end"/>
      </w:r>
      <w:r w:rsidRPr="007A5083">
        <w:rPr>
          <w:szCs w:val="24"/>
        </w:rPr>
        <w:t>). В случае</w:t>
      </w:r>
      <w:proofErr w:type="gramStart"/>
      <w:r w:rsidRPr="007A5083">
        <w:rPr>
          <w:szCs w:val="24"/>
        </w:rPr>
        <w:t>,</w:t>
      </w:r>
      <w:proofErr w:type="gramEnd"/>
      <w:r w:rsidRPr="007A5083">
        <w:rPr>
          <w:szCs w:val="24"/>
        </w:rPr>
        <w:t xml:space="preserve"> если на момент истечения срока окончания приема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224D01" w:rsidRPr="00224D01">
        <w:rPr>
          <w:szCs w:val="24"/>
        </w:rPr>
        <w:t>3.4.1.3</w:t>
      </w:r>
      <w:r w:rsidR="002F5A68">
        <w:fldChar w:fldCharType="end"/>
      </w:r>
      <w:r w:rsidRPr="007A5083">
        <w:rPr>
          <w:szCs w:val="24"/>
        </w:rPr>
        <w:t xml:space="preserve">) денежные средства, перечисляемые Участником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 xml:space="preserve"> и подачей Заявки, не поступили на расчетный счет Заказчика, Участнику отказывается в допуске к участию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>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szCs w:val="24"/>
        </w:rPr>
        <w:t>Денежные средства вносятся Участником на расчетный счет Заказчика, факт внесения Участником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подтверждается платежным поручением (квитанцией в случае наличной формы оплаты) с отметкой банка об оплате. </w:t>
      </w:r>
      <w:proofErr w:type="gramStart"/>
      <w:r w:rsidRPr="007A5083">
        <w:rPr>
          <w:szCs w:val="24"/>
        </w:rPr>
        <w:t xml:space="preserve">В том случае, если перевод денежных средств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 подтверждается выпиской из лицевого счета, подтверждающей перевод денежных средств.</w:t>
      </w:r>
      <w:proofErr w:type="gramEnd"/>
      <w:r w:rsidRPr="007A5083">
        <w:rPr>
          <w:szCs w:val="24"/>
        </w:rPr>
        <w:t xml:space="preserve">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7A5083">
        <w:rPr>
          <w:szCs w:val="24"/>
        </w:rPr>
        <w:t>дств пр</w:t>
      </w:r>
      <w:proofErr w:type="gramEnd"/>
      <w:r w:rsidRPr="007A5083">
        <w:rPr>
          <w:szCs w:val="24"/>
        </w:rPr>
        <w:t>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Участнику отказывается в допуске к участию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>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proofErr w:type="gramStart"/>
      <w:r w:rsidRPr="007A5083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7A5083">
        <w:rPr>
          <w:szCs w:val="24"/>
        </w:rPr>
        <w:t xml:space="preserve">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</w:t>
      </w:r>
      <w:r w:rsidRPr="007A5083">
        <w:rPr>
          <w:rFonts w:eastAsia="Calibri"/>
          <w:szCs w:val="24"/>
          <w:lang w:eastAsia="en-US"/>
        </w:rPr>
        <w:t xml:space="preserve"> копию </w:t>
      </w:r>
      <w:r w:rsidRPr="007A5083">
        <w:rPr>
          <w:szCs w:val="24"/>
        </w:rPr>
        <w:t>платежного</w:t>
      </w:r>
      <w:r w:rsidRPr="007A5083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2F5A68">
        <w:fldChar w:fldCharType="begin"/>
      </w:r>
      <w:r w:rsidR="002F5A68">
        <w:instrText xml:space="preserve"> REF _Ref55335823 \r \h  \* MERGEFORMAT </w:instrText>
      </w:r>
      <w:r w:rsidR="002F5A68">
        <w:fldChar w:fldCharType="separate"/>
      </w:r>
      <w:r w:rsidR="00224D01" w:rsidRPr="00224D01">
        <w:rPr>
          <w:rFonts w:eastAsia="Calibri"/>
          <w:szCs w:val="24"/>
          <w:lang w:eastAsia="en-US"/>
        </w:rPr>
        <w:t>5.7</w:t>
      </w:r>
      <w:r w:rsidR="002F5A68">
        <w:fldChar w:fldCharType="end"/>
      </w:r>
      <w:r w:rsidRPr="007A5083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9B1A6A">
        <w:rPr>
          <w:szCs w:val="24"/>
        </w:rPr>
        <w:t>с</w:t>
      </w:r>
      <w:r w:rsidR="009B1A6A" w:rsidRPr="00A63D80">
        <w:rPr>
          <w:szCs w:val="24"/>
        </w:rPr>
        <w:t>пециалист</w:t>
      </w:r>
      <w:r w:rsidR="009B1A6A">
        <w:rPr>
          <w:szCs w:val="24"/>
        </w:rPr>
        <w:t>у</w:t>
      </w:r>
      <w:r w:rsidR="009B1A6A" w:rsidRPr="00A63D80">
        <w:rPr>
          <w:szCs w:val="24"/>
        </w:rPr>
        <w:t xml:space="preserve"> 2-й категории Отдела закупочной деятельности Управления логистики и </w:t>
      </w:r>
      <w:r w:rsidR="009B1A6A" w:rsidRPr="00D13E0E">
        <w:rPr>
          <w:szCs w:val="24"/>
        </w:rPr>
        <w:t>материально-технического обеспечения филиала ПАО «МРСК Центра» - «Орелэнерго»</w:t>
      </w:r>
      <w:r w:rsidR="009B1A6A" w:rsidRPr="00D13E0E">
        <w:rPr>
          <w:szCs w:val="24"/>
        </w:rPr>
        <w:tab/>
      </w:r>
      <w:proofErr w:type="spellStart"/>
      <w:r w:rsidR="009B1A6A" w:rsidRPr="00D13E0E">
        <w:rPr>
          <w:rFonts w:eastAsia="Calibri"/>
          <w:szCs w:val="24"/>
          <w:lang w:eastAsia="en-US"/>
        </w:rPr>
        <w:t>Заболотской</w:t>
      </w:r>
      <w:proofErr w:type="spellEnd"/>
      <w:r w:rsidR="009B1A6A" w:rsidRPr="00D13E0E">
        <w:rPr>
          <w:rFonts w:eastAsia="Calibri"/>
          <w:szCs w:val="24"/>
          <w:lang w:eastAsia="en-US"/>
        </w:rPr>
        <w:t xml:space="preserve"> Маргарите</w:t>
      </w:r>
      <w:proofErr w:type="gramEnd"/>
      <w:r w:rsidR="009B1A6A" w:rsidRPr="00D13E0E">
        <w:rPr>
          <w:rFonts w:eastAsia="Calibri"/>
          <w:szCs w:val="24"/>
          <w:lang w:eastAsia="en-US"/>
        </w:rPr>
        <w:t xml:space="preserve"> Владимировн</w:t>
      </w:r>
      <w:r w:rsidR="009B1A6A">
        <w:rPr>
          <w:rFonts w:eastAsia="Calibri"/>
          <w:szCs w:val="24"/>
          <w:lang w:eastAsia="en-US"/>
        </w:rPr>
        <w:t>е</w:t>
      </w:r>
      <w:r w:rsidR="009B1A6A" w:rsidRPr="00D13E0E">
        <w:rPr>
          <w:rFonts w:eastAsia="Calibri"/>
          <w:szCs w:val="24"/>
          <w:lang w:eastAsia="en-US"/>
        </w:rPr>
        <w:t xml:space="preserve"> - контактный телефон (4862) 44-50-31 </w:t>
      </w:r>
      <w:r w:rsidR="00C03D87">
        <w:rPr>
          <w:rFonts w:eastAsia="Calibri"/>
          <w:szCs w:val="24"/>
          <w:lang w:eastAsia="en-US"/>
        </w:rPr>
        <w:t xml:space="preserve">доб. </w:t>
      </w:r>
      <w:r w:rsidR="009B1A6A" w:rsidRPr="00D13E0E">
        <w:rPr>
          <w:rFonts w:eastAsia="Calibri"/>
          <w:szCs w:val="24"/>
          <w:lang w:eastAsia="en-US"/>
        </w:rPr>
        <w:t xml:space="preserve">387, адрес электронной почты: </w:t>
      </w:r>
      <w:hyperlink r:id="rId37" w:history="1">
        <w:r w:rsidR="009B1A6A" w:rsidRPr="009B1A6A">
          <w:rPr>
            <w:rStyle w:val="a7"/>
            <w:szCs w:val="24"/>
          </w:rPr>
          <w:t>zabolotskaya.mv@mrsk-1.ru</w:t>
        </w:r>
      </w:hyperlink>
      <w:r w:rsidRPr="009B1A6A">
        <w:rPr>
          <w:rFonts w:eastAsia="Calibri"/>
          <w:szCs w:val="24"/>
          <w:lang w:eastAsia="en-US"/>
        </w:rPr>
        <w:t>. Данные</w:t>
      </w:r>
      <w:r w:rsidRPr="007A5083">
        <w:rPr>
          <w:rFonts w:eastAsia="Calibri"/>
          <w:szCs w:val="24"/>
          <w:lang w:eastAsia="en-US"/>
        </w:rPr>
        <w:t xml:space="preserve"> документы необходимо направить Заказчику </w:t>
      </w:r>
      <w:r w:rsidRPr="007A5083">
        <w:rPr>
          <w:szCs w:val="24"/>
        </w:rPr>
        <w:t xml:space="preserve">до момента истечения срока окончания приема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224D01" w:rsidRPr="00224D01">
        <w:rPr>
          <w:szCs w:val="24"/>
        </w:rPr>
        <w:t>3.4.1.3</w:t>
      </w:r>
      <w:r w:rsidR="002F5A68">
        <w:fldChar w:fldCharType="end"/>
      </w:r>
      <w:r w:rsidRPr="007A5083">
        <w:rPr>
          <w:szCs w:val="24"/>
        </w:rPr>
        <w:t>).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98" w:name="_Ref468973864"/>
      <w:r w:rsidRPr="007A5083">
        <w:rPr>
          <w:rFonts w:eastAsia="Calibri"/>
          <w:szCs w:val="24"/>
          <w:lang w:eastAsia="en-US"/>
        </w:rPr>
        <w:t>Реквизиты</w:t>
      </w:r>
      <w:r w:rsidRPr="007A5083">
        <w:rPr>
          <w:szCs w:val="24"/>
        </w:rPr>
        <w:t xml:space="preserve"> Заказчика для перечисления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Заявки:</w:t>
      </w:r>
      <w:bookmarkEnd w:id="598"/>
    </w:p>
    <w:p w:rsidR="00C03D87" w:rsidRPr="00D13E0E" w:rsidRDefault="00C03D87" w:rsidP="00C03D87">
      <w:pPr>
        <w:pStyle w:val="aff6"/>
        <w:numPr>
          <w:ilvl w:val="0"/>
          <w:numId w:val="0"/>
        </w:numPr>
        <w:tabs>
          <w:tab w:val="clear" w:pos="1134"/>
          <w:tab w:val="left" w:pos="2410"/>
        </w:tabs>
        <w:snapToGrid w:val="0"/>
        <w:spacing w:line="240" w:lineRule="auto"/>
        <w:ind w:left="2410"/>
        <w:rPr>
          <w:sz w:val="24"/>
          <w:szCs w:val="24"/>
          <w:u w:val="single"/>
        </w:rPr>
      </w:pPr>
      <w:r w:rsidRPr="00D13E0E">
        <w:rPr>
          <w:sz w:val="24"/>
          <w:szCs w:val="24"/>
          <w:u w:val="single"/>
        </w:rPr>
        <w:t>Получатель платежа: Филиал публичного акционерного общества «Межрегиональная распределительная сетевая компания Центра» - «Орелэнерго»</w:t>
      </w:r>
    </w:p>
    <w:p w:rsidR="00C03D87" w:rsidRPr="00D13E0E" w:rsidRDefault="00C03D87" w:rsidP="00C03D87">
      <w:pPr>
        <w:pStyle w:val="aff6"/>
        <w:numPr>
          <w:ilvl w:val="0"/>
          <w:numId w:val="87"/>
        </w:numPr>
        <w:tabs>
          <w:tab w:val="clear" w:pos="1134"/>
          <w:tab w:val="left" w:pos="2127"/>
          <w:tab w:val="left" w:pos="2410"/>
        </w:tabs>
        <w:suppressAutoHyphens w:val="0"/>
        <w:spacing w:line="240" w:lineRule="auto"/>
        <w:ind w:left="2410" w:hanging="357"/>
        <w:rPr>
          <w:sz w:val="24"/>
          <w:szCs w:val="24"/>
        </w:rPr>
      </w:pPr>
      <w:r w:rsidRPr="00D13E0E">
        <w:rPr>
          <w:sz w:val="24"/>
          <w:szCs w:val="24"/>
        </w:rPr>
        <w:t>ИНН/КПП: 6901067107/ 575102001</w:t>
      </w:r>
    </w:p>
    <w:p w:rsidR="00C03D87" w:rsidRPr="00D13E0E" w:rsidRDefault="00C03D87" w:rsidP="00C03D87">
      <w:pPr>
        <w:pStyle w:val="aff6"/>
        <w:numPr>
          <w:ilvl w:val="0"/>
          <w:numId w:val="0"/>
        </w:numPr>
        <w:tabs>
          <w:tab w:val="clear" w:pos="1134"/>
          <w:tab w:val="left" w:pos="2127"/>
          <w:tab w:val="left" w:pos="2410"/>
        </w:tabs>
        <w:spacing w:line="240" w:lineRule="auto"/>
        <w:ind w:left="2410"/>
        <w:rPr>
          <w:sz w:val="24"/>
          <w:szCs w:val="24"/>
        </w:rPr>
      </w:pPr>
      <w:proofErr w:type="gramStart"/>
      <w:r w:rsidRPr="00D13E0E">
        <w:rPr>
          <w:sz w:val="24"/>
          <w:szCs w:val="24"/>
        </w:rPr>
        <w:t>р</w:t>
      </w:r>
      <w:proofErr w:type="gramEnd"/>
      <w:r w:rsidRPr="00D13E0E">
        <w:rPr>
          <w:sz w:val="24"/>
          <w:szCs w:val="24"/>
        </w:rPr>
        <w:t>/с: 40702810947000001754 в Орловском отделении  № 8595 ПАО  Сбербанк</w:t>
      </w:r>
    </w:p>
    <w:p w:rsidR="00C03D87" w:rsidRPr="00D13E0E" w:rsidRDefault="00C03D87" w:rsidP="00C03D87">
      <w:pPr>
        <w:pStyle w:val="aff6"/>
        <w:numPr>
          <w:ilvl w:val="0"/>
          <w:numId w:val="0"/>
        </w:numPr>
        <w:tabs>
          <w:tab w:val="clear" w:pos="1134"/>
          <w:tab w:val="left" w:pos="2127"/>
          <w:tab w:val="left" w:pos="2410"/>
        </w:tabs>
        <w:spacing w:line="240" w:lineRule="auto"/>
        <w:ind w:left="2410"/>
        <w:rPr>
          <w:sz w:val="24"/>
          <w:szCs w:val="24"/>
        </w:rPr>
      </w:pPr>
      <w:r w:rsidRPr="00D13E0E">
        <w:rPr>
          <w:sz w:val="24"/>
          <w:szCs w:val="24"/>
        </w:rPr>
        <w:t>БИК: 045402601</w:t>
      </w:r>
    </w:p>
    <w:p w:rsidR="00C03D87" w:rsidRPr="009510F3" w:rsidRDefault="00C03D87" w:rsidP="00C03D87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rPr>
          <w:sz w:val="26"/>
          <w:szCs w:val="26"/>
        </w:rPr>
      </w:pPr>
      <w:r w:rsidRPr="00D13E0E">
        <w:rPr>
          <w:sz w:val="24"/>
          <w:szCs w:val="24"/>
        </w:rPr>
        <w:t xml:space="preserve">                          </w:t>
      </w:r>
      <w:r>
        <w:rPr>
          <w:sz w:val="24"/>
          <w:szCs w:val="24"/>
        </w:rPr>
        <w:t xml:space="preserve">      </w:t>
      </w:r>
      <w:r w:rsidRPr="00D13E0E">
        <w:rPr>
          <w:sz w:val="24"/>
          <w:szCs w:val="24"/>
        </w:rPr>
        <w:t xml:space="preserve">        к/с: 30101810300000000601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rFonts w:eastAsia="Calibri"/>
          <w:szCs w:val="24"/>
          <w:lang w:eastAsia="en-US"/>
        </w:rPr>
        <w:lastRenderedPageBreak/>
        <w:t>Предоставленное</w:t>
      </w:r>
      <w:r w:rsidRPr="007A5083">
        <w:rPr>
          <w:szCs w:val="24"/>
        </w:rPr>
        <w:t xml:space="preserve"> Участником обеспечение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7A5083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="005C0B25" w:rsidRPr="007A5083">
        <w:rPr>
          <w:szCs w:val="24"/>
        </w:rPr>
        <w:t>Запросе предложений</w:t>
      </w:r>
      <w:r w:rsidRPr="007A5083">
        <w:rPr>
          <w:sz w:val="24"/>
          <w:szCs w:val="24"/>
        </w:rPr>
        <w:t>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="005C0B25" w:rsidRPr="007A5083">
        <w:rPr>
          <w:szCs w:val="24"/>
        </w:rPr>
        <w:t>Запросе предложений</w:t>
      </w:r>
      <w:r w:rsidR="005C0B25" w:rsidRPr="007A5083">
        <w:rPr>
          <w:sz w:val="24"/>
          <w:szCs w:val="24"/>
        </w:rPr>
        <w:t xml:space="preserve"> </w:t>
      </w:r>
      <w:r w:rsidRPr="007A5083">
        <w:rPr>
          <w:sz w:val="24"/>
          <w:szCs w:val="24"/>
        </w:rPr>
        <w:t>несостоявшимся;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7A5083">
        <w:rPr>
          <w:color w:val="FF0000"/>
          <w:sz w:val="24"/>
          <w:szCs w:val="24"/>
        </w:rPr>
        <w:t xml:space="preserve"> </w:t>
      </w:r>
      <w:r w:rsidRPr="007A5083">
        <w:rPr>
          <w:sz w:val="24"/>
          <w:szCs w:val="24"/>
        </w:rPr>
        <w:t xml:space="preserve">(раздел </w:t>
      </w:r>
      <w:r w:rsidR="002F5A68">
        <w:fldChar w:fldCharType="begin"/>
      </w:r>
      <w:r w:rsidR="002F5A68">
        <w:instrText xml:space="preserve"> REF _Ref306140451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3.14</w:t>
      </w:r>
      <w:r w:rsidR="002F5A68">
        <w:fldChar w:fldCharType="end"/>
      </w:r>
      <w:r w:rsidRPr="007A5083">
        <w:rPr>
          <w:sz w:val="24"/>
          <w:szCs w:val="24"/>
        </w:rPr>
        <w:t>);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932C0A" w:rsidRPr="007A5083" w:rsidRDefault="007C47E3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99" w:name="_Ref467508029"/>
      <w:r w:rsidRPr="007A5083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</w:t>
      </w:r>
      <w:proofErr w:type="gramStart"/>
      <w:r w:rsidRPr="007A5083">
        <w:rPr>
          <w:sz w:val="24"/>
          <w:szCs w:val="24"/>
        </w:rPr>
        <w:t>ств тр</w:t>
      </w:r>
      <w:proofErr w:type="gramEnd"/>
      <w:r w:rsidRPr="007A5083">
        <w:rPr>
          <w:sz w:val="24"/>
          <w:szCs w:val="24"/>
        </w:rPr>
        <w:t>ебованиям настоящей документации, является основанием для отклонения Заявки Участника без рассмотрения по существу</w:t>
      </w:r>
      <w:r w:rsidR="00932C0A" w:rsidRPr="007A5083">
        <w:rPr>
          <w:bCs w:val="0"/>
          <w:sz w:val="24"/>
          <w:szCs w:val="24"/>
        </w:rPr>
        <w:t>.</w:t>
      </w:r>
      <w:bookmarkEnd w:id="597"/>
      <w:bookmarkEnd w:id="599"/>
    </w:p>
    <w:p w:rsidR="00717F60" w:rsidRPr="007A5083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600" w:name="_Ref305973214"/>
      <w:bookmarkStart w:id="601" w:name="_Toc498590186"/>
      <w:r w:rsidRPr="007A5083">
        <w:t>Подача Заявок и их прием</w:t>
      </w:r>
      <w:bookmarkStart w:id="602" w:name="_Ref56229451"/>
      <w:bookmarkEnd w:id="571"/>
      <w:bookmarkEnd w:id="600"/>
      <w:bookmarkEnd w:id="601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03" w:name="_Toc439323707"/>
      <w:bookmarkStart w:id="604" w:name="_Toc440361341"/>
      <w:bookmarkStart w:id="605" w:name="_Toc440376096"/>
      <w:bookmarkStart w:id="606" w:name="_Toc440376223"/>
      <w:bookmarkStart w:id="607" w:name="_Toc440382488"/>
      <w:bookmarkStart w:id="608" w:name="_Toc440447158"/>
      <w:bookmarkStart w:id="609" w:name="_Toc440632318"/>
      <w:bookmarkStart w:id="610" w:name="_Toc440875091"/>
      <w:bookmarkStart w:id="611" w:name="_Toc441131078"/>
      <w:bookmarkStart w:id="612" w:name="_Toc465774599"/>
      <w:bookmarkStart w:id="613" w:name="_Toc465848828"/>
      <w:bookmarkStart w:id="614" w:name="_Toc468876147"/>
      <w:bookmarkStart w:id="615" w:name="_Toc469487641"/>
      <w:bookmarkStart w:id="616" w:name="_Toc471979939"/>
      <w:bookmarkStart w:id="617" w:name="_Toc498590187"/>
      <w:r w:rsidRPr="00E71A48">
        <w:rPr>
          <w:szCs w:val="24"/>
        </w:rPr>
        <w:t>Подача Заявок через ЭТП</w:t>
      </w:r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  <w:bookmarkEnd w:id="617"/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через </w:t>
      </w:r>
      <w:r w:rsidRPr="0038211D">
        <w:rPr>
          <w:bCs w:val="0"/>
          <w:sz w:val="24"/>
          <w:szCs w:val="24"/>
        </w:rPr>
        <w:t>ЭТП в отсканированном виде</w:t>
      </w:r>
      <w:r w:rsidR="0038211D" w:rsidRPr="0038211D">
        <w:rPr>
          <w:bCs w:val="0"/>
          <w:sz w:val="24"/>
          <w:szCs w:val="24"/>
        </w:rPr>
        <w:t xml:space="preserve"> (за исключением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="0038211D" w:rsidRPr="0038211D">
        <w:rPr>
          <w:bCs w:val="0"/>
          <w:sz w:val="24"/>
          <w:szCs w:val="24"/>
        </w:rPr>
        <w:t>)</w:t>
      </w:r>
      <w:r w:rsidRPr="0038211D">
        <w:rPr>
          <w:bCs w:val="0"/>
          <w:sz w:val="24"/>
          <w:szCs w:val="24"/>
        </w:rPr>
        <w:t xml:space="preserve"> в доступном для прочтения формате</w:t>
      </w:r>
      <w:r w:rsidRPr="00E71A48">
        <w:rPr>
          <w:bCs w:val="0"/>
          <w:sz w:val="24"/>
          <w:szCs w:val="24"/>
        </w:rPr>
        <w:t xml:space="preserve"> (предпочтительнее формат *.</w:t>
      </w:r>
      <w:proofErr w:type="spellStart"/>
      <w:r w:rsidRPr="00E71A48">
        <w:rPr>
          <w:bCs w:val="0"/>
          <w:sz w:val="24"/>
          <w:szCs w:val="24"/>
        </w:rPr>
        <w:t>pdf</w:t>
      </w:r>
      <w:proofErr w:type="spellEnd"/>
      <w:r w:rsidRPr="00E71A48">
        <w:rPr>
          <w:bCs w:val="0"/>
          <w:sz w:val="24"/>
          <w:szCs w:val="24"/>
        </w:rPr>
        <w:t xml:space="preserve">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E71A48">
        <w:rPr>
          <w:bCs w:val="0"/>
          <w:sz w:val="24"/>
          <w:szCs w:val="24"/>
        </w:rPr>
        <w:t xml:space="preserve">электронных </w:t>
      </w:r>
      <w:r w:rsidRPr="00E71A48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AE1D21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18" w:name="_Ref440289953"/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и на ЭТП могут быть поданы до </w:t>
      </w:r>
      <w:r w:rsidR="002B5044" w:rsidRPr="002B5044">
        <w:rPr>
          <w:b/>
          <w:bCs w:val="0"/>
          <w:sz w:val="24"/>
          <w:szCs w:val="24"/>
        </w:rPr>
        <w:t xml:space="preserve">12 часов 00 минут </w:t>
      </w:r>
      <w:r w:rsidR="00F300AD">
        <w:rPr>
          <w:b/>
          <w:bCs w:val="0"/>
          <w:sz w:val="24"/>
          <w:szCs w:val="24"/>
        </w:rPr>
        <w:t>20</w:t>
      </w:r>
      <w:r w:rsidR="00304D2F">
        <w:rPr>
          <w:b/>
          <w:bCs w:val="0"/>
          <w:sz w:val="24"/>
          <w:szCs w:val="24"/>
        </w:rPr>
        <w:t xml:space="preserve"> </w:t>
      </w:r>
      <w:r w:rsidR="00304D2F" w:rsidRPr="00304D2F">
        <w:rPr>
          <w:b/>
          <w:bCs w:val="0"/>
          <w:sz w:val="24"/>
          <w:szCs w:val="24"/>
        </w:rPr>
        <w:t>июня</w:t>
      </w:r>
      <w:r w:rsidR="002B5044" w:rsidRPr="00304D2F">
        <w:rPr>
          <w:b/>
          <w:bCs w:val="0"/>
          <w:sz w:val="24"/>
          <w:szCs w:val="24"/>
        </w:rPr>
        <w:t xml:space="preserve"> </w:t>
      </w:r>
      <w:r w:rsidR="006F025D" w:rsidRPr="00304D2F">
        <w:rPr>
          <w:b/>
          <w:bCs w:val="0"/>
          <w:sz w:val="24"/>
          <w:szCs w:val="24"/>
        </w:rPr>
        <w:t>2018</w:t>
      </w:r>
      <w:r w:rsidR="002B5044" w:rsidRPr="00304D2F">
        <w:rPr>
          <w:b/>
          <w:bCs w:val="0"/>
          <w:sz w:val="24"/>
          <w:szCs w:val="24"/>
        </w:rPr>
        <w:t xml:space="preserve"> года</w:t>
      </w:r>
      <w:r w:rsidR="00BB27D7">
        <w:rPr>
          <w:b/>
          <w:bCs w:val="0"/>
          <w:sz w:val="24"/>
          <w:szCs w:val="24"/>
        </w:rPr>
        <w:t xml:space="preserve">, </w:t>
      </w:r>
      <w:r w:rsidR="00BB27D7" w:rsidRPr="00BB27D7">
        <w:rPr>
          <w:bCs w:val="0"/>
          <w:sz w:val="24"/>
          <w:szCs w:val="24"/>
        </w:rPr>
        <w:t xml:space="preserve">при этом предложенная Участником в </w:t>
      </w:r>
      <w:r w:rsidR="00BB27D7">
        <w:rPr>
          <w:bCs w:val="0"/>
          <w:sz w:val="24"/>
          <w:szCs w:val="24"/>
        </w:rPr>
        <w:t>Письме о подаче оферты</w:t>
      </w:r>
      <w:r w:rsidR="00BB27D7" w:rsidRPr="00BB27D7">
        <w:rPr>
          <w:bCs w:val="0"/>
          <w:sz w:val="24"/>
          <w:szCs w:val="24"/>
        </w:rPr>
        <w:t xml:space="preserve"> </w:t>
      </w:r>
      <w:r w:rsidR="00BB27D7" w:rsidRPr="00E71A48">
        <w:rPr>
          <w:bCs w:val="0"/>
          <w:spacing w:val="-2"/>
          <w:sz w:val="24"/>
          <w:szCs w:val="24"/>
        </w:rPr>
        <w:t>(</w:t>
      </w:r>
      <w:r w:rsidR="00BB27D7">
        <w:rPr>
          <w:bCs w:val="0"/>
          <w:spacing w:val="-2"/>
          <w:sz w:val="24"/>
          <w:szCs w:val="24"/>
        </w:rPr>
        <w:t>под</w:t>
      </w:r>
      <w:r w:rsidR="00BB27D7" w:rsidRPr="00E71A48">
        <w:rPr>
          <w:bCs w:val="0"/>
          <w:sz w:val="24"/>
          <w:szCs w:val="24"/>
        </w:rPr>
        <w:t xml:space="preserve">раздел </w:t>
      </w:r>
      <w:r w:rsidR="00AD2F1E">
        <w:rPr>
          <w:bCs w:val="0"/>
          <w:sz w:val="24"/>
          <w:szCs w:val="24"/>
        </w:rPr>
        <w:fldChar w:fldCharType="begin"/>
      </w:r>
      <w:r w:rsidR="00BB27D7">
        <w:rPr>
          <w:bCs w:val="0"/>
          <w:sz w:val="24"/>
          <w:szCs w:val="24"/>
        </w:rPr>
        <w:instrText xml:space="preserve"> REF _Ref55336310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224D01">
        <w:rPr>
          <w:bCs w:val="0"/>
          <w:sz w:val="24"/>
          <w:szCs w:val="24"/>
        </w:rPr>
        <w:t>5.1</w:t>
      </w:r>
      <w:r w:rsidR="00AD2F1E">
        <w:rPr>
          <w:bCs w:val="0"/>
          <w:sz w:val="24"/>
          <w:szCs w:val="24"/>
        </w:rPr>
        <w:fldChar w:fldCharType="end"/>
      </w:r>
      <w:r w:rsidR="00BB27D7">
        <w:rPr>
          <w:bCs w:val="0"/>
          <w:sz w:val="24"/>
          <w:szCs w:val="24"/>
          <w:lang w:eastAsia="ru-RU"/>
        </w:rPr>
        <w:t>)</w:t>
      </w:r>
      <w:r w:rsidR="00BB27D7" w:rsidRPr="00BB27D7">
        <w:rPr>
          <w:bCs w:val="0"/>
          <w:sz w:val="24"/>
          <w:szCs w:val="24"/>
        </w:rPr>
        <w:t xml:space="preserve"> цена должна </w:t>
      </w:r>
      <w:r w:rsidR="00BB27D7" w:rsidRPr="00AE1D21">
        <w:rPr>
          <w:bCs w:val="0"/>
          <w:sz w:val="24"/>
          <w:szCs w:val="24"/>
        </w:rPr>
        <w:t>соответствовать цене, указанной Участником на «котировочной доске» ЭТП</w:t>
      </w:r>
      <w:r w:rsidR="00717F60" w:rsidRPr="00AE1D21">
        <w:rPr>
          <w:bCs w:val="0"/>
          <w:sz w:val="24"/>
          <w:szCs w:val="24"/>
        </w:rPr>
        <w:t>.</w:t>
      </w:r>
      <w:bookmarkEnd w:id="618"/>
    </w:p>
    <w:p w:rsidR="007C47E3" w:rsidRPr="00AE1D21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3.4.1.3</w:t>
      </w:r>
      <w:r w:rsidR="002F5A68">
        <w:fldChar w:fldCharType="end"/>
      </w:r>
      <w:r w:rsidRPr="00AE1D21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AE1D21" w:rsidRDefault="00717F60" w:rsidP="00E71A48">
      <w:pPr>
        <w:pStyle w:val="3"/>
        <w:spacing w:line="264" w:lineRule="auto"/>
        <w:rPr>
          <w:szCs w:val="24"/>
        </w:rPr>
      </w:pPr>
      <w:bookmarkStart w:id="619" w:name="_Ref115077798"/>
      <w:bookmarkStart w:id="620" w:name="_Toc439323708"/>
      <w:bookmarkStart w:id="621" w:name="_Toc440361342"/>
      <w:bookmarkStart w:id="622" w:name="_Toc440376097"/>
      <w:bookmarkStart w:id="623" w:name="_Toc440376224"/>
      <w:bookmarkStart w:id="624" w:name="_Toc440382489"/>
      <w:bookmarkStart w:id="625" w:name="_Toc440447159"/>
      <w:bookmarkStart w:id="626" w:name="_Toc440632319"/>
      <w:bookmarkStart w:id="627" w:name="_Toc440875092"/>
      <w:bookmarkStart w:id="628" w:name="_Toc441131079"/>
      <w:bookmarkStart w:id="629" w:name="_Toc465774600"/>
      <w:bookmarkStart w:id="630" w:name="_Toc465848829"/>
      <w:bookmarkStart w:id="631" w:name="_Toc468876148"/>
      <w:bookmarkStart w:id="632" w:name="_Toc469487642"/>
      <w:bookmarkStart w:id="633" w:name="_Toc471979940"/>
      <w:bookmarkStart w:id="634" w:name="_Toc498590188"/>
      <w:r w:rsidRPr="00AE1D21">
        <w:rPr>
          <w:szCs w:val="24"/>
        </w:rPr>
        <w:t xml:space="preserve">Подача Заявок в письменной </w:t>
      </w:r>
      <w:r w:rsidR="00FA523F" w:rsidRPr="00AE1D21">
        <w:rPr>
          <w:szCs w:val="24"/>
        </w:rPr>
        <w:t xml:space="preserve">(бумажной) </w:t>
      </w:r>
      <w:r w:rsidRPr="00AE1D21">
        <w:rPr>
          <w:szCs w:val="24"/>
        </w:rPr>
        <w:t>форме</w:t>
      </w:r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</w:p>
    <w:bookmarkEnd w:id="602"/>
    <w:p w:rsidR="00717F60" w:rsidRPr="007A5083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Подача </w:t>
      </w:r>
      <w:r w:rsidRPr="007A5083">
        <w:rPr>
          <w:bCs w:val="0"/>
          <w:sz w:val="24"/>
          <w:szCs w:val="24"/>
        </w:rPr>
        <w:t xml:space="preserve">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 xml:space="preserve">форме не </w:t>
      </w:r>
      <w:r w:rsidRPr="007A5083">
        <w:rPr>
          <w:bCs w:val="0"/>
          <w:sz w:val="24"/>
          <w:szCs w:val="24"/>
        </w:rPr>
        <w:lastRenderedPageBreak/>
        <w:t>предусмотрена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A5083">
        <w:rPr>
          <w:bCs w:val="0"/>
          <w:sz w:val="24"/>
          <w:szCs w:val="24"/>
        </w:rPr>
        <w:t>.</w:t>
      </w:r>
    </w:p>
    <w:p w:rsidR="00717F60" w:rsidRPr="00AE1D2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5" w:name="_Ref303683883"/>
      <w:bookmarkStart w:id="636" w:name="_Toc498590189"/>
      <w:r w:rsidRPr="00AE1D21">
        <w:t xml:space="preserve">Изменение и отзыв </w:t>
      </w:r>
      <w:r w:rsidR="004B5EB3" w:rsidRPr="00AE1D21">
        <w:t>Заявк</w:t>
      </w:r>
      <w:r w:rsidRPr="00AE1D21">
        <w:t>и</w:t>
      </w:r>
      <w:bookmarkEnd w:id="635"/>
      <w:bookmarkEnd w:id="636"/>
    </w:p>
    <w:p w:rsidR="005E099B" w:rsidRPr="00AE1D21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37" w:name="_Ref305973250"/>
      <w:r w:rsidRPr="00AE1D21">
        <w:rPr>
          <w:bCs w:val="0"/>
          <w:sz w:val="24"/>
          <w:szCs w:val="24"/>
        </w:rPr>
        <w:t xml:space="preserve">До окончания срока подачи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3.4.1.3</w:t>
      </w:r>
      <w:r w:rsidR="002F5A68">
        <w:fldChar w:fldCharType="end"/>
      </w:r>
      <w:r w:rsidRPr="00AE1D21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E71A4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AE1D21">
        <w:rPr>
          <w:bCs w:val="0"/>
          <w:sz w:val="24"/>
          <w:szCs w:val="24"/>
        </w:rPr>
        <w:t>(п.</w:t>
      </w:r>
      <w:r w:rsidRPr="00223D1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3.4.1.3</w:t>
      </w:r>
      <w:r w:rsidR="002F5A68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5E099B" w:rsidRPr="00223D1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3.4.1.3</w:t>
      </w:r>
      <w:r w:rsidR="002F5A68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2F5A68">
        <w:fldChar w:fldCharType="begin"/>
      </w:r>
      <w:r w:rsidR="002F5A68">
        <w:instrText xml:space="preserve"> REF _Ref55279015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3.3.1.6</w:t>
      </w:r>
      <w:r w:rsidR="002F5A68">
        <w:fldChar w:fldCharType="end"/>
      </w:r>
      <w:r w:rsidRPr="00223D18">
        <w:rPr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_Ref195087786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3.3.1.7</w:t>
      </w:r>
      <w:r w:rsidR="002F5A68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8" w:name="_Ref468200731"/>
      <w:bookmarkStart w:id="639" w:name="_Ref468200812"/>
      <w:bookmarkStart w:id="640" w:name="_Toc498590190"/>
      <w:r w:rsidRPr="00E71A48">
        <w:t>Оценка Заявок и проведение переговоров</w:t>
      </w:r>
      <w:bookmarkEnd w:id="637"/>
      <w:bookmarkEnd w:id="638"/>
      <w:bookmarkEnd w:id="639"/>
      <w:bookmarkEnd w:id="640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41" w:name="_Toc439323711"/>
      <w:bookmarkStart w:id="642" w:name="_Toc440361345"/>
      <w:bookmarkStart w:id="643" w:name="_Toc440376100"/>
      <w:bookmarkStart w:id="644" w:name="_Toc440376227"/>
      <w:bookmarkStart w:id="645" w:name="_Toc440382492"/>
      <w:bookmarkStart w:id="646" w:name="_Toc440447162"/>
      <w:bookmarkStart w:id="647" w:name="_Toc440632322"/>
      <w:bookmarkStart w:id="648" w:name="_Toc440875095"/>
      <w:bookmarkStart w:id="649" w:name="_Toc441131082"/>
      <w:bookmarkStart w:id="650" w:name="_Toc465774603"/>
      <w:bookmarkStart w:id="651" w:name="_Toc465848832"/>
      <w:bookmarkStart w:id="652" w:name="_Toc468876151"/>
      <w:bookmarkStart w:id="653" w:name="_Toc469487645"/>
      <w:bookmarkStart w:id="654" w:name="_Toc471979943"/>
      <w:bookmarkStart w:id="655" w:name="_Toc498590191"/>
      <w:r w:rsidRPr="00E71A48">
        <w:rPr>
          <w:szCs w:val="24"/>
        </w:rPr>
        <w:t>Общие положения</w:t>
      </w:r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  <w:bookmarkEnd w:id="650"/>
      <w:bookmarkEnd w:id="651"/>
      <w:bookmarkEnd w:id="652"/>
      <w:bookmarkEnd w:id="653"/>
      <w:bookmarkEnd w:id="654"/>
      <w:bookmarkEnd w:id="655"/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2F5A68">
        <w:fldChar w:fldCharType="begin"/>
      </w:r>
      <w:r w:rsidR="002F5A68">
        <w:instrText xml:space="preserve"> REF _Ref93089454 \n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3.6.2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2F5A68">
        <w:fldChar w:fldCharType="begin"/>
      </w:r>
      <w:r w:rsidR="002F5A68">
        <w:instrText xml:space="preserve"> REF _Ref303670674 \n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3.6.3</w:t>
      </w:r>
      <w:r w:rsidR="002F5A68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_Ref306138385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3.6.4</w:t>
      </w:r>
      <w:r w:rsidR="002F5A68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56" w:name="_Ref93089454"/>
      <w:bookmarkStart w:id="657" w:name="_Toc439323712"/>
      <w:bookmarkStart w:id="658" w:name="_Toc440361346"/>
      <w:bookmarkStart w:id="659" w:name="_Toc440376101"/>
      <w:bookmarkStart w:id="660" w:name="_Toc440376228"/>
      <w:bookmarkStart w:id="661" w:name="_Toc440382493"/>
      <w:bookmarkStart w:id="662" w:name="_Toc440447163"/>
      <w:bookmarkStart w:id="663" w:name="_Toc440632323"/>
      <w:bookmarkStart w:id="664" w:name="_Toc440875096"/>
      <w:bookmarkStart w:id="665" w:name="_Toc441131083"/>
      <w:bookmarkStart w:id="666" w:name="_Toc465774604"/>
      <w:bookmarkStart w:id="667" w:name="_Toc465848833"/>
      <w:bookmarkStart w:id="668" w:name="_Toc468876152"/>
      <w:bookmarkStart w:id="669" w:name="_Toc469487646"/>
      <w:bookmarkStart w:id="670" w:name="_Toc471979944"/>
      <w:bookmarkStart w:id="671" w:name="_Toc498590192"/>
      <w:r w:rsidRPr="00E71A48">
        <w:rPr>
          <w:szCs w:val="24"/>
        </w:rPr>
        <w:t>Отборочная стадия</w:t>
      </w:r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  <w:bookmarkEnd w:id="665"/>
      <w:bookmarkEnd w:id="666"/>
      <w:bookmarkEnd w:id="667"/>
      <w:bookmarkEnd w:id="668"/>
      <w:bookmarkEnd w:id="669"/>
      <w:bookmarkEnd w:id="670"/>
      <w:bookmarkEnd w:id="671"/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C75A9A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соответствие </w:t>
      </w:r>
      <w:r w:rsidR="00E2137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</w:t>
      </w:r>
      <w:r w:rsidRPr="00E71A48">
        <w:rPr>
          <w:bCs w:val="0"/>
          <w:sz w:val="24"/>
          <w:szCs w:val="24"/>
        </w:rPr>
        <w:lastRenderedPageBreak/>
        <w:t xml:space="preserve">поставщиков, которые ведутся в </w:t>
      </w:r>
      <w:r w:rsidRPr="00E87CB8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bCs w:val="0"/>
          <w:sz w:val="24"/>
          <w:szCs w:val="24"/>
        </w:rPr>
        <w:t>, Федерального</w:t>
      </w:r>
      <w:r w:rsidRPr="00E71A48">
        <w:rPr>
          <w:bCs w:val="0"/>
          <w:sz w:val="24"/>
          <w:szCs w:val="24"/>
        </w:rPr>
        <w:t xml:space="preserve"> закона от 18.07.2011 № 223-ФЗ «О закупках товаров, работ, услуг отдельными видами юридических лиц»;</w:t>
      </w:r>
      <w:proofErr w:type="gramEnd"/>
      <w:r w:rsidRPr="00E71A48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а; </w:t>
      </w:r>
    </w:p>
    <w:p w:rsidR="00717F60" w:rsidRPr="00E21378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21378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E21378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2" w:name="_Ref55304419"/>
      <w:r w:rsidRPr="00E71A48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разъя</w:t>
      </w:r>
      <w:r w:rsidR="00F11A50">
        <w:rPr>
          <w:sz w:val="24"/>
          <w:szCs w:val="24"/>
        </w:rPr>
        <w:t>снения или дополнения их Заявок</w:t>
      </w:r>
      <w:r w:rsidRPr="00E71A4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 (перечня предлагаем</w:t>
      </w:r>
      <w:r w:rsidR="00541FAB">
        <w:rPr>
          <w:sz w:val="24"/>
          <w:szCs w:val="24"/>
        </w:rPr>
        <w:t>ых</w:t>
      </w:r>
      <w:r w:rsidRPr="00E71A48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, </w:t>
      </w:r>
      <w:r w:rsidR="00541FAB">
        <w:rPr>
          <w:sz w:val="24"/>
          <w:szCs w:val="24"/>
        </w:rPr>
        <w:t>их</w:t>
      </w:r>
      <w:r w:rsidRPr="00E71A48">
        <w:rPr>
          <w:sz w:val="24"/>
          <w:szCs w:val="24"/>
        </w:rPr>
        <w:t xml:space="preserve"> технических характеристик, иных технических условий), при 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Закупочная комиссия с письменного согласия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5347FA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3" w:name="_Ref55307002"/>
      <w:r w:rsidRPr="00E71A48">
        <w:rPr>
          <w:sz w:val="24"/>
          <w:szCs w:val="24"/>
        </w:rPr>
        <w:t xml:space="preserve">По результатам проведения </w:t>
      </w:r>
      <w:r w:rsidRPr="005347FA">
        <w:rPr>
          <w:sz w:val="24"/>
          <w:szCs w:val="24"/>
        </w:rPr>
        <w:t xml:space="preserve">отборочной стадии Закупочная комиссия </w:t>
      </w:r>
      <w:r w:rsidR="005347FA" w:rsidRPr="005347FA">
        <w:rPr>
          <w:sz w:val="24"/>
          <w:szCs w:val="24"/>
        </w:rPr>
        <w:t xml:space="preserve">отклонит </w:t>
      </w:r>
      <w:r w:rsidR="004B5EB3" w:rsidRPr="005347FA">
        <w:rPr>
          <w:sz w:val="24"/>
          <w:szCs w:val="24"/>
        </w:rPr>
        <w:t>Заявк</w:t>
      </w:r>
      <w:r w:rsidRPr="005347FA">
        <w:rPr>
          <w:sz w:val="24"/>
          <w:szCs w:val="24"/>
        </w:rPr>
        <w:t>и, которые:</w:t>
      </w:r>
      <w:bookmarkEnd w:id="672"/>
      <w:bookmarkEnd w:id="673"/>
    </w:p>
    <w:p w:rsidR="009B140B" w:rsidRPr="00E21378" w:rsidRDefault="00E21378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9B140B" w:rsidRPr="00E21378">
        <w:rPr>
          <w:sz w:val="24"/>
          <w:szCs w:val="24"/>
        </w:rPr>
        <w:t>;</w:t>
      </w:r>
    </w:p>
    <w:p w:rsidR="009B140B" w:rsidRPr="00720CDD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</w:t>
      </w:r>
      <w:r w:rsidRPr="00720CDD">
        <w:rPr>
          <w:sz w:val="24"/>
          <w:szCs w:val="24"/>
        </w:rPr>
        <w:t xml:space="preserve">сведений, подаваемым в Заявке, в том </w:t>
      </w:r>
      <w:proofErr w:type="gramStart"/>
      <w:r w:rsidRPr="00720CDD">
        <w:rPr>
          <w:sz w:val="24"/>
          <w:szCs w:val="24"/>
        </w:rPr>
        <w:t>числе</w:t>
      </w:r>
      <w:proofErr w:type="gramEnd"/>
      <w:r w:rsidRPr="00720CDD">
        <w:rPr>
          <w:sz w:val="24"/>
          <w:szCs w:val="24"/>
        </w:rPr>
        <w:t xml:space="preserve"> если Участник (в </w:t>
      </w:r>
      <w:proofErr w:type="spellStart"/>
      <w:r w:rsidRPr="00720CDD">
        <w:rPr>
          <w:sz w:val="24"/>
          <w:szCs w:val="24"/>
        </w:rPr>
        <w:t>т.ч</w:t>
      </w:r>
      <w:proofErr w:type="spellEnd"/>
      <w:r w:rsidRPr="00720CDD">
        <w:rPr>
          <w:sz w:val="24"/>
          <w:szCs w:val="24"/>
        </w:rPr>
        <w:t xml:space="preserve">. один или несколько членов Коллективного участника, один либо несколько привлекаемых Участником соисполнителей) не предоставил </w:t>
      </w:r>
      <w:r w:rsidR="00720CDD" w:rsidRPr="00720CDD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Pr="00720CDD">
        <w:rPr>
          <w:sz w:val="24"/>
          <w:szCs w:val="24"/>
        </w:rPr>
        <w:t xml:space="preserve"> (подраздел </w:t>
      </w:r>
      <w:r w:rsidR="002F5A68">
        <w:fldChar w:fldCharType="begin"/>
      </w:r>
      <w:r w:rsidR="002F5A68">
        <w:instrText xml:space="preserve"> REF _Ref444181467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5.12</w:t>
      </w:r>
      <w:r w:rsidR="002F5A68">
        <w:fldChar w:fldCharType="end"/>
      </w:r>
      <w:r w:rsidRPr="00720CDD">
        <w:rPr>
          <w:sz w:val="24"/>
          <w:szCs w:val="24"/>
        </w:rPr>
        <w:t xml:space="preserve">); 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2F5A68">
        <w:fldChar w:fldCharType="begin"/>
      </w:r>
      <w:r w:rsidR="002F5A68">
        <w:instrText xml:space="preserve"> REF _Ref306176386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3.3.14</w:t>
      </w:r>
      <w:r w:rsidR="002F5A68">
        <w:fldChar w:fldCharType="end"/>
      </w:r>
      <w:r w:rsidRPr="00E21378">
        <w:rPr>
          <w:sz w:val="24"/>
          <w:szCs w:val="24"/>
        </w:rPr>
        <w:t>;</w:t>
      </w:r>
    </w:p>
    <w:p w:rsidR="009B140B" w:rsidRPr="00CE4D5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E4D51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CE4D51">
        <w:rPr>
          <w:sz w:val="24"/>
          <w:szCs w:val="24"/>
        </w:rPr>
        <w:t>;</w:t>
      </w:r>
    </w:p>
    <w:p w:rsidR="009B140B" w:rsidRPr="009B140B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AE1D21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 xml:space="preserve">содержат </w:t>
      </w:r>
      <w:r w:rsidRPr="00AE1D21">
        <w:rPr>
          <w:sz w:val="24"/>
          <w:szCs w:val="24"/>
        </w:rPr>
        <w:t>очевидные арифметические или грамматические ошибки, с исправлением</w:t>
      </w:r>
      <w:r w:rsidR="007C47E3" w:rsidRPr="00AE1D21">
        <w:rPr>
          <w:sz w:val="24"/>
          <w:szCs w:val="24"/>
        </w:rPr>
        <w:t xml:space="preserve"> которых не согласился Участник;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  <w:proofErr w:type="gramEnd"/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содержат недостоверные сведения.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4" w:name="_Ref468875938"/>
      <w:r w:rsidRPr="00AE1D21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е, а также проводить выездные </w:t>
      </w:r>
      <w:r w:rsidRPr="00AE1D21">
        <w:rPr>
          <w:sz w:val="24"/>
          <w:szCs w:val="24"/>
        </w:rPr>
        <w:lastRenderedPageBreak/>
        <w:t xml:space="preserve">проверки. При предоставлении заведомо ложных сведений или намеренном искажении информации </w:t>
      </w:r>
      <w:r w:rsidR="007C47E3" w:rsidRPr="00AE1D21">
        <w:rPr>
          <w:sz w:val="24"/>
          <w:szCs w:val="24"/>
        </w:rPr>
        <w:t xml:space="preserve">или документов (представлении </w:t>
      </w:r>
      <w:r w:rsidR="006B4ED4">
        <w:rPr>
          <w:sz w:val="24"/>
          <w:szCs w:val="24"/>
        </w:rPr>
        <w:t>фальсифицированных</w:t>
      </w:r>
      <w:r w:rsidR="006B4ED4" w:rsidRPr="00750DD1">
        <w:rPr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 xml:space="preserve">документов), </w:t>
      </w:r>
      <w:r w:rsidRPr="00AE1D21">
        <w:rPr>
          <w:sz w:val="24"/>
          <w:szCs w:val="24"/>
        </w:rPr>
        <w:t xml:space="preserve">приведенных в составе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и, Заказчик имеет право удержать с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финансовое обеспечение</w:t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2F5A68">
        <w:fldChar w:fldCharType="begin"/>
      </w:r>
      <w:r w:rsidR="002F5A68">
        <w:instrText xml:space="preserve"> REF _Ref306176386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3.3.14</w:t>
      </w:r>
      <w:r w:rsidR="002F5A68">
        <w:fldChar w:fldCharType="end"/>
      </w:r>
      <w:r w:rsidR="007F3FB7" w:rsidRPr="00E71A48">
        <w:rPr>
          <w:sz w:val="24"/>
          <w:szCs w:val="24"/>
        </w:rPr>
        <w:t>).</w:t>
      </w:r>
      <w:bookmarkEnd w:id="674"/>
      <w:r w:rsidR="007F3FB7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75" w:name="_Ref303670674"/>
      <w:bookmarkStart w:id="676" w:name="_Toc439323713"/>
      <w:bookmarkStart w:id="677" w:name="_Toc440361347"/>
      <w:bookmarkStart w:id="678" w:name="_Toc440376102"/>
      <w:bookmarkStart w:id="679" w:name="_Toc440376229"/>
      <w:bookmarkStart w:id="680" w:name="_Toc440382494"/>
      <w:bookmarkStart w:id="681" w:name="_Toc440447164"/>
      <w:bookmarkStart w:id="682" w:name="_Toc440632324"/>
      <w:bookmarkStart w:id="683" w:name="_Toc440875097"/>
      <w:bookmarkStart w:id="684" w:name="_Toc441131084"/>
      <w:bookmarkStart w:id="685" w:name="_Toc465774605"/>
      <w:bookmarkStart w:id="686" w:name="_Toc465848834"/>
      <w:bookmarkStart w:id="687" w:name="_Toc468876153"/>
      <w:bookmarkStart w:id="688" w:name="_Toc469487647"/>
      <w:bookmarkStart w:id="689" w:name="_Toc471979945"/>
      <w:bookmarkStart w:id="690" w:name="_Toc498590193"/>
      <w:r w:rsidRPr="00E71A48">
        <w:rPr>
          <w:szCs w:val="24"/>
        </w:rPr>
        <w:t>Проведение переговоров</w:t>
      </w:r>
      <w:bookmarkEnd w:id="675"/>
      <w:bookmarkEnd w:id="676"/>
      <w:bookmarkEnd w:id="677"/>
      <w:bookmarkEnd w:id="678"/>
      <w:bookmarkEnd w:id="679"/>
      <w:bookmarkEnd w:id="680"/>
      <w:bookmarkEnd w:id="681"/>
      <w:bookmarkEnd w:id="682"/>
      <w:bookmarkEnd w:id="683"/>
      <w:bookmarkEnd w:id="684"/>
      <w:bookmarkEnd w:id="685"/>
      <w:bookmarkEnd w:id="686"/>
      <w:bookmarkEnd w:id="687"/>
      <w:bookmarkEnd w:id="688"/>
      <w:bookmarkEnd w:id="689"/>
      <w:bookmarkEnd w:id="690"/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91" w:name="_Ref306138385"/>
      <w:bookmarkStart w:id="692" w:name="_Toc439323714"/>
      <w:bookmarkStart w:id="693" w:name="_Toc440361348"/>
      <w:bookmarkStart w:id="694" w:name="_Toc440376103"/>
      <w:bookmarkStart w:id="695" w:name="_Toc440376230"/>
      <w:bookmarkStart w:id="696" w:name="_Toc440382495"/>
      <w:bookmarkStart w:id="697" w:name="_Toc440447165"/>
      <w:bookmarkStart w:id="698" w:name="_Toc440632325"/>
      <w:bookmarkStart w:id="699" w:name="_Toc440875098"/>
      <w:bookmarkStart w:id="700" w:name="_Toc441131085"/>
      <w:bookmarkStart w:id="701" w:name="_Toc465774606"/>
      <w:bookmarkStart w:id="702" w:name="_Toc465848835"/>
      <w:bookmarkStart w:id="703" w:name="_Toc468876154"/>
      <w:bookmarkStart w:id="704" w:name="_Toc469487648"/>
      <w:bookmarkStart w:id="705" w:name="_Toc471979946"/>
      <w:bookmarkStart w:id="706" w:name="_Toc498590194"/>
      <w:r w:rsidRPr="00E71A48">
        <w:rPr>
          <w:szCs w:val="24"/>
        </w:rPr>
        <w:t>Оценочная стадия</w:t>
      </w:r>
      <w:bookmarkEnd w:id="691"/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bookmarkEnd w:id="702"/>
      <w:bookmarkEnd w:id="703"/>
      <w:bookmarkEnd w:id="704"/>
      <w:bookmarkEnd w:id="705"/>
      <w:bookmarkEnd w:id="706"/>
    </w:p>
    <w:p w:rsidR="007D0EA7" w:rsidRPr="00B33739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В</w:t>
      </w:r>
      <w:r w:rsidR="00D275BB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>
        <w:rPr>
          <w:sz w:val="24"/>
          <w:szCs w:val="24"/>
        </w:rPr>
        <w:t xml:space="preserve">. </w:t>
      </w:r>
      <w:r w:rsidR="00D275BB" w:rsidRPr="00D275BB">
        <w:rPr>
          <w:sz w:val="24"/>
          <w:szCs w:val="24"/>
        </w:rPr>
        <w:t xml:space="preserve">Порядок </w:t>
      </w:r>
      <w:r w:rsidR="00D275BB" w:rsidRPr="003803A7">
        <w:rPr>
          <w:sz w:val="24"/>
          <w:szCs w:val="24"/>
        </w:rPr>
        <w:t xml:space="preserve">проведения оценочной стадии, </w:t>
      </w:r>
      <w:r w:rsidRPr="003803A7">
        <w:rPr>
          <w:sz w:val="24"/>
          <w:szCs w:val="24"/>
        </w:rPr>
        <w:t>критери</w:t>
      </w:r>
      <w:r w:rsidR="00D275BB" w:rsidRPr="003803A7">
        <w:rPr>
          <w:sz w:val="24"/>
          <w:szCs w:val="24"/>
        </w:rPr>
        <w:t>и</w:t>
      </w:r>
      <w:r w:rsidRPr="003803A7">
        <w:rPr>
          <w:sz w:val="24"/>
          <w:szCs w:val="24"/>
        </w:rPr>
        <w:t xml:space="preserve"> и их весов</w:t>
      </w:r>
      <w:r w:rsidR="00D275BB" w:rsidRPr="003803A7">
        <w:rPr>
          <w:sz w:val="24"/>
          <w:szCs w:val="24"/>
        </w:rPr>
        <w:t>ые</w:t>
      </w:r>
      <w:r w:rsidRPr="003803A7">
        <w:rPr>
          <w:sz w:val="24"/>
          <w:szCs w:val="24"/>
        </w:rPr>
        <w:t xml:space="preserve"> коэффициент</w:t>
      </w:r>
      <w:r w:rsidR="00D275BB" w:rsidRPr="003803A7">
        <w:rPr>
          <w:sz w:val="24"/>
          <w:szCs w:val="24"/>
        </w:rPr>
        <w:t xml:space="preserve">ы изложены </w:t>
      </w:r>
      <w:r w:rsidR="00D275BB" w:rsidRPr="00B33739">
        <w:rPr>
          <w:sz w:val="24"/>
          <w:szCs w:val="24"/>
        </w:rPr>
        <w:t>в Приложении №3 к настоящей Документации.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B33739">
        <w:rPr>
          <w:sz w:val="24"/>
          <w:szCs w:val="24"/>
        </w:rPr>
        <w:t xml:space="preserve">Закупочная комиссия ранжирует </w:t>
      </w:r>
      <w:r w:rsidR="004B5EB3" w:rsidRPr="00B33739">
        <w:rPr>
          <w:sz w:val="24"/>
          <w:szCs w:val="24"/>
        </w:rPr>
        <w:t>Заявк</w:t>
      </w:r>
      <w:r w:rsidRPr="00B33739">
        <w:rPr>
          <w:sz w:val="24"/>
          <w:szCs w:val="24"/>
        </w:rPr>
        <w:t xml:space="preserve">и </w:t>
      </w:r>
      <w:r w:rsidR="009C744E" w:rsidRPr="00B33739">
        <w:rPr>
          <w:sz w:val="24"/>
          <w:szCs w:val="24"/>
        </w:rPr>
        <w:t>Участник</w:t>
      </w:r>
      <w:r w:rsidRPr="00B33739">
        <w:rPr>
          <w:sz w:val="24"/>
          <w:szCs w:val="24"/>
        </w:rPr>
        <w:t>ов по степени</w:t>
      </w:r>
      <w:r w:rsidRPr="00E71A48">
        <w:rPr>
          <w:sz w:val="24"/>
          <w:szCs w:val="24"/>
        </w:rPr>
        <w:t xml:space="preserve"> 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  <w:r w:rsidR="00F7708A" w:rsidRPr="00B33739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на условиях, указанных в разделе </w:t>
      </w:r>
      <w:r w:rsidR="002F5A68">
        <w:fldChar w:fldCharType="begin"/>
      </w:r>
      <w:r w:rsidR="002F5A68">
        <w:instrText xml:space="preserve"> REF _Ref471894330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3.8</w:t>
      </w:r>
      <w:r w:rsidR="002F5A68">
        <w:fldChar w:fldCharType="end"/>
      </w:r>
      <w:r w:rsidR="00F7708A" w:rsidRPr="00B33739">
        <w:rPr>
          <w:sz w:val="24"/>
          <w:szCs w:val="24"/>
        </w:rPr>
        <w:t xml:space="preserve"> Закупочной документации.</w:t>
      </w:r>
    </w:p>
    <w:p w:rsidR="00F15392" w:rsidRPr="00E71A48" w:rsidRDefault="00F15392" w:rsidP="00E71A48">
      <w:pPr>
        <w:pStyle w:val="2"/>
        <w:spacing w:line="264" w:lineRule="auto"/>
      </w:pPr>
      <w:bookmarkStart w:id="707" w:name="_Ref303250967"/>
      <w:bookmarkStart w:id="708" w:name="_Toc305697378"/>
      <w:bookmarkStart w:id="709" w:name="_Toc498590195"/>
      <w:bookmarkStart w:id="710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707"/>
      <w:bookmarkEnd w:id="708"/>
      <w:bookmarkEnd w:id="709"/>
      <w:r w:rsidRPr="00E71A48">
        <w:t xml:space="preserve"> </w:t>
      </w:r>
    </w:p>
    <w:bookmarkEnd w:id="710"/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</w:t>
      </w:r>
      <w:r w:rsidRPr="00DC5BAE">
        <w:rPr>
          <w:sz w:val="24"/>
          <w:szCs w:val="24"/>
          <w:lang w:eastAsia="ru-RU"/>
        </w:rPr>
        <w:t xml:space="preserve">проведения </w:t>
      </w:r>
      <w:r w:rsidR="003417F7" w:rsidRPr="00DC5BAE">
        <w:rPr>
          <w:sz w:val="24"/>
          <w:szCs w:val="24"/>
          <w:lang w:eastAsia="ru-RU"/>
        </w:rPr>
        <w:t xml:space="preserve">аукционной </w:t>
      </w:r>
      <w:r w:rsidRPr="00DC5BAE">
        <w:rPr>
          <w:sz w:val="24"/>
          <w:szCs w:val="24"/>
          <w:lang w:eastAsia="ru-RU"/>
        </w:rPr>
        <w:t>процедуры</w:t>
      </w:r>
      <w:r w:rsidR="003417F7" w:rsidRPr="00DC5BAE">
        <w:rPr>
          <w:sz w:val="24"/>
          <w:szCs w:val="24"/>
          <w:lang w:eastAsia="ru-RU"/>
        </w:rPr>
        <w:t xml:space="preserve"> понижения цены -</w:t>
      </w:r>
      <w:r w:rsidRPr="00DC5BAE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Pr="00DC5BAE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DC5BAE">
        <w:rPr>
          <w:sz w:val="24"/>
          <w:szCs w:val="24"/>
          <w:lang w:eastAsia="ru-RU"/>
        </w:rPr>
        <w:t>Заявок</w:t>
      </w:r>
      <w:r w:rsidRPr="00DC5BAE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е, цены.</w:t>
      </w:r>
    </w:p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C5BAE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DC5BAE">
        <w:rPr>
          <w:sz w:val="24"/>
          <w:szCs w:val="24"/>
          <w:lang w:eastAsia="ru-RU"/>
        </w:rPr>
        <w:t xml:space="preserve">Закупочная </w:t>
      </w:r>
      <w:r w:rsidRPr="00DC5BAE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ами в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ах, могут быть снижены</w:t>
      </w:r>
      <w:r w:rsidR="00CE3146" w:rsidRPr="00DC5BAE">
        <w:rPr>
          <w:sz w:val="24"/>
          <w:szCs w:val="24"/>
          <w:lang w:eastAsia="ru-RU"/>
        </w:rPr>
        <w:t>.</w:t>
      </w:r>
      <w:r w:rsidRPr="00DC5BAE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DC5BAE">
        <w:rPr>
          <w:sz w:val="24"/>
          <w:szCs w:val="24"/>
          <w:lang w:eastAsia="ru-RU"/>
        </w:rPr>
        <w:t>З</w:t>
      </w:r>
      <w:r w:rsidR="00EC2E49" w:rsidRPr="00DC5BAE">
        <w:rPr>
          <w:sz w:val="24"/>
          <w:szCs w:val="24"/>
          <w:lang w:eastAsia="ru-RU"/>
        </w:rPr>
        <w:t>акупочная</w:t>
      </w:r>
      <w:r w:rsidR="00CE3146" w:rsidRPr="00DC5BAE">
        <w:rPr>
          <w:sz w:val="24"/>
          <w:szCs w:val="24"/>
          <w:lang w:eastAsia="ru-RU"/>
        </w:rPr>
        <w:t xml:space="preserve"> комиссия.</w:t>
      </w:r>
    </w:p>
    <w:p w:rsidR="00F15392" w:rsidRPr="00DC5BAE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1" w:name="_Ref306352987"/>
      <w:r w:rsidRPr="00DC5BAE">
        <w:rPr>
          <w:sz w:val="24"/>
          <w:szCs w:val="24"/>
          <w:lang w:eastAsia="ru-RU"/>
        </w:rPr>
        <w:t>Участник</w:t>
      </w:r>
      <w:r w:rsidR="00F15392" w:rsidRPr="00DC5BAE">
        <w:rPr>
          <w:sz w:val="24"/>
          <w:szCs w:val="24"/>
          <w:lang w:eastAsia="ru-RU"/>
        </w:rPr>
        <w:t xml:space="preserve">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="00F15392" w:rsidRPr="00DC5BAE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DC5BAE">
        <w:rPr>
          <w:sz w:val="24"/>
          <w:szCs w:val="24"/>
          <w:lang w:eastAsia="ru-RU"/>
        </w:rPr>
        <w:t>Заявк</w:t>
      </w:r>
      <w:r w:rsidR="00BD05FA" w:rsidRPr="00DC5BAE">
        <w:rPr>
          <w:sz w:val="24"/>
          <w:szCs w:val="24"/>
          <w:lang w:eastAsia="ru-RU"/>
        </w:rPr>
        <w:t>а</w:t>
      </w:r>
      <w:r w:rsidR="00F15392" w:rsidRPr="00DC5BAE">
        <w:rPr>
          <w:sz w:val="24"/>
          <w:szCs w:val="24"/>
          <w:lang w:eastAsia="ru-RU"/>
        </w:rPr>
        <w:t xml:space="preserve">, </w:t>
      </w:r>
      <w:r w:rsidR="00F15392" w:rsidRPr="00DC5BAE">
        <w:rPr>
          <w:i/>
          <w:sz w:val="24"/>
          <w:szCs w:val="24"/>
          <w:lang w:eastAsia="ru-RU"/>
        </w:rPr>
        <w:t>по которо</w:t>
      </w:r>
      <w:r w:rsidR="00BD05FA" w:rsidRPr="00DC5BAE">
        <w:rPr>
          <w:i/>
          <w:sz w:val="24"/>
          <w:szCs w:val="24"/>
          <w:lang w:eastAsia="ru-RU"/>
        </w:rPr>
        <w:t>й</w:t>
      </w:r>
      <w:r w:rsidR="00F15392" w:rsidRPr="00DC5BAE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C5BAE">
        <w:rPr>
          <w:sz w:val="24"/>
          <w:szCs w:val="24"/>
          <w:lang w:eastAsia="ru-RU"/>
        </w:rPr>
        <w:t xml:space="preserve">остается </w:t>
      </w:r>
      <w:r w:rsidR="006F17EF" w:rsidRPr="00DC5BAE">
        <w:rPr>
          <w:sz w:val="24"/>
          <w:szCs w:val="24"/>
          <w:lang w:eastAsia="ru-RU"/>
        </w:rPr>
        <w:t xml:space="preserve">действующей </w:t>
      </w:r>
      <w:r w:rsidR="00F15392" w:rsidRPr="00DC5BAE">
        <w:rPr>
          <w:sz w:val="24"/>
          <w:szCs w:val="24"/>
          <w:lang w:eastAsia="ru-RU"/>
        </w:rPr>
        <w:t>с ранее объявленной ценой.</w:t>
      </w:r>
      <w:bookmarkEnd w:id="711"/>
    </w:p>
    <w:p w:rsidR="00F15392" w:rsidRPr="00DC5BAE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C5BAE">
        <w:rPr>
          <w:iCs/>
          <w:sz w:val="24"/>
          <w:szCs w:val="24"/>
          <w:lang w:eastAsia="ru-RU"/>
        </w:rPr>
        <w:t>Предложения</w:t>
      </w:r>
      <w:r w:rsidR="00BD05FA" w:rsidRPr="00DC5BAE">
        <w:rPr>
          <w:iCs/>
          <w:sz w:val="24"/>
          <w:szCs w:val="24"/>
          <w:lang w:eastAsia="ru-RU"/>
        </w:rPr>
        <w:t xml:space="preserve">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DC5BAE">
        <w:rPr>
          <w:sz w:val="24"/>
          <w:szCs w:val="24"/>
          <w:lang w:eastAsia="ru-RU"/>
        </w:rPr>
        <w:t xml:space="preserve">его </w:t>
      </w:r>
      <w:r w:rsidR="004B5EB3" w:rsidRPr="00DC5BAE">
        <w:rPr>
          <w:sz w:val="24"/>
          <w:szCs w:val="24"/>
          <w:lang w:eastAsia="ru-RU"/>
        </w:rPr>
        <w:t>Заявк</w:t>
      </w:r>
      <w:r w:rsidR="00F15392" w:rsidRPr="00DC5BAE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2" w:name="_Ref306353005"/>
      <w:r w:rsidRPr="00DC5BAE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C5BAE">
        <w:rPr>
          <w:iCs/>
          <w:sz w:val="24"/>
          <w:szCs w:val="24"/>
          <w:lang w:eastAsia="ru-RU"/>
        </w:rPr>
        <w:t xml:space="preserve">. </w:t>
      </w:r>
      <w:r w:rsidRPr="00DC5BAE">
        <w:rPr>
          <w:sz w:val="24"/>
          <w:szCs w:val="24"/>
          <w:lang w:eastAsia="ru-RU"/>
        </w:rPr>
        <w:t>Порядок</w:t>
      </w:r>
      <w:r w:rsidRPr="00E71A48">
        <w:rPr>
          <w:sz w:val="24"/>
          <w:szCs w:val="24"/>
          <w:lang w:eastAsia="ru-RU"/>
        </w:rPr>
        <w:t xml:space="preserve"> проведения процедуры переторжки на ЭТП определяется правилами данной системы.</w:t>
      </w:r>
      <w:bookmarkEnd w:id="712"/>
    </w:p>
    <w:p w:rsidR="00F15392" w:rsidRPr="00AE1D21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="00C42716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ом поэтапно до момента окончания переторжки </w:t>
      </w:r>
      <w:r w:rsidRPr="007C47E3">
        <w:rPr>
          <w:iCs/>
          <w:sz w:val="24"/>
          <w:szCs w:val="24"/>
          <w:lang w:eastAsia="ru-RU"/>
        </w:rPr>
        <w:t>неограниченное количество раз</w:t>
      </w:r>
      <w:r w:rsidR="00076D8B" w:rsidRPr="007C47E3">
        <w:rPr>
          <w:iCs/>
          <w:sz w:val="24"/>
          <w:szCs w:val="24"/>
          <w:lang w:eastAsia="ru-RU"/>
        </w:rPr>
        <w:t>.</w:t>
      </w:r>
      <w:r w:rsidRPr="007C47E3">
        <w:rPr>
          <w:iCs/>
          <w:sz w:val="24"/>
          <w:szCs w:val="24"/>
          <w:lang w:eastAsia="ru-RU"/>
        </w:rPr>
        <w:t xml:space="preserve"> </w:t>
      </w:r>
      <w:r w:rsidR="00076D8B" w:rsidRPr="007C47E3">
        <w:rPr>
          <w:iCs/>
          <w:sz w:val="24"/>
          <w:szCs w:val="24"/>
          <w:lang w:eastAsia="ru-RU"/>
        </w:rPr>
        <w:t>И</w:t>
      </w:r>
      <w:r w:rsidRPr="007C47E3">
        <w:rPr>
          <w:iCs/>
          <w:sz w:val="24"/>
          <w:szCs w:val="24"/>
          <w:lang w:eastAsia="ru-RU"/>
        </w:rPr>
        <w:t xml:space="preserve">зменение цены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>и</w:t>
      </w:r>
      <w:r w:rsidR="00076D8B" w:rsidRPr="007C47E3">
        <w:rPr>
          <w:iCs/>
          <w:sz w:val="24"/>
          <w:szCs w:val="24"/>
          <w:lang w:eastAsia="ru-RU"/>
        </w:rPr>
        <w:t xml:space="preserve">, за исключением документов, </w:t>
      </w:r>
      <w:r w:rsidR="00076D8B" w:rsidRPr="007C47E3">
        <w:rPr>
          <w:iCs/>
          <w:sz w:val="24"/>
          <w:szCs w:val="24"/>
          <w:lang w:eastAsia="ru-RU"/>
        </w:rPr>
        <w:lastRenderedPageBreak/>
        <w:t>обосновывающие определение цены</w:t>
      </w:r>
      <w:r w:rsidRPr="007C47E3">
        <w:rPr>
          <w:iCs/>
          <w:sz w:val="24"/>
          <w:szCs w:val="24"/>
          <w:lang w:eastAsia="ru-RU"/>
        </w:rPr>
        <w:t xml:space="preserve">. Прием предложений по снижению цен заявок </w:t>
      </w:r>
      <w:r w:rsidRPr="00AE1D21">
        <w:rPr>
          <w:iCs/>
          <w:sz w:val="24"/>
          <w:szCs w:val="24"/>
          <w:lang w:eastAsia="ru-RU"/>
        </w:rPr>
        <w:t>прекращается на ЭТП</w:t>
      </w:r>
      <w:r w:rsidRPr="00AE1D21">
        <w:rPr>
          <w:sz w:val="24"/>
          <w:szCs w:val="24"/>
          <w:lang w:eastAsia="ru-RU"/>
        </w:rPr>
        <w:t xml:space="preserve"> в </w:t>
      </w:r>
      <w:r w:rsidRPr="00AE1D21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AE1D21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</w:rPr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Pr="00AE1D21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197954" w:rsidRPr="00AE1D21">
        <w:rPr>
          <w:iCs/>
          <w:sz w:val="24"/>
          <w:szCs w:val="24"/>
          <w:lang w:eastAsia="ru-RU"/>
        </w:rPr>
        <w:t xml:space="preserve"> с учетом положений пункта </w:t>
      </w:r>
      <w:r w:rsidR="002F5A68">
        <w:fldChar w:fldCharType="begin"/>
      </w:r>
      <w:r w:rsidR="002F5A68">
        <w:instrText xml:space="preserve"> REF _Ref465847813 \r \h  \* MERGEFORMAT </w:instrText>
      </w:r>
      <w:r w:rsidR="002F5A68">
        <w:fldChar w:fldCharType="separate"/>
      </w:r>
      <w:r w:rsidR="00224D01" w:rsidRPr="00224D01">
        <w:rPr>
          <w:iCs/>
          <w:sz w:val="24"/>
          <w:szCs w:val="24"/>
          <w:lang w:eastAsia="ru-RU"/>
        </w:rPr>
        <w:t>3.7.9</w:t>
      </w:r>
      <w:r w:rsidR="002F5A68">
        <w:fldChar w:fldCharType="end"/>
      </w:r>
      <w:r w:rsidR="00197954" w:rsidRPr="00AE1D21">
        <w:rPr>
          <w:iCs/>
          <w:sz w:val="24"/>
          <w:szCs w:val="24"/>
          <w:lang w:eastAsia="ru-RU"/>
        </w:rPr>
        <w:t xml:space="preserve">. Решение </w:t>
      </w:r>
      <w:r w:rsidR="00197954" w:rsidRPr="00AE1D21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AE1D21">
        <w:rPr>
          <w:iCs/>
          <w:sz w:val="24"/>
          <w:szCs w:val="24"/>
          <w:lang w:eastAsia="ru-RU"/>
        </w:rPr>
        <w:t xml:space="preserve">. </w:t>
      </w:r>
    </w:p>
    <w:p w:rsidR="00685336" w:rsidRPr="00AE1D21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2F5A68">
        <w:fldChar w:fldCharType="begin"/>
      </w:r>
      <w:r w:rsidR="002F5A68">
        <w:instrText xml:space="preserve"> REF _Ref306352987 \r \h  \* MERGEFORMAT </w:instrText>
      </w:r>
      <w:r w:rsidR="002F5A68">
        <w:fldChar w:fldCharType="separate"/>
      </w:r>
      <w:r w:rsidR="00224D01" w:rsidRPr="00224D01">
        <w:rPr>
          <w:iCs/>
          <w:sz w:val="24"/>
          <w:szCs w:val="24"/>
          <w:lang w:eastAsia="ru-RU"/>
        </w:rPr>
        <w:t>3.7.3</w:t>
      </w:r>
      <w:r w:rsidR="002F5A68">
        <w:fldChar w:fldCharType="end"/>
      </w:r>
      <w:r w:rsidRPr="00AE1D21">
        <w:rPr>
          <w:iCs/>
          <w:sz w:val="24"/>
          <w:szCs w:val="24"/>
          <w:lang w:eastAsia="ru-RU"/>
        </w:rPr>
        <w:t xml:space="preserve"> - </w:t>
      </w:r>
      <w:r w:rsidR="002F5A68">
        <w:fldChar w:fldCharType="begin"/>
      </w:r>
      <w:r w:rsidR="002F5A68">
        <w:instrText xml:space="preserve"> REF _Ref306353005 \r \h  \* MERGEFORMAT </w:instrText>
      </w:r>
      <w:r w:rsidR="002F5A68">
        <w:fldChar w:fldCharType="separate"/>
      </w:r>
      <w:r w:rsidR="00224D01" w:rsidRPr="00224D01">
        <w:rPr>
          <w:iCs/>
          <w:sz w:val="24"/>
          <w:szCs w:val="24"/>
          <w:lang w:eastAsia="ru-RU"/>
        </w:rPr>
        <w:t>3.7.5</w:t>
      </w:r>
      <w:r w:rsidR="002F5A68">
        <w:fldChar w:fldCharType="end"/>
      </w:r>
      <w:r w:rsidRPr="00AE1D21">
        <w:rPr>
          <w:iCs/>
          <w:sz w:val="24"/>
          <w:szCs w:val="24"/>
          <w:lang w:eastAsia="ru-RU"/>
        </w:rPr>
        <w:t>.</w:t>
      </w:r>
    </w:p>
    <w:p w:rsidR="00F15392" w:rsidRPr="00AE1D21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3" w:name="_Ref468875877"/>
      <w:r w:rsidRPr="00AE1D21">
        <w:rPr>
          <w:sz w:val="24"/>
          <w:szCs w:val="24"/>
          <w:lang w:eastAsia="ru-RU"/>
        </w:rPr>
        <w:t>Участник</w:t>
      </w:r>
      <w:r w:rsidR="00F15392" w:rsidRPr="00AE1D21">
        <w:rPr>
          <w:sz w:val="24"/>
          <w:szCs w:val="24"/>
          <w:lang w:eastAsia="ru-RU"/>
        </w:rPr>
        <w:t xml:space="preserve"> </w:t>
      </w:r>
      <w:r w:rsidR="00C86793" w:rsidRPr="00AE1D21">
        <w:rPr>
          <w:sz w:val="24"/>
          <w:szCs w:val="24"/>
          <w:lang w:eastAsia="ru-RU"/>
        </w:rPr>
        <w:t>запроса предложений</w:t>
      </w:r>
      <w:r w:rsidR="00F15392" w:rsidRPr="00AE1D21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AE1D21">
        <w:rPr>
          <w:sz w:val="24"/>
          <w:szCs w:val="24"/>
          <w:lang w:eastAsia="ru-RU"/>
        </w:rPr>
        <w:t xml:space="preserve"> </w:t>
      </w:r>
      <w:r w:rsidR="00F8138D" w:rsidRPr="00AE1D21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AE1D21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AE1D21">
        <w:rPr>
          <w:sz w:val="24"/>
          <w:szCs w:val="24"/>
          <w:lang w:eastAsia="ru-RU"/>
        </w:rPr>
        <w:t>Заявк</w:t>
      </w:r>
      <w:r w:rsidR="00F15392" w:rsidRPr="00AE1D21">
        <w:rPr>
          <w:sz w:val="24"/>
          <w:szCs w:val="24"/>
          <w:lang w:eastAsia="ru-RU"/>
        </w:rPr>
        <w:t>и.</w:t>
      </w:r>
      <w:bookmarkEnd w:id="713"/>
    </w:p>
    <w:p w:rsidR="007C47E3" w:rsidRPr="00AE1D2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714" w:name="_Ref465847813"/>
      <w:r w:rsidRPr="00AE1D21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714"/>
    </w:p>
    <w:p w:rsidR="007C47E3" w:rsidRPr="0033661D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AE1D21">
        <w:rPr>
          <w:sz w:val="24"/>
          <w:szCs w:val="24"/>
        </w:rPr>
        <w:t xml:space="preserve">В случае наличия информации о </w:t>
      </w:r>
      <w:r w:rsidRPr="0033661D">
        <w:rPr>
          <w:sz w:val="24"/>
          <w:szCs w:val="24"/>
        </w:rPr>
        <w:t>возможности дополнительного снижения поданных 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33661D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  <w:lang w:eastAsia="ru-RU"/>
        </w:rPr>
        <w:t xml:space="preserve">По решению </w:t>
      </w:r>
      <w:r w:rsidR="00685336" w:rsidRPr="0033661D">
        <w:rPr>
          <w:sz w:val="24"/>
          <w:szCs w:val="24"/>
          <w:lang w:eastAsia="ru-RU"/>
        </w:rPr>
        <w:t xml:space="preserve">Закупочной </w:t>
      </w:r>
      <w:r w:rsidRPr="0033661D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BC1324" w:rsidRPr="0033661D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цену, то к Участнику будут применены антидемпинговые меры, предусмотренные п. </w:t>
      </w:r>
      <w:r w:rsidR="002F5A68">
        <w:fldChar w:fldCharType="begin"/>
      </w:r>
      <w:r w:rsidR="002F5A68">
        <w:instrText xml:space="preserve"> REF _Ref465670219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3.11</w:t>
      </w:r>
      <w:r w:rsidR="002F5A68">
        <w:fldChar w:fldCharType="end"/>
      </w:r>
      <w:r w:rsidRPr="0033661D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</w:t>
      </w:r>
      <w:r w:rsidR="002F5A68">
        <w:fldChar w:fldCharType="begin"/>
      </w:r>
      <w:r w:rsidR="002F5A68">
        <w:instrText xml:space="preserve"> REF _Ref468875877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3.7.8</w:t>
      </w:r>
      <w:r w:rsidR="002F5A68">
        <w:fldChar w:fldCharType="end"/>
      </w:r>
      <w:r w:rsidRPr="0033661D">
        <w:rPr>
          <w:sz w:val="24"/>
          <w:szCs w:val="24"/>
        </w:rPr>
        <w:t xml:space="preserve">, </w:t>
      </w:r>
      <w:proofErr w:type="gramStart"/>
      <w:r w:rsidRPr="0033661D">
        <w:rPr>
          <w:sz w:val="24"/>
          <w:szCs w:val="24"/>
        </w:rPr>
        <w:t>предоставляет документы</w:t>
      </w:r>
      <w:proofErr w:type="gramEnd"/>
      <w:r w:rsidRPr="0033661D">
        <w:rPr>
          <w:sz w:val="24"/>
          <w:szCs w:val="24"/>
        </w:rPr>
        <w:t xml:space="preserve">, предусмотренные подпунктом </w:t>
      </w:r>
      <w:r w:rsidR="002F5A68">
        <w:fldChar w:fldCharType="begin"/>
      </w:r>
      <w:r w:rsidR="002F5A68">
        <w:instrText xml:space="preserve"> REF _Ref465675151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0</w:t>
      </w:r>
      <w:r w:rsidR="002F5A68">
        <w:fldChar w:fldCharType="end"/>
      </w:r>
      <w:r w:rsidRPr="0033661D">
        <w:rPr>
          <w:sz w:val="24"/>
          <w:szCs w:val="24"/>
        </w:rPr>
        <w:t xml:space="preserve"> документации.</w:t>
      </w:r>
    </w:p>
    <w:p w:rsidR="00BC1324" w:rsidRPr="0033661D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r w:rsidR="002F5A68">
        <w:fldChar w:fldCharType="begin"/>
      </w:r>
      <w:r w:rsidR="002F5A68">
        <w:instrText xml:space="preserve"> REF _Ref465675151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0</w:t>
      </w:r>
      <w:r w:rsidR="002F5A68">
        <w:fldChar w:fldCharType="end"/>
      </w:r>
      <w:r w:rsidRPr="0033661D">
        <w:rPr>
          <w:sz w:val="24"/>
          <w:szCs w:val="24"/>
        </w:rPr>
        <w:t xml:space="preserve"> документации, предоставляются повторно.</w:t>
      </w:r>
    </w:p>
    <w:p w:rsidR="00DA443D" w:rsidRPr="0033661D" w:rsidRDefault="00DA443D" w:rsidP="00DA443D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15" w:name="_Toc471823191"/>
      <w:bookmarkStart w:id="716" w:name="_Ref471823363"/>
      <w:bookmarkStart w:id="717" w:name="_Toc471828429"/>
      <w:bookmarkStart w:id="718" w:name="_Ref471894330"/>
      <w:bookmarkStart w:id="719" w:name="_Toc471894912"/>
      <w:bookmarkStart w:id="720" w:name="_Toc498590196"/>
      <w:bookmarkStart w:id="721" w:name="_Ref303681924"/>
      <w:bookmarkStart w:id="722" w:name="_Ref303683914"/>
      <w:r w:rsidRPr="0033661D">
        <w:rPr>
          <w:bCs w:val="0"/>
        </w:rPr>
        <w:t>О приоритете закупки услуг, оказываемых российскими лицами, по отношению к услугам, оказываемым иностранными лицами</w:t>
      </w:r>
      <w:bookmarkEnd w:id="715"/>
      <w:bookmarkEnd w:id="716"/>
      <w:bookmarkEnd w:id="717"/>
      <w:bookmarkEnd w:id="718"/>
      <w:bookmarkEnd w:id="719"/>
      <w:bookmarkEnd w:id="720"/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proofErr w:type="gramStart"/>
      <w:r w:rsidRPr="00A87504">
        <w:rPr>
          <w:sz w:val="24"/>
          <w:szCs w:val="24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оказываемых,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A87504">
        <w:rPr>
          <w:sz w:val="24"/>
          <w:szCs w:val="24"/>
        </w:rPr>
        <w:t xml:space="preserve"> требований п. 4.5.1 </w:t>
      </w:r>
      <w:r w:rsidRPr="00A87504">
        <w:rPr>
          <w:bCs w:val="0"/>
          <w:sz w:val="24"/>
          <w:szCs w:val="24"/>
        </w:rPr>
        <w:t>Единого стандарта закупок ПАО «</w:t>
      </w:r>
      <w:proofErr w:type="spellStart"/>
      <w:r w:rsidRPr="00A87504">
        <w:rPr>
          <w:bCs w:val="0"/>
          <w:sz w:val="24"/>
          <w:szCs w:val="24"/>
        </w:rPr>
        <w:t>Россети</w:t>
      </w:r>
      <w:proofErr w:type="spellEnd"/>
      <w:r w:rsidRPr="00A87504">
        <w:rPr>
          <w:bCs w:val="0"/>
          <w:sz w:val="24"/>
          <w:szCs w:val="24"/>
        </w:rPr>
        <w:t xml:space="preserve">» (Положения о </w:t>
      </w:r>
      <w:r w:rsidRPr="00A87504">
        <w:rPr>
          <w:bCs w:val="0"/>
          <w:sz w:val="24"/>
          <w:szCs w:val="24"/>
        </w:rPr>
        <w:lastRenderedPageBreak/>
        <w:t xml:space="preserve">закупке) устанавливается </w:t>
      </w:r>
      <w:r w:rsidRPr="00A87504">
        <w:rPr>
          <w:sz w:val="24"/>
          <w:szCs w:val="24"/>
        </w:rPr>
        <w:t>приоритет закупки услуг, оказываемых российскими лицами, по отношению к услугам, оказываемым иностранными лицами (далее – приоритет).</w:t>
      </w:r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Услуги – все виды деятельности, описанные в Техническом задании.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</w:t>
      </w:r>
      <w:r w:rsidRPr="00540F1D">
        <w:rPr>
          <w:sz w:val="24"/>
          <w:szCs w:val="24"/>
        </w:rPr>
        <w:t>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540F1D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закупке услуг, оказываемых российскими лицами </w:t>
      </w:r>
      <w:proofErr w:type="gramStart"/>
      <w:r w:rsidRPr="00540F1D">
        <w:rPr>
          <w:i/>
          <w:sz w:val="24"/>
          <w:szCs w:val="24"/>
          <w:lang w:val="en-US"/>
        </w:rPr>
        <w:t>k</w:t>
      </w:r>
      <w:proofErr w:type="gramEnd"/>
      <w:r w:rsidRPr="00540F1D">
        <w:rPr>
          <w:i/>
          <w:sz w:val="24"/>
          <w:szCs w:val="24"/>
          <w:vertAlign w:val="subscript"/>
        </w:rPr>
        <w:t>ПРИОР</w:t>
      </w:r>
      <w:r w:rsidRPr="00540F1D">
        <w:rPr>
          <w:sz w:val="24"/>
          <w:szCs w:val="24"/>
        </w:rPr>
        <w:t xml:space="preserve">=0,85, иначе </w:t>
      </w:r>
      <w:r w:rsidRPr="00540F1D">
        <w:rPr>
          <w:i/>
          <w:sz w:val="24"/>
          <w:szCs w:val="24"/>
          <w:lang w:val="en-US"/>
        </w:rPr>
        <w:t>k</w:t>
      </w:r>
      <w:r w:rsidRPr="00540F1D">
        <w:rPr>
          <w:i/>
          <w:sz w:val="24"/>
          <w:szCs w:val="24"/>
          <w:vertAlign w:val="subscript"/>
        </w:rPr>
        <w:t>ПРИОР</w:t>
      </w:r>
      <w:r w:rsidRPr="00540F1D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540F1D">
        <w:rPr>
          <w:sz w:val="24"/>
          <w:szCs w:val="24"/>
        </w:rPr>
        <w:t>Приоритет не предоставляется в случаях, если:</w:t>
      </w:r>
    </w:p>
    <w:p w:rsidR="00DA443D" w:rsidRPr="00540F1D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0F1D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2F5A68">
        <w:fldChar w:fldCharType="begin"/>
      </w:r>
      <w:r w:rsidR="002F5A68">
        <w:instrText xml:space="preserve"> REF _Ref303251044 \r \h  \* MERGEFORMAT </w:instrText>
      </w:r>
      <w:r w:rsidR="002F5A68">
        <w:fldChar w:fldCharType="separate"/>
      </w:r>
      <w:r w:rsidR="00224D01" w:rsidRPr="00224D01">
        <w:rPr>
          <w:rFonts w:ascii="Times New Roman" w:hAnsi="Times New Roman" w:cs="Times New Roman"/>
          <w:sz w:val="24"/>
          <w:szCs w:val="24"/>
        </w:rPr>
        <w:t>3.10</w:t>
      </w:r>
      <w:r w:rsidR="002F5A68">
        <w:fldChar w:fldCharType="end"/>
      </w:r>
      <w:r w:rsidRPr="00540F1D">
        <w:rPr>
          <w:rFonts w:ascii="Times New Roman" w:hAnsi="Times New Roman" w:cs="Times New Roman"/>
          <w:sz w:val="24"/>
          <w:szCs w:val="24"/>
        </w:rPr>
        <w:t>) и Договор заключается с единственным участником закупки, соответствующим требованиям закупочной документации 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закупочной документации);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б) в заявке на участие в закупке не содержится предложений </w:t>
      </w:r>
      <w:proofErr w:type="gramStart"/>
      <w:r w:rsidRPr="00A8750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A87504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A87504">
        <w:rPr>
          <w:rFonts w:ascii="Times New Roman" w:hAnsi="Times New Roman" w:cs="Times New Roman"/>
          <w:i/>
          <w:sz w:val="24"/>
          <w:szCs w:val="24"/>
        </w:rPr>
        <w:t xml:space="preserve">всех Участников (с учетом Коллективных Участников), прошедших отборочную стадию, </w:t>
      </w:r>
      <w:r w:rsidRPr="00A87504">
        <w:rPr>
          <w:rFonts w:ascii="Times New Roman" w:hAnsi="Times New Roman" w:cs="Times New Roman"/>
          <w:sz w:val="24"/>
          <w:szCs w:val="24"/>
        </w:rPr>
        <w:t xml:space="preserve">не содержится предложений </w:t>
      </w:r>
      <w:proofErr w:type="gramStart"/>
      <w:r w:rsidRPr="00A8750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A87504">
        <w:rPr>
          <w:rFonts w:ascii="Times New Roman" w:hAnsi="Times New Roman" w:cs="Times New Roman"/>
          <w:sz w:val="24"/>
          <w:szCs w:val="24"/>
        </w:rPr>
        <w:t xml:space="preserve"> оказании услуг иностранными лицами (с учетом положений нижеследующего пункта);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г) в Заявке Участника содержится предложение </w:t>
      </w:r>
      <w:proofErr w:type="gramStart"/>
      <w:r w:rsidRPr="00A8750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A87504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 и иностранными лицами, при этом стоимость оказания услуг российскими лицами составляет менее 50 процентов стоимости всех оказываемых таким участником услуг, при этом установление соотношения цены оказания услуг российскими лицами и иностранными лицами определяется исходя из данных, указанных Участником в «Плане распределения объемов оказания услуг внутри коллективного Участника».</w:t>
      </w:r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bCs w:val="0"/>
          <w:sz w:val="24"/>
          <w:szCs w:val="24"/>
        </w:rPr>
      </w:pPr>
      <w:proofErr w:type="gramStart"/>
      <w:r w:rsidRPr="00A87504">
        <w:rPr>
          <w:bCs w:val="0"/>
          <w:sz w:val="24"/>
          <w:szCs w:val="24"/>
        </w:rPr>
        <w:t xml:space="preserve">Заказчик </w:t>
      </w:r>
      <w:r w:rsidRPr="00A87504">
        <w:rPr>
          <w:bCs w:val="0"/>
          <w:i/>
          <w:sz w:val="24"/>
          <w:szCs w:val="24"/>
          <w:u w:val="single"/>
        </w:rPr>
        <w:t>имеет право на одностороннее расторжение Договора</w:t>
      </w:r>
      <w:r w:rsidRPr="00A87504">
        <w:rPr>
          <w:bCs w:val="0"/>
          <w:sz w:val="24"/>
          <w:szCs w:val="24"/>
        </w:rPr>
        <w:t xml:space="preserve"> </w:t>
      </w:r>
      <w:r w:rsidRPr="00A87504">
        <w:rPr>
          <w:sz w:val="24"/>
          <w:szCs w:val="24"/>
        </w:rPr>
        <w:t>с Участником закупки, которому был предоставлен приоритет при оказании услуг российскими лицами,</w:t>
      </w:r>
      <w:r w:rsidRPr="00A87504">
        <w:rPr>
          <w:bCs w:val="0"/>
          <w:sz w:val="24"/>
          <w:szCs w:val="24"/>
        </w:rPr>
        <w:t xml:space="preserve"> если выяснится, что один или несколько </w:t>
      </w:r>
      <w:r w:rsidRPr="00A87504">
        <w:rPr>
          <w:sz w:val="24"/>
          <w:szCs w:val="24"/>
        </w:rPr>
        <w:t xml:space="preserve">членов Коллективного участника отказались от оказания услуг, при этом стоимость оказания услуг российскими лицами среди оставшихся членов объединения стала составлять менее 50 процентов стоимости всех </w:t>
      </w:r>
      <w:proofErr w:type="spellStart"/>
      <w:r w:rsidRPr="00A87504">
        <w:rPr>
          <w:sz w:val="24"/>
          <w:szCs w:val="24"/>
        </w:rPr>
        <w:t>оказывемых</w:t>
      </w:r>
      <w:proofErr w:type="spellEnd"/>
      <w:r w:rsidRPr="00A87504">
        <w:rPr>
          <w:sz w:val="24"/>
          <w:szCs w:val="24"/>
        </w:rPr>
        <w:t xml:space="preserve"> таким Участником услуг.</w:t>
      </w:r>
      <w:proofErr w:type="gramEnd"/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23" w:name="_Ref471979527"/>
      <w:bookmarkStart w:id="724" w:name="_Toc498590197"/>
      <w:r w:rsidRPr="00DD092B">
        <w:t xml:space="preserve">Подведение итогов </w:t>
      </w:r>
      <w:r w:rsidR="00DF639D" w:rsidRPr="00DD092B">
        <w:t>З</w:t>
      </w:r>
      <w:r w:rsidRPr="00DD092B">
        <w:t>апроса предложений</w:t>
      </w:r>
      <w:bookmarkEnd w:id="721"/>
      <w:bookmarkEnd w:id="722"/>
      <w:bookmarkEnd w:id="723"/>
      <w:bookmarkEnd w:id="724"/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25" w:name="_Ref440290296"/>
      <w:r w:rsidRPr="00DD092B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DD092B">
        <w:rPr>
          <w:sz w:val="24"/>
          <w:szCs w:val="24"/>
          <w:lang w:eastAsia="ru-RU"/>
        </w:rPr>
        <w:t>определению</w:t>
      </w:r>
      <w:r w:rsidRPr="00DD092B">
        <w:rPr>
          <w:sz w:val="24"/>
          <w:szCs w:val="24"/>
        </w:rPr>
        <w:t xml:space="preserve"> </w:t>
      </w:r>
      <w:r w:rsidR="004D431C" w:rsidRPr="00DD092B">
        <w:rPr>
          <w:sz w:val="24"/>
          <w:szCs w:val="24"/>
        </w:rPr>
        <w:t xml:space="preserve">лучшей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>и запроса предложений</w:t>
      </w:r>
      <w:r w:rsidRPr="00DD092B">
        <w:rPr>
          <w:sz w:val="24"/>
          <w:szCs w:val="24"/>
        </w:rPr>
        <w:t xml:space="preserve">, либо по завершению данной процедуры </w:t>
      </w:r>
      <w:r w:rsidR="00DF639D" w:rsidRPr="00DD092B">
        <w:rPr>
          <w:sz w:val="24"/>
          <w:szCs w:val="24"/>
        </w:rPr>
        <w:t>З</w:t>
      </w:r>
      <w:r w:rsidRPr="00DD092B">
        <w:rPr>
          <w:sz w:val="24"/>
          <w:szCs w:val="24"/>
        </w:rPr>
        <w:t xml:space="preserve">апроса предложений без определения </w:t>
      </w:r>
      <w:r w:rsidR="009C744E" w:rsidRPr="00DD092B">
        <w:rPr>
          <w:sz w:val="24"/>
          <w:szCs w:val="24"/>
        </w:rPr>
        <w:t>Участник</w:t>
      </w:r>
      <w:r w:rsidR="004D431C" w:rsidRPr="00DD092B">
        <w:rPr>
          <w:sz w:val="24"/>
          <w:szCs w:val="24"/>
        </w:rPr>
        <w:t xml:space="preserve">а, чья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 xml:space="preserve">а признана лучшей, </w:t>
      </w:r>
      <w:r w:rsidRPr="00DD092B">
        <w:rPr>
          <w:sz w:val="24"/>
          <w:szCs w:val="24"/>
        </w:rPr>
        <w:t xml:space="preserve">и заключения </w:t>
      </w:r>
      <w:r w:rsidR="00123C70" w:rsidRPr="00DD092B">
        <w:rPr>
          <w:sz w:val="24"/>
          <w:szCs w:val="24"/>
        </w:rPr>
        <w:t>Договор</w:t>
      </w:r>
      <w:r w:rsidRPr="00DD092B">
        <w:rPr>
          <w:sz w:val="24"/>
          <w:szCs w:val="24"/>
        </w:rPr>
        <w:t>а:</w:t>
      </w:r>
      <w:bookmarkEnd w:id="725"/>
    </w:p>
    <w:p w:rsidR="00717F60" w:rsidRPr="00DD092B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lastRenderedPageBreak/>
        <w:t xml:space="preserve">в случае если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 xml:space="preserve">а какого-либо из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DD092B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DD092B">
        <w:rPr>
          <w:bCs w:val="0"/>
          <w:sz w:val="24"/>
          <w:szCs w:val="24"/>
        </w:rPr>
        <w:t>наилучшей</w:t>
      </w:r>
      <w:proofErr w:type="gramEnd"/>
      <w:r w:rsidRPr="00DD092B">
        <w:rPr>
          <w:bCs w:val="0"/>
          <w:sz w:val="24"/>
          <w:szCs w:val="24"/>
        </w:rPr>
        <w:t xml:space="preserve">.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>и лучшей</w:t>
      </w:r>
      <w:r w:rsidRPr="00DD092B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DD092B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в случае если </w:t>
      </w:r>
      <w:r w:rsidR="001716DB" w:rsidRPr="00DD092B">
        <w:rPr>
          <w:bCs w:val="0"/>
          <w:sz w:val="24"/>
          <w:szCs w:val="24"/>
        </w:rPr>
        <w:t xml:space="preserve">ни одна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DD092B">
        <w:rPr>
          <w:sz w:val="24"/>
          <w:szCs w:val="24"/>
        </w:rPr>
        <w:t xml:space="preserve">, который подписывается </w:t>
      </w:r>
      <w:r w:rsidR="007C47E3" w:rsidRPr="00DD092B">
        <w:rPr>
          <w:sz w:val="24"/>
          <w:szCs w:val="24"/>
        </w:rPr>
        <w:t xml:space="preserve">членами </w:t>
      </w:r>
      <w:r w:rsidR="00E60F8E" w:rsidRPr="00DD092B">
        <w:rPr>
          <w:sz w:val="24"/>
          <w:szCs w:val="24"/>
        </w:rPr>
        <w:t>Закупочной комиссии</w:t>
      </w:r>
      <w:r w:rsidRPr="00DD092B">
        <w:rPr>
          <w:sz w:val="24"/>
          <w:szCs w:val="24"/>
        </w:rPr>
        <w:t>.</w:t>
      </w:r>
    </w:p>
    <w:p w:rsidR="00717F60" w:rsidRPr="00DD092B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DD092B">
        <w:rPr>
          <w:sz w:val="24"/>
          <w:szCs w:val="24"/>
        </w:rPr>
        <w:t>Участник</w:t>
      </w:r>
      <w:r w:rsidR="00717F60" w:rsidRPr="00DD092B">
        <w:rPr>
          <w:bCs w:val="0"/>
          <w:sz w:val="24"/>
          <w:szCs w:val="24"/>
        </w:rPr>
        <w:t xml:space="preserve"> </w:t>
      </w:r>
      <w:r w:rsidR="0087407B" w:rsidRPr="00DD092B">
        <w:rPr>
          <w:bCs w:val="0"/>
          <w:sz w:val="24"/>
          <w:szCs w:val="24"/>
        </w:rPr>
        <w:t xml:space="preserve">запроса предложений </w:t>
      </w:r>
      <w:r w:rsidR="00717F60" w:rsidRPr="00DD092B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>и лучшей</w:t>
      </w:r>
      <w:r w:rsidR="0087407B" w:rsidRPr="00DD092B">
        <w:rPr>
          <w:bCs w:val="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>функционалом ЭТП</w:t>
      </w:r>
      <w:r w:rsidR="00717F60" w:rsidRPr="00DD092B">
        <w:rPr>
          <w:bCs w:val="0"/>
          <w:color w:val="00000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>согласно правилам данной ЭТП.</w:t>
      </w:r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t xml:space="preserve">В случае </w:t>
      </w:r>
      <w:r w:rsidR="001716DB" w:rsidRPr="00DD092B">
        <w:rPr>
          <w:sz w:val="24"/>
          <w:szCs w:val="24"/>
        </w:rPr>
        <w:t xml:space="preserve">завершения или </w:t>
      </w:r>
      <w:r w:rsidRPr="00DD092B">
        <w:rPr>
          <w:sz w:val="24"/>
          <w:szCs w:val="24"/>
        </w:rPr>
        <w:t>прекращени</w:t>
      </w:r>
      <w:r w:rsidR="001716DB" w:rsidRPr="00DD092B">
        <w:rPr>
          <w:sz w:val="24"/>
          <w:szCs w:val="24"/>
        </w:rPr>
        <w:t>я</w:t>
      </w:r>
      <w:r w:rsidRPr="00DD092B">
        <w:rPr>
          <w:sz w:val="24"/>
          <w:szCs w:val="24"/>
        </w:rPr>
        <w:t xml:space="preserve"> процедуры запроса предложений </w:t>
      </w:r>
      <w:r w:rsidR="009C744E" w:rsidRPr="00DD092B">
        <w:rPr>
          <w:sz w:val="24"/>
          <w:szCs w:val="24"/>
        </w:rPr>
        <w:t>Участник</w:t>
      </w:r>
      <w:r w:rsidRPr="00DD092B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1E5C93" w:rsidRPr="00EB7A17" w:rsidRDefault="001E5C93" w:rsidP="001E5C93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1E5C93" w:rsidRPr="00EB7A17" w:rsidRDefault="001E5C93" w:rsidP="001E5C93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DD092B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26" w:name="_Ref303251044"/>
      <w:bookmarkStart w:id="727" w:name="_Toc498590198"/>
      <w:bookmarkStart w:id="728" w:name="_Ref191386295"/>
      <w:r w:rsidRPr="00DD092B">
        <w:t xml:space="preserve">Признание запроса предложений </w:t>
      </w:r>
      <w:proofErr w:type="gramStart"/>
      <w:r w:rsidRPr="00DD092B">
        <w:t>несостоявшимся</w:t>
      </w:r>
      <w:bookmarkEnd w:id="726"/>
      <w:bookmarkEnd w:id="727"/>
      <w:proofErr w:type="gramEnd"/>
    </w:p>
    <w:p w:rsidR="00717F60" w:rsidRPr="00DD092B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29" w:name="_Ref303277595"/>
      <w:r w:rsidRPr="00DD092B">
        <w:rPr>
          <w:bCs w:val="0"/>
          <w:sz w:val="24"/>
          <w:szCs w:val="24"/>
        </w:rPr>
        <w:t>Запрос предложений</w:t>
      </w:r>
      <w:r w:rsidRPr="00DD092B">
        <w:rPr>
          <w:sz w:val="24"/>
          <w:szCs w:val="24"/>
        </w:rPr>
        <w:t xml:space="preserve"> признается несостоявшимся в случаях:</w:t>
      </w:r>
      <w:bookmarkEnd w:id="729"/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30" w:name="_Ref298429652"/>
      <w:r w:rsidRPr="00DD092B">
        <w:rPr>
          <w:bCs/>
          <w:sz w:val="24"/>
          <w:szCs w:val="24"/>
        </w:rPr>
        <w:t xml:space="preserve">подана </w:t>
      </w:r>
      <w:r w:rsidRPr="00DD092B">
        <w:rPr>
          <w:sz w:val="24"/>
          <w:szCs w:val="24"/>
          <w:lang w:eastAsia="ru-RU"/>
        </w:rPr>
        <w:t xml:space="preserve">только одна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а;</w:t>
      </w:r>
      <w:bookmarkEnd w:id="730"/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  <w:lang w:eastAsia="ru-RU"/>
        </w:rPr>
        <w:t xml:space="preserve">не подана ни одна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а;</w:t>
      </w:r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DD092B">
        <w:rPr>
          <w:sz w:val="24"/>
          <w:szCs w:val="24"/>
          <w:lang w:eastAsia="ru-RU"/>
        </w:rPr>
        <w:t>Участник</w:t>
      </w:r>
      <w:r w:rsidRPr="00DD092B">
        <w:rPr>
          <w:sz w:val="24"/>
          <w:szCs w:val="24"/>
          <w:lang w:eastAsia="ru-RU"/>
        </w:rPr>
        <w:t xml:space="preserve">ам, подавшим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и;</w:t>
      </w:r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DD092B">
        <w:rPr>
          <w:sz w:val="24"/>
          <w:szCs w:val="24"/>
          <w:lang w:eastAsia="ru-RU"/>
        </w:rPr>
        <w:t>принято решение о допуске</w:t>
      </w:r>
      <w:r w:rsidRPr="00DD092B">
        <w:rPr>
          <w:bCs/>
          <w:sz w:val="24"/>
          <w:szCs w:val="24"/>
        </w:rPr>
        <w:t xml:space="preserve"> только одного </w:t>
      </w:r>
      <w:r w:rsidR="009C744E" w:rsidRPr="00DD092B">
        <w:rPr>
          <w:bCs/>
          <w:sz w:val="24"/>
          <w:szCs w:val="24"/>
        </w:rPr>
        <w:t>Участник</w:t>
      </w:r>
      <w:r w:rsidRPr="00DD092B">
        <w:rPr>
          <w:bCs/>
          <w:sz w:val="24"/>
          <w:szCs w:val="24"/>
        </w:rPr>
        <w:t>а.</w:t>
      </w:r>
    </w:p>
    <w:p w:rsidR="00F20C7B" w:rsidRPr="00DD092B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731" w:name="_Ref311220495"/>
      <w:r w:rsidRPr="00DD092B">
        <w:rPr>
          <w:bCs w:val="0"/>
          <w:sz w:val="24"/>
          <w:szCs w:val="24"/>
          <w:lang w:eastAsia="ru-RU"/>
        </w:rPr>
        <w:t xml:space="preserve">В </w:t>
      </w:r>
      <w:r w:rsidRPr="00DD092B">
        <w:rPr>
          <w:bCs w:val="0"/>
          <w:sz w:val="24"/>
          <w:szCs w:val="24"/>
        </w:rPr>
        <w:t>случае</w:t>
      </w:r>
      <w:proofErr w:type="gramStart"/>
      <w:r w:rsidRPr="00DD092B">
        <w:rPr>
          <w:bCs w:val="0"/>
          <w:sz w:val="24"/>
          <w:szCs w:val="24"/>
          <w:lang w:eastAsia="ru-RU"/>
        </w:rPr>
        <w:t>,</w:t>
      </w:r>
      <w:proofErr w:type="gramEnd"/>
      <w:r w:rsidRPr="00DD092B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731"/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D092B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D092B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DD092B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DD092B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  <w:lang w:eastAsia="ru-RU"/>
        </w:rPr>
        <w:t xml:space="preserve">признать </w:t>
      </w:r>
      <w:r w:rsidR="002514DE" w:rsidRPr="00DD092B">
        <w:rPr>
          <w:bCs w:val="0"/>
          <w:sz w:val="24"/>
          <w:szCs w:val="24"/>
          <w:lang w:eastAsia="ru-RU"/>
        </w:rPr>
        <w:t>запрос предложений</w:t>
      </w:r>
      <w:r w:rsidR="00DA4ADE" w:rsidRPr="00DD092B">
        <w:rPr>
          <w:bCs w:val="0"/>
          <w:sz w:val="24"/>
          <w:szCs w:val="24"/>
          <w:lang w:eastAsia="ru-RU"/>
        </w:rPr>
        <w:t xml:space="preserve"> несостоявшим</w:t>
      </w:r>
      <w:r w:rsidRPr="00DD092B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DD092B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DD092B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BC1324" w:rsidRPr="00DD092B" w:rsidRDefault="00BC1324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32" w:name="_Ref465670219"/>
      <w:bookmarkStart w:id="733" w:name="_Toc468441704"/>
      <w:bookmarkStart w:id="734" w:name="_Toc468875341"/>
      <w:bookmarkStart w:id="735" w:name="_Toc498590199"/>
      <w:bookmarkStart w:id="736" w:name="_Ref303683929"/>
      <w:r w:rsidRPr="00DD092B">
        <w:rPr>
          <w:bCs w:val="0"/>
        </w:rPr>
        <w:t>Антидемпинговые меры</w:t>
      </w:r>
      <w:bookmarkEnd w:id="732"/>
      <w:bookmarkEnd w:id="733"/>
      <w:bookmarkEnd w:id="734"/>
      <w:bookmarkEnd w:id="735"/>
    </w:p>
    <w:p w:rsidR="00BC1324" w:rsidRPr="004444C3" w:rsidRDefault="00BC1324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 xml:space="preserve">При </w:t>
      </w:r>
      <w:r w:rsidR="0033661D" w:rsidRPr="000B3BAA">
        <w:rPr>
          <w:sz w:val="24"/>
          <w:szCs w:val="24"/>
          <w:lang w:eastAsia="ru-RU"/>
        </w:rPr>
        <w:t xml:space="preserve">предложении Участником или несколькими Участниками демпинговой цены по итогам вскрытия конвертов с заявками Участников, либо завершения аукционной процедуры </w:t>
      </w:r>
      <w:r w:rsidR="0033661D" w:rsidRPr="004444C3">
        <w:rPr>
          <w:sz w:val="24"/>
          <w:szCs w:val="24"/>
          <w:lang w:eastAsia="ru-RU"/>
        </w:rPr>
        <w:t xml:space="preserve">на понижение цены (переторжки), к Участнику будут применены антидемпинговые меры, изложенные в данном разделе документации. </w:t>
      </w:r>
      <w:r w:rsidR="004444C3" w:rsidRPr="004444C3">
        <w:rPr>
          <w:sz w:val="24"/>
          <w:szCs w:val="24"/>
        </w:rPr>
        <w:t>Расчет для определения демпинговой цены производится по приведенным единичным расценкам, указанным в Заявк</w:t>
      </w:r>
      <w:proofErr w:type="gramStart"/>
      <w:r w:rsidR="004444C3" w:rsidRPr="004444C3">
        <w:rPr>
          <w:sz w:val="24"/>
          <w:szCs w:val="24"/>
        </w:rPr>
        <w:t>е(</w:t>
      </w:r>
      <w:proofErr w:type="gramEnd"/>
      <w:r w:rsidR="004444C3" w:rsidRPr="004444C3">
        <w:rPr>
          <w:sz w:val="24"/>
          <w:szCs w:val="24"/>
        </w:rPr>
        <w:t>ах) Участника(</w:t>
      </w:r>
      <w:proofErr w:type="spellStart"/>
      <w:r w:rsidR="004444C3" w:rsidRPr="004444C3">
        <w:rPr>
          <w:sz w:val="24"/>
          <w:szCs w:val="24"/>
        </w:rPr>
        <w:t>ов</w:t>
      </w:r>
      <w:proofErr w:type="spellEnd"/>
      <w:r w:rsidR="004444C3" w:rsidRPr="004444C3">
        <w:rPr>
          <w:sz w:val="24"/>
          <w:szCs w:val="24"/>
        </w:rPr>
        <w:t xml:space="preserve">) (без НДС) и без учета предоставления приоритета </w:t>
      </w:r>
      <w:r w:rsidR="003D71BF">
        <w:rPr>
          <w:sz w:val="24"/>
          <w:szCs w:val="24"/>
        </w:rPr>
        <w:t>услугам, оказываемым российскими лицами</w:t>
      </w:r>
      <w:r w:rsidR="004444C3" w:rsidRPr="004444C3">
        <w:rPr>
          <w:sz w:val="24"/>
          <w:szCs w:val="24"/>
        </w:rPr>
        <w:t>. Участник считается предложившим демпинговую цену, если для него выполняется следующее соотношение:</w:t>
      </w:r>
    </w:p>
    <w:bookmarkStart w:id="737" w:name="_Toc498590200"/>
    <w:bookmarkStart w:id="738" w:name="_Ref465675151"/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position w:val="-24"/>
        </w:rPr>
        <w:object w:dxaOrig="1680" w:dyaOrig="121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4.6pt;height:60.6pt" o:ole="" fillcolor="window">
            <v:imagedata r:id="rId38" o:title=""/>
          </v:shape>
          <o:OLEObject Type="Embed" ProgID="Equation.3" ShapeID="_x0000_i1025" DrawAspect="Content" ObjectID="_1589606977" r:id="rId39"/>
        </w:object>
      </w:r>
      <w:r w:rsidRPr="004444C3">
        <w:rPr>
          <w:b w:val="0"/>
        </w:rPr>
        <w:t>&gt;1,33, где:</w:t>
      </w:r>
      <w:bookmarkEnd w:id="737"/>
    </w:p>
    <w:bookmarkStart w:id="739" w:name="_Toc498590201"/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position w:val="-20"/>
        </w:rPr>
        <w:object w:dxaOrig="1060" w:dyaOrig="440">
          <v:shape id="_x0000_i1026" type="#_x0000_t75" style="width:53.4pt;height:21.6pt" o:ole="">
            <v:imagedata r:id="rId40" o:title=""/>
          </v:shape>
          <o:OLEObject Type="Embed" ProgID="Equation.3" ShapeID="_x0000_i1026" DrawAspect="Content" ObjectID="_1589606978" r:id="rId41"/>
        </w:object>
      </w:r>
      <w:r w:rsidRPr="004444C3">
        <w:rPr>
          <w:b w:val="0"/>
        </w:rPr>
        <w:t>– единичная начальная (максимальная) расценка (цена), указанная в приложении №1 к настоящей документации;</w:t>
      </w:r>
      <w:bookmarkEnd w:id="739"/>
      <w:r w:rsidRPr="004444C3">
        <w:rPr>
          <w:b w:val="0"/>
        </w:rPr>
        <w:t xml:space="preserve"> </w:t>
      </w:r>
    </w:p>
    <w:bookmarkStart w:id="740" w:name="_Toc498590202"/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position w:val="-20"/>
        </w:rPr>
        <w:object w:dxaOrig="380" w:dyaOrig="440">
          <v:shape id="_x0000_i1027" type="#_x0000_t75" style="width:18.6pt;height:21.6pt" o:ole="">
            <v:imagedata r:id="rId42" o:title=""/>
          </v:shape>
          <o:OLEObject Type="Embed" ProgID="Equation.3" ShapeID="_x0000_i1027" DrawAspect="Content" ObjectID="_1589606979" r:id="rId43"/>
        </w:object>
      </w:r>
      <w:r w:rsidRPr="004444C3">
        <w:rPr>
          <w:b w:val="0"/>
        </w:rPr>
        <w:t>– оцениваемая, предложенная Участником цена продукции, по каждой позиции;</w:t>
      </w:r>
      <w:bookmarkEnd w:id="740"/>
      <w:r w:rsidRPr="004444C3">
        <w:rPr>
          <w:b w:val="0"/>
        </w:rPr>
        <w:t xml:space="preserve"> </w:t>
      </w:r>
    </w:p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bookmarkStart w:id="741" w:name="_Toc498590203"/>
      <w:r w:rsidRPr="004444C3">
        <w:rPr>
          <w:b w:val="0"/>
          <w:i/>
          <w:iCs/>
          <w:lang w:val="en-US"/>
        </w:rPr>
        <w:t>n</w:t>
      </w:r>
      <w:r w:rsidRPr="004444C3">
        <w:rPr>
          <w:b w:val="0"/>
        </w:rPr>
        <w:t xml:space="preserve"> – </w:t>
      </w:r>
      <w:proofErr w:type="gramStart"/>
      <w:r w:rsidRPr="004444C3">
        <w:rPr>
          <w:b w:val="0"/>
        </w:rPr>
        <w:t>количество</w:t>
      </w:r>
      <w:proofErr w:type="gramEnd"/>
      <w:r w:rsidRPr="004444C3">
        <w:rPr>
          <w:b w:val="0"/>
        </w:rPr>
        <w:t xml:space="preserve"> позиций продукции;</w:t>
      </w:r>
      <w:bookmarkEnd w:id="741"/>
    </w:p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bookmarkStart w:id="742" w:name="_Toc498590204"/>
      <w:r w:rsidRPr="004444C3">
        <w:rPr>
          <w:b w:val="0"/>
          <w:i/>
          <w:iCs/>
        </w:rPr>
        <w:t xml:space="preserve">1,33 </w:t>
      </w:r>
      <w:r w:rsidRPr="004444C3">
        <w:rPr>
          <w:b w:val="0"/>
        </w:rPr>
        <w:t>– показатель снижения усредненных (взвешенных) единичных расценок Участника более чем на 25% по отношению к единичным начальным (максимальным) расценкам, указанным в приложении №1 к настоящей документации.</w:t>
      </w:r>
      <w:bookmarkEnd w:id="742"/>
    </w:p>
    <w:p w:rsidR="00BC1324" w:rsidRPr="0033661D" w:rsidRDefault="00BC1324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>Участник при представлении предложения с демпинговой ценой обязан представить в составе заявки обоснование предлагаемой цены, которое может включать один или несколько документов, заверенных подписью</w:t>
      </w:r>
      <w:r w:rsidRPr="0033661D">
        <w:rPr>
          <w:rFonts w:eastAsia="Times New Roman,Italic"/>
          <w:bCs w:val="0"/>
          <w:iCs/>
          <w:sz w:val="24"/>
          <w:szCs w:val="24"/>
        </w:rPr>
        <w:t xml:space="preserve"> и печатью (при ее наличии) у Участника:</w:t>
      </w:r>
      <w:bookmarkEnd w:id="738"/>
    </w:p>
    <w:p w:rsidR="00BC1324" w:rsidRPr="0033661D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в соответствии с законодательством Российской Федерации исполнителю необходимо иметь свидетельство о допуске, выданное саморегулируемой организацией, представить заключение саморегулируемой организации, подтверждающее возможность </w:t>
      </w:r>
      <w:r w:rsidR="00D2365E">
        <w:rPr>
          <w:rFonts w:eastAsia="Times New Roman,Italic"/>
          <w:bCs w:val="0"/>
          <w:iCs/>
          <w:sz w:val="24"/>
          <w:szCs w:val="24"/>
        </w:rPr>
        <w:t xml:space="preserve">оказания услуг </w:t>
      </w:r>
      <w:r w:rsidRPr="0033661D">
        <w:rPr>
          <w:rFonts w:eastAsia="Times New Roman,Italic"/>
          <w:bCs w:val="0"/>
          <w:iCs/>
          <w:sz w:val="24"/>
          <w:szCs w:val="24"/>
        </w:rPr>
        <w:t>по предложенной в заявке цене;</w:t>
      </w:r>
    </w:p>
    <w:p w:rsidR="00BC1324" w:rsidRPr="0033661D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bCs w:val="0"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стоимость оплаты труда персонала (ФОТ), амортизацию, накладные расходы, транспортные расходы, налоги и т.д.;</w:t>
      </w:r>
    </w:p>
    <w:p w:rsidR="00BC1324" w:rsidRPr="004444C3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proofErr w:type="gramStart"/>
      <w:r w:rsidRPr="0033661D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33661D">
        <w:rPr>
          <w:sz w:val="24"/>
          <w:szCs w:val="24"/>
        </w:rPr>
        <w:t xml:space="preserve">гарантийное письмо от производителя с указанием цены предлагаемой к поставке продукции (при этом данное </w:t>
      </w:r>
      <w:r w:rsidRPr="004444C3">
        <w:rPr>
          <w:sz w:val="24"/>
          <w:szCs w:val="24"/>
        </w:rPr>
        <w:t xml:space="preserve">письмо должно быть заверено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4444C3">
        <w:rPr>
          <w:sz w:val="24"/>
          <w:szCs w:val="24"/>
        </w:rPr>
        <w:t>производителя</w:t>
      </w:r>
      <w:r w:rsidRPr="004444C3">
        <w:rPr>
          <w:rFonts w:eastAsia="Times New Roman,Italic"/>
          <w:bCs w:val="0"/>
          <w:iCs/>
          <w:sz w:val="24"/>
          <w:szCs w:val="24"/>
        </w:rPr>
        <w:t>)</w:t>
      </w:r>
      <w:r w:rsidRPr="004444C3">
        <w:rPr>
          <w:sz w:val="24"/>
          <w:szCs w:val="24"/>
        </w:rPr>
        <w:t>;</w:t>
      </w:r>
      <w:proofErr w:type="gramEnd"/>
      <w:r w:rsidRPr="004444C3">
        <w:rPr>
          <w:sz w:val="24"/>
          <w:szCs w:val="24"/>
        </w:rPr>
        <w:t xml:space="preserve"> иные документы и расчеты, подтверждающие возможность участника закупки осуществить поставку продукции по </w:t>
      </w:r>
      <w:r w:rsidRPr="004444C3">
        <w:rPr>
          <w:rFonts w:eastAsia="Times New Roman,Italic"/>
          <w:bCs w:val="0"/>
          <w:iCs/>
          <w:sz w:val="24"/>
          <w:szCs w:val="24"/>
        </w:rPr>
        <w:t>предлагаемой цене и обоснование этой цены.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bCs w:val="0"/>
          <w:sz w:val="24"/>
          <w:szCs w:val="24"/>
        </w:rPr>
        <w:t>Непредставление Участником</w:t>
      </w:r>
      <w:r w:rsidR="004444C3" w:rsidRPr="004444C3">
        <w:rPr>
          <w:rFonts w:eastAsia="Times New Roman,Italic"/>
          <w:iCs/>
          <w:sz w:val="24"/>
          <w:szCs w:val="24"/>
        </w:rPr>
        <w:t>, предложившим демпинговую цену, документов, указанных</w:t>
      </w:r>
      <w:r w:rsidR="004444C3" w:rsidRPr="004444C3">
        <w:rPr>
          <w:bCs w:val="0"/>
          <w:sz w:val="24"/>
          <w:szCs w:val="24"/>
        </w:rPr>
        <w:t xml:space="preserve"> </w:t>
      </w:r>
      <w:r w:rsidRPr="004444C3">
        <w:rPr>
          <w:bCs w:val="0"/>
          <w:sz w:val="24"/>
          <w:szCs w:val="24"/>
        </w:rPr>
        <w:t xml:space="preserve">в п. </w:t>
      </w:r>
      <w:r w:rsidR="002F5A68">
        <w:fldChar w:fldCharType="begin"/>
      </w:r>
      <w:r w:rsidR="002F5A68">
        <w:instrText xml:space="preserve"> REF _Ref465675151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0</w:t>
      </w:r>
      <w:r w:rsidR="002F5A68">
        <w:fldChar w:fldCharType="end"/>
      </w:r>
      <w:r w:rsidRPr="004444C3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4444C3" w:rsidRPr="004444C3">
        <w:rPr>
          <w:rFonts w:eastAsia="Times New Roman,Italic"/>
          <w:iCs/>
          <w:sz w:val="24"/>
          <w:szCs w:val="24"/>
        </w:rPr>
        <w:t xml:space="preserve">Закупочной комиссией предложенной Участником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цены необоснованной, заявка на участие в закупке такого Участника отклоняется. Комиссия оставляет за собой право </w:t>
      </w:r>
      <w:r w:rsidRPr="004444C3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r w:rsidR="002F5A68">
        <w:fldChar w:fldCharType="begin"/>
      </w:r>
      <w:r w:rsidR="002F5A68">
        <w:instrText xml:space="preserve"> REF _Ref468875938 \r \h  \* MERGEFORMAT </w:instrText>
      </w:r>
      <w:r w:rsidR="002F5A68">
        <w:fldChar w:fldCharType="separate"/>
      </w:r>
      <w:r w:rsidR="00224D01" w:rsidRPr="00224D01">
        <w:rPr>
          <w:rFonts w:eastAsia="Times New Roman,Italic"/>
          <w:bCs w:val="0"/>
          <w:iCs/>
          <w:sz w:val="24"/>
          <w:szCs w:val="24"/>
        </w:rPr>
        <w:t>3.6.2.5</w:t>
      </w:r>
      <w:r w:rsidR="002F5A68">
        <w:fldChar w:fldCharType="end"/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 документации.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lastRenderedPageBreak/>
        <w:t>Заявка Участника, содержащая демпинговую цену,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Участник, </w:t>
      </w:r>
      <w:r w:rsidR="0033661D" w:rsidRPr="004444C3">
        <w:rPr>
          <w:sz w:val="24"/>
          <w:szCs w:val="24"/>
          <w:lang w:eastAsia="ru-RU"/>
        </w:rPr>
        <w:t>чья заявка была признана лучшей, предложивший демпинговую цену, должен до заключения Договора предоставить обеспечение исполнения обязательств Поставщика по Договору на условиях, изложенных</w:t>
      </w:r>
      <w:r w:rsidR="0033661D" w:rsidRPr="004444C3">
        <w:rPr>
          <w:szCs w:val="24"/>
          <w:lang w:eastAsia="ru-RU"/>
        </w:rPr>
        <w:t xml:space="preserve"> </w:t>
      </w:r>
      <w:r w:rsidR="0033661D" w:rsidRPr="004444C3">
        <w:rPr>
          <w:sz w:val="24"/>
          <w:szCs w:val="24"/>
        </w:rPr>
        <w:t xml:space="preserve">в </w:t>
      </w:r>
      <w:proofErr w:type="spellStart"/>
      <w:r w:rsidR="0033661D" w:rsidRPr="004444C3">
        <w:rPr>
          <w:sz w:val="24"/>
          <w:szCs w:val="24"/>
        </w:rPr>
        <w:t>пп</w:t>
      </w:r>
      <w:proofErr w:type="spellEnd"/>
      <w:r w:rsidRPr="004444C3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3.13.2</w:t>
      </w:r>
      <w:r w:rsidR="002F5A68">
        <w:fldChar w:fldCharType="end"/>
      </w:r>
      <w:r w:rsidRPr="004444C3">
        <w:rPr>
          <w:sz w:val="24"/>
          <w:szCs w:val="24"/>
        </w:rPr>
        <w:t>-</w:t>
      </w:r>
      <w:r w:rsidR="002F5A68">
        <w:fldChar w:fldCharType="begin"/>
      </w:r>
      <w:r w:rsidR="002F5A68">
        <w:instrText xml:space="preserve"> REF _Ref465440181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3.13.4</w:t>
      </w:r>
      <w:r w:rsidR="002F5A68">
        <w:fldChar w:fldCharType="end"/>
      </w:r>
      <w:r w:rsidRPr="004444C3">
        <w:rPr>
          <w:sz w:val="24"/>
          <w:szCs w:val="24"/>
        </w:rPr>
        <w:t>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sz w:val="24"/>
          <w:szCs w:val="24"/>
        </w:rPr>
        <w:t>В случае</w:t>
      </w:r>
      <w:proofErr w:type="gramStart"/>
      <w:r w:rsidRPr="004444C3">
        <w:rPr>
          <w:sz w:val="24"/>
          <w:szCs w:val="24"/>
        </w:rPr>
        <w:t>,</w:t>
      </w:r>
      <w:proofErr w:type="gramEnd"/>
      <w:r w:rsidRPr="004444C3">
        <w:rPr>
          <w:sz w:val="24"/>
          <w:szCs w:val="24"/>
        </w:rPr>
        <w:t xml:space="preserve"> если по итогам анализа документов, представленных Участником, предложившим </w:t>
      </w:r>
      <w:r w:rsidRPr="004444C3">
        <w:rPr>
          <w:rFonts w:eastAsia="Times New Roman,Italic"/>
          <w:bCs w:val="0"/>
          <w:iCs/>
          <w:sz w:val="24"/>
          <w:szCs w:val="24"/>
        </w:rPr>
        <w:t>демпинговую цену</w:t>
      </w:r>
      <w:r w:rsidRPr="004444C3">
        <w:rPr>
          <w:sz w:val="24"/>
          <w:szCs w:val="24"/>
        </w:rPr>
        <w:t xml:space="preserve">, будет установлено, </w:t>
      </w:r>
      <w:r w:rsidR="0033661D" w:rsidRPr="004444C3">
        <w:rPr>
          <w:sz w:val="24"/>
          <w:szCs w:val="24"/>
        </w:rPr>
        <w:t xml:space="preserve">что </w:t>
      </w:r>
      <w:r w:rsidR="0033661D" w:rsidRPr="004444C3">
        <w:rPr>
          <w:sz w:val="24"/>
          <w:szCs w:val="24"/>
          <w:lang w:eastAsia="ru-RU"/>
        </w:rPr>
        <w:t>единичные начальные (максимальные) расценки были</w:t>
      </w:r>
      <w:r w:rsidR="0033661D" w:rsidRPr="004444C3">
        <w:rPr>
          <w:sz w:val="24"/>
          <w:szCs w:val="24"/>
        </w:rPr>
        <w:t xml:space="preserve"> </w:t>
      </w:r>
      <w:r w:rsidR="0033661D" w:rsidRPr="004444C3">
        <w:rPr>
          <w:szCs w:val="24"/>
          <w:lang w:eastAsia="ru-RU"/>
        </w:rPr>
        <w:t xml:space="preserve">рассчитаны </w:t>
      </w:r>
      <w:r w:rsidR="0033661D" w:rsidRPr="004444C3">
        <w:rPr>
          <w:sz w:val="24"/>
          <w:szCs w:val="24"/>
        </w:rPr>
        <w:t>неверно, и ценовое предложение Участника закупки не является аномально низким (</w:t>
      </w:r>
      <w:r w:rsidR="0033661D" w:rsidRPr="004444C3">
        <w:rPr>
          <w:rFonts w:eastAsia="Times New Roman,Italic"/>
          <w:iCs/>
          <w:sz w:val="24"/>
          <w:szCs w:val="24"/>
        </w:rPr>
        <w:t>демпинговым)</w:t>
      </w:r>
      <w:r w:rsidR="0033661D" w:rsidRPr="004444C3">
        <w:rPr>
          <w:sz w:val="24"/>
          <w:szCs w:val="24"/>
        </w:rPr>
        <w:t>, закупочная комиссия вправе принять следующие решения</w:t>
      </w:r>
      <w:r w:rsidRPr="004444C3">
        <w:rPr>
          <w:sz w:val="24"/>
          <w:szCs w:val="24"/>
        </w:rPr>
        <w:t>:</w:t>
      </w:r>
    </w:p>
    <w:p w:rsidR="00BC1324" w:rsidRPr="004444C3" w:rsidRDefault="00BC1324" w:rsidP="0040055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об отмене закупочной процедуры в сроки и порядке, установленном Положением о закупке, и объявлении ее повторно с </w:t>
      </w:r>
      <w:r w:rsidR="0033661D" w:rsidRPr="004444C3">
        <w:rPr>
          <w:sz w:val="24"/>
          <w:szCs w:val="24"/>
        </w:rPr>
        <w:t>откорректированными единичными начальными (максимальными) расценками и</w:t>
      </w:r>
      <w:r w:rsidR="004444C3" w:rsidRPr="004444C3">
        <w:rPr>
          <w:sz w:val="24"/>
          <w:szCs w:val="24"/>
        </w:rPr>
        <w:t xml:space="preserve">, при необходимости, </w:t>
      </w:r>
      <w:r w:rsidRPr="004444C3">
        <w:rPr>
          <w:sz w:val="24"/>
          <w:szCs w:val="24"/>
        </w:rPr>
        <w:t>начальной (максимальной) ценой Договора;</w:t>
      </w:r>
    </w:p>
    <w:p w:rsidR="00BC1324" w:rsidRPr="004444C3" w:rsidRDefault="00BC1324" w:rsidP="0040055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о заключении Договора с участником </w:t>
      </w:r>
      <w:r w:rsidR="004444C3" w:rsidRPr="004444C3">
        <w:rPr>
          <w:sz w:val="24"/>
          <w:szCs w:val="24"/>
        </w:rPr>
        <w:t xml:space="preserve">закупки, чья </w:t>
      </w:r>
      <w:r w:rsidR="0033661D" w:rsidRPr="004444C3">
        <w:rPr>
          <w:sz w:val="24"/>
          <w:szCs w:val="24"/>
        </w:rPr>
        <w:t>заявка была признана лучшей,</w:t>
      </w:r>
      <w:r w:rsidRPr="004444C3">
        <w:rPr>
          <w:sz w:val="24"/>
          <w:szCs w:val="24"/>
        </w:rPr>
        <w:t xml:space="preserve"> при этом требования о предоставлении обеспечения, указанные в </w:t>
      </w:r>
      <w:proofErr w:type="spellStart"/>
      <w:r w:rsidRPr="004444C3">
        <w:rPr>
          <w:sz w:val="24"/>
          <w:szCs w:val="24"/>
        </w:rPr>
        <w:t>пп</w:t>
      </w:r>
      <w:proofErr w:type="spellEnd"/>
      <w:r w:rsidRPr="004444C3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3.13.2</w:t>
      </w:r>
      <w:r w:rsidR="002F5A68">
        <w:fldChar w:fldCharType="end"/>
      </w:r>
      <w:r w:rsidRPr="004444C3">
        <w:rPr>
          <w:sz w:val="24"/>
          <w:szCs w:val="24"/>
        </w:rPr>
        <w:t>-</w:t>
      </w:r>
      <w:r w:rsidR="002F5A68">
        <w:fldChar w:fldCharType="begin"/>
      </w:r>
      <w:r w:rsidR="002F5A68">
        <w:instrText xml:space="preserve"> REF _Ref465440181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3.13.4</w:t>
      </w:r>
      <w:r w:rsidR="002F5A68">
        <w:fldChar w:fldCharType="end"/>
      </w:r>
      <w:r w:rsidR="0033661D" w:rsidRPr="004444C3">
        <w:t>,</w:t>
      </w:r>
      <w:r w:rsidRPr="004444C3">
        <w:rPr>
          <w:sz w:val="24"/>
          <w:szCs w:val="24"/>
        </w:rPr>
        <w:t xml:space="preserve"> не применяются.</w:t>
      </w:r>
    </w:p>
    <w:p w:rsidR="00BC1324" w:rsidRPr="004444C3" w:rsidRDefault="00BC1324" w:rsidP="00BC1324"/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43" w:name="_Ref468875974"/>
      <w:bookmarkStart w:id="744" w:name="_Toc498590205"/>
      <w:r w:rsidRPr="004444C3">
        <w:t>Проведение пред</w:t>
      </w:r>
      <w:r w:rsidR="006353B1" w:rsidRPr="004444C3">
        <w:t>д</w:t>
      </w:r>
      <w:r w:rsidR="00123C70" w:rsidRPr="004444C3">
        <w:t>оговор</w:t>
      </w:r>
      <w:r w:rsidRPr="004444C3">
        <w:t>ных переговоров (по необходимости) и подписание</w:t>
      </w:r>
      <w:r w:rsidRPr="00DD092B">
        <w:t xml:space="preserve"> </w:t>
      </w:r>
      <w:r w:rsidR="00123C70" w:rsidRPr="00DD092B">
        <w:t>Договор</w:t>
      </w:r>
      <w:r w:rsidRPr="00DD092B">
        <w:t>а</w:t>
      </w:r>
      <w:bookmarkEnd w:id="728"/>
      <w:bookmarkEnd w:id="736"/>
      <w:bookmarkEnd w:id="743"/>
      <w:bookmarkEnd w:id="744"/>
    </w:p>
    <w:p w:rsidR="00717F60" w:rsidRPr="00224D01" w:rsidRDefault="00224D01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r w:rsidRPr="00EA2663">
        <w:rPr>
          <w:bCs w:val="0"/>
          <w:sz w:val="24"/>
          <w:szCs w:val="24"/>
        </w:rPr>
        <w:t xml:space="preserve">По всем вопросам, не нашедшим отражение в Извещении о проведении запроса предложений, настоящей Документации и </w:t>
      </w:r>
      <w:r w:rsidRPr="00224D01">
        <w:rPr>
          <w:bCs w:val="0"/>
          <w:sz w:val="24"/>
          <w:szCs w:val="24"/>
        </w:rPr>
        <w:t>Заявке Победителя, стороны имеют право вступить в преддоговорные переговоры, направленные на уточнение любых условий технико-коммерческой части Заявки Победителя, в соответствии с порядком, однако при этом не допускается создание Победителю преимущественных условий участия в запросе предложений. Преддоговорные переговоры могут быть проведены в очной или заочной форме, в том числе с помощью средств аудио-, видеоконференцсвязи. Уведомление о проведении преддоговорных переговоров (с указанием формы, даты и прочих условий проведения) направляется Победителю запроса предложений в течение 3 дней после подведения итогов по запросу предложений, результаты преддоговорных переговоров фиксируются в Протоколе преддоговорных переговоров (далее – Протоколе) и должны быть в обязательном порядке учтены при заключении договора с Победителем</w:t>
      </w:r>
      <w:r w:rsidR="00717F60" w:rsidRPr="00224D01">
        <w:rPr>
          <w:bCs w:val="0"/>
          <w:sz w:val="24"/>
          <w:szCs w:val="24"/>
        </w:rPr>
        <w:t>.</w:t>
      </w:r>
    </w:p>
    <w:p w:rsidR="00224D01" w:rsidRPr="00224D01" w:rsidRDefault="00224D01" w:rsidP="00224D01">
      <w:pPr>
        <w:widowControl w:val="0"/>
        <w:numPr>
          <w:ilvl w:val="2"/>
          <w:numId w:val="44"/>
        </w:numPr>
        <w:tabs>
          <w:tab w:val="left" w:pos="426"/>
          <w:tab w:val="num" w:pos="1134"/>
          <w:tab w:val="num" w:pos="1620"/>
        </w:tabs>
        <w:overflowPunct w:val="0"/>
        <w:autoSpaceDE w:val="0"/>
        <w:spacing w:line="264" w:lineRule="auto"/>
        <w:ind w:left="0" w:firstLine="567"/>
        <w:rPr>
          <w:color w:val="000000"/>
          <w:sz w:val="24"/>
          <w:szCs w:val="24"/>
          <w:lang w:val="x-none" w:eastAsia="x-none"/>
        </w:rPr>
      </w:pPr>
      <w:r w:rsidRPr="00224D01">
        <w:rPr>
          <w:color w:val="000000"/>
          <w:sz w:val="24"/>
          <w:szCs w:val="24"/>
          <w:lang w:val="x-none" w:eastAsia="x-none"/>
        </w:rPr>
        <w:t xml:space="preserve">В частности, в процессе преддоговорных переговоров </w:t>
      </w:r>
      <w:r w:rsidRPr="00224D01">
        <w:rPr>
          <w:color w:val="000000"/>
          <w:sz w:val="24"/>
          <w:szCs w:val="24"/>
          <w:lang w:eastAsia="x-none"/>
        </w:rPr>
        <w:t xml:space="preserve">(Протоколе) </w:t>
      </w:r>
      <w:r w:rsidRPr="00224D01">
        <w:rPr>
          <w:color w:val="000000"/>
          <w:sz w:val="24"/>
          <w:szCs w:val="24"/>
          <w:lang w:val="x-none" w:eastAsia="x-none"/>
        </w:rPr>
        <w:t>по взаимному согласию сторон:</w:t>
      </w:r>
    </w:p>
    <w:p w:rsidR="00224D01" w:rsidRPr="00224D01" w:rsidRDefault="00224D01" w:rsidP="00224D01">
      <w:pPr>
        <w:widowControl w:val="0"/>
        <w:numPr>
          <w:ilvl w:val="0"/>
          <w:numId w:val="96"/>
        </w:numPr>
        <w:tabs>
          <w:tab w:val="left" w:pos="900"/>
          <w:tab w:val="left" w:pos="1620"/>
        </w:tabs>
        <w:suppressAutoHyphens w:val="0"/>
        <w:spacing w:after="120" w:line="240" w:lineRule="auto"/>
        <w:ind w:left="1620" w:hanging="540"/>
        <w:rPr>
          <w:color w:val="000000"/>
          <w:sz w:val="24"/>
          <w:szCs w:val="24"/>
          <w:lang w:eastAsia="ru-RU"/>
        </w:rPr>
      </w:pPr>
      <w:proofErr w:type="gramStart"/>
      <w:r w:rsidRPr="00224D01">
        <w:rPr>
          <w:color w:val="000000"/>
          <w:sz w:val="24"/>
          <w:szCs w:val="24"/>
          <w:lang w:eastAsia="ru-RU"/>
        </w:rPr>
        <w:t xml:space="preserve">в текст проекта Договора могут быть внесены уточнения, не влияющие на цену Заявки </w:t>
      </w:r>
      <w:r w:rsidRPr="00224D01">
        <w:rPr>
          <w:bCs w:val="0"/>
          <w:sz w:val="24"/>
          <w:szCs w:val="24"/>
        </w:rPr>
        <w:t xml:space="preserve">Победителя </w:t>
      </w:r>
      <w:r w:rsidRPr="00224D01">
        <w:rPr>
          <w:color w:val="000000"/>
          <w:sz w:val="24"/>
          <w:szCs w:val="24"/>
          <w:lang w:eastAsia="ru-RU"/>
        </w:rPr>
        <w:t>(например: уточнение сроков исполнения обязательств по договору, в случае если договор не был подписан в планируемые сроки в связи с рассмотрением жалобы в антимонопольном органе, в связи с административным производством, с судебным разбирательством, с необходимостью соблюдения корпоративных требований по заключению договора;</w:t>
      </w:r>
      <w:proofErr w:type="gramEnd"/>
      <w:r w:rsidRPr="00224D01">
        <w:rPr>
          <w:color w:val="000000"/>
          <w:sz w:val="24"/>
          <w:szCs w:val="24"/>
          <w:lang w:eastAsia="ru-RU"/>
        </w:rPr>
        <w:t xml:space="preserve"> включение  в договор условий, обусловленных изменениями законодательства или предписаниями органов </w:t>
      </w:r>
      <w:r w:rsidRPr="00224D01">
        <w:rPr>
          <w:color w:val="000000"/>
          <w:sz w:val="24"/>
          <w:szCs w:val="24"/>
          <w:lang w:eastAsia="ru-RU"/>
        </w:rPr>
        <w:lastRenderedPageBreak/>
        <w:t xml:space="preserve">государственной власти, органов местного самоуправления; уточнение любых условий технико-коммерческого предложения </w:t>
      </w:r>
      <w:r w:rsidRPr="00224D01">
        <w:rPr>
          <w:bCs w:val="0"/>
          <w:sz w:val="24"/>
          <w:szCs w:val="24"/>
        </w:rPr>
        <w:t>Победителя</w:t>
      </w:r>
      <w:r w:rsidRPr="00224D01">
        <w:rPr>
          <w:color w:val="000000"/>
          <w:sz w:val="24"/>
          <w:szCs w:val="24"/>
          <w:lang w:eastAsia="ru-RU"/>
        </w:rPr>
        <w:t xml:space="preserve">, не нашедших отражение в Извещении о проведении запроса предложений, настоящей Документации по запросу предложений и Заявке </w:t>
      </w:r>
      <w:r w:rsidRPr="00224D01">
        <w:rPr>
          <w:bCs w:val="0"/>
          <w:sz w:val="24"/>
          <w:szCs w:val="24"/>
        </w:rPr>
        <w:t>Победителя</w:t>
      </w:r>
      <w:r w:rsidRPr="00224D01">
        <w:rPr>
          <w:color w:val="000000"/>
          <w:sz w:val="24"/>
          <w:szCs w:val="24"/>
          <w:lang w:eastAsia="ru-RU"/>
        </w:rPr>
        <w:t>, при условии, что это не изменяет существенные условия договора);</w:t>
      </w:r>
    </w:p>
    <w:p w:rsidR="00224D01" w:rsidRPr="00224D01" w:rsidRDefault="00224D01" w:rsidP="00224D01">
      <w:pPr>
        <w:widowControl w:val="0"/>
        <w:numPr>
          <w:ilvl w:val="0"/>
          <w:numId w:val="96"/>
        </w:numPr>
        <w:tabs>
          <w:tab w:val="left" w:pos="900"/>
          <w:tab w:val="left" w:pos="1620"/>
        </w:tabs>
        <w:suppressAutoHyphens w:val="0"/>
        <w:spacing w:after="120" w:line="240" w:lineRule="auto"/>
        <w:ind w:left="1620" w:hanging="540"/>
        <w:rPr>
          <w:color w:val="000000"/>
          <w:sz w:val="24"/>
          <w:szCs w:val="24"/>
          <w:lang w:eastAsia="ru-RU"/>
        </w:rPr>
      </w:pPr>
      <w:r w:rsidRPr="00224D01">
        <w:rPr>
          <w:color w:val="000000"/>
          <w:sz w:val="24"/>
          <w:szCs w:val="24"/>
          <w:lang w:eastAsia="ru-RU"/>
        </w:rPr>
        <w:t xml:space="preserve">на основе Технических требований Документации по запросу предложений и Заявки </w:t>
      </w:r>
      <w:r w:rsidRPr="00224D01">
        <w:rPr>
          <w:bCs w:val="0"/>
          <w:sz w:val="24"/>
          <w:szCs w:val="24"/>
        </w:rPr>
        <w:t>Победителя</w:t>
      </w:r>
      <w:r w:rsidRPr="00224D01">
        <w:rPr>
          <w:color w:val="000000"/>
          <w:sz w:val="24"/>
          <w:szCs w:val="24"/>
          <w:lang w:eastAsia="ru-RU"/>
        </w:rPr>
        <w:t xml:space="preserve"> согласовываются тексты Приложений к Договору.</w:t>
      </w:r>
    </w:p>
    <w:p w:rsidR="00224D01" w:rsidRPr="00224D01" w:rsidRDefault="00224D01" w:rsidP="00224D01">
      <w:pPr>
        <w:widowControl w:val="0"/>
        <w:suppressAutoHyphens w:val="0"/>
        <w:spacing w:line="240" w:lineRule="auto"/>
        <w:ind w:firstLine="403"/>
        <w:rPr>
          <w:bCs w:val="0"/>
          <w:sz w:val="24"/>
          <w:szCs w:val="24"/>
          <w:lang w:eastAsia="ru-RU"/>
        </w:rPr>
      </w:pPr>
      <w:r w:rsidRPr="00224D01">
        <w:rPr>
          <w:bCs w:val="0"/>
          <w:sz w:val="24"/>
          <w:szCs w:val="24"/>
          <w:lang w:eastAsia="ru-RU"/>
        </w:rPr>
        <w:t xml:space="preserve">Заказчик оставляет за собой право в процессе согласования Договора вместо одного Договора представить 2 или более Договоров на общую сумму, равную цене Заявки </w:t>
      </w:r>
      <w:r w:rsidRPr="00224D01">
        <w:rPr>
          <w:bCs w:val="0"/>
          <w:sz w:val="24"/>
          <w:szCs w:val="24"/>
        </w:rPr>
        <w:t>Победителя</w:t>
      </w:r>
      <w:r w:rsidRPr="00224D01">
        <w:rPr>
          <w:bCs w:val="0"/>
          <w:sz w:val="24"/>
          <w:szCs w:val="24"/>
          <w:lang w:eastAsia="ru-RU"/>
        </w:rPr>
        <w:t>.</w:t>
      </w:r>
    </w:p>
    <w:p w:rsidR="00717F60" w:rsidRPr="00224D01" w:rsidRDefault="00AD3EBC" w:rsidP="00557C01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sz w:val="24"/>
          <w:szCs w:val="24"/>
        </w:rPr>
      </w:pPr>
      <w:r w:rsidRPr="00224D01">
        <w:rPr>
          <w:rStyle w:val="adskobk"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224D01">
        <w:rPr>
          <w:rStyle w:val="adskobk"/>
          <w:sz w:val="24"/>
          <w:szCs w:val="24"/>
        </w:rPr>
        <w:t>д</w:t>
      </w:r>
      <w:r w:rsidR="00123C70" w:rsidRPr="00224D01">
        <w:rPr>
          <w:rStyle w:val="adskobk"/>
          <w:sz w:val="24"/>
          <w:szCs w:val="24"/>
        </w:rPr>
        <w:t>оговор</w:t>
      </w:r>
      <w:r w:rsidRPr="00224D01">
        <w:rPr>
          <w:rStyle w:val="adskobk"/>
          <w:sz w:val="24"/>
          <w:szCs w:val="24"/>
        </w:rPr>
        <w:t>ных переговоров</w:t>
      </w:r>
      <w:r w:rsidR="00E60F8E" w:rsidRPr="00224D01">
        <w:rPr>
          <w:rStyle w:val="adskobk"/>
          <w:sz w:val="24"/>
          <w:szCs w:val="24"/>
        </w:rPr>
        <w:t>,</w:t>
      </w:r>
      <w:r w:rsidR="00E60F8E" w:rsidRPr="00224D01">
        <w:rPr>
          <w:bCs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224D01">
        <w:rPr>
          <w:rStyle w:val="adskobk"/>
          <w:sz w:val="24"/>
          <w:szCs w:val="24"/>
        </w:rPr>
        <w:t>.</w:t>
      </w:r>
    </w:p>
    <w:p w:rsidR="00717F60" w:rsidRPr="0033661D" w:rsidRDefault="00123C7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745" w:name="_Ref294695403"/>
      <w:bookmarkStart w:id="746" w:name="_Ref306320315"/>
      <w:r w:rsidRPr="00224D01">
        <w:rPr>
          <w:bCs w:val="0"/>
          <w:sz w:val="24"/>
          <w:szCs w:val="24"/>
        </w:rPr>
        <w:t>Договор</w:t>
      </w:r>
      <w:r w:rsidR="00717F60" w:rsidRPr="00224D01">
        <w:rPr>
          <w:bCs w:val="0"/>
          <w:sz w:val="24"/>
          <w:szCs w:val="24"/>
        </w:rPr>
        <w:t xml:space="preserve"> между Заказчиком и </w:t>
      </w:r>
      <w:r w:rsidR="009C744E" w:rsidRPr="00224D01">
        <w:rPr>
          <w:bCs w:val="0"/>
          <w:sz w:val="24"/>
          <w:szCs w:val="24"/>
        </w:rPr>
        <w:t>Участник</w:t>
      </w:r>
      <w:r w:rsidR="0087407B" w:rsidRPr="00224D01">
        <w:rPr>
          <w:bCs w:val="0"/>
          <w:sz w:val="24"/>
          <w:szCs w:val="24"/>
        </w:rPr>
        <w:t xml:space="preserve">ом, чья </w:t>
      </w:r>
      <w:r w:rsidR="004B5EB3" w:rsidRPr="00224D01">
        <w:rPr>
          <w:bCs w:val="0"/>
          <w:sz w:val="24"/>
          <w:szCs w:val="24"/>
        </w:rPr>
        <w:t>Заявк</w:t>
      </w:r>
      <w:r w:rsidR="0087407B" w:rsidRPr="00224D01">
        <w:rPr>
          <w:bCs w:val="0"/>
          <w:sz w:val="24"/>
          <w:szCs w:val="24"/>
        </w:rPr>
        <w:t xml:space="preserve">а признана лучшей, </w:t>
      </w:r>
      <w:r w:rsidR="00717F60" w:rsidRPr="00224D01">
        <w:rPr>
          <w:bCs w:val="0"/>
          <w:sz w:val="24"/>
          <w:szCs w:val="24"/>
        </w:rPr>
        <w:t xml:space="preserve">подписывается </w:t>
      </w:r>
      <w:r w:rsidR="00426618" w:rsidRPr="00224D01">
        <w:rPr>
          <w:sz w:val="24"/>
          <w:szCs w:val="24"/>
        </w:rPr>
        <w:t>не ранее чем через 10 (десять) дней</w:t>
      </w:r>
      <w:r w:rsidR="00426618" w:rsidRPr="00224D01">
        <w:rPr>
          <w:bCs w:val="0"/>
          <w:sz w:val="24"/>
          <w:szCs w:val="24"/>
        </w:rPr>
        <w:t xml:space="preserve"> и не позднее чем через </w:t>
      </w:r>
      <w:r w:rsidR="00426618" w:rsidRPr="00224D01">
        <w:rPr>
          <w:sz w:val="24"/>
          <w:szCs w:val="24"/>
        </w:rPr>
        <w:t>20 (двадцать) рабочих дней</w:t>
      </w:r>
      <w:r w:rsidR="006F758C" w:rsidRPr="00224D01">
        <w:rPr>
          <w:bCs w:val="0"/>
          <w:sz w:val="24"/>
          <w:szCs w:val="24"/>
        </w:rPr>
        <w:t xml:space="preserve"> </w:t>
      </w:r>
      <w:r w:rsidR="00717F60" w:rsidRPr="00224D01">
        <w:rPr>
          <w:bCs w:val="0"/>
          <w:sz w:val="24"/>
          <w:szCs w:val="24"/>
        </w:rPr>
        <w:t xml:space="preserve">с момента определения </w:t>
      </w:r>
      <w:r w:rsidR="0087407B" w:rsidRPr="00224D01">
        <w:rPr>
          <w:bCs w:val="0"/>
          <w:sz w:val="24"/>
          <w:szCs w:val="24"/>
        </w:rPr>
        <w:t xml:space="preserve">лучшей </w:t>
      </w:r>
      <w:r w:rsidR="004B5EB3" w:rsidRPr="00224D01">
        <w:rPr>
          <w:bCs w:val="0"/>
          <w:sz w:val="24"/>
          <w:szCs w:val="24"/>
        </w:rPr>
        <w:t>Заявк</w:t>
      </w:r>
      <w:r w:rsidR="0087407B" w:rsidRPr="00224D01">
        <w:rPr>
          <w:bCs w:val="0"/>
          <w:sz w:val="24"/>
          <w:szCs w:val="24"/>
        </w:rPr>
        <w:t>и</w:t>
      </w:r>
      <w:r w:rsidR="00717F60" w:rsidRPr="00224D01">
        <w:rPr>
          <w:bCs w:val="0"/>
          <w:sz w:val="24"/>
          <w:szCs w:val="24"/>
        </w:rPr>
        <w:t>.</w:t>
      </w:r>
      <w:r w:rsidR="00717F60" w:rsidRPr="00224D01">
        <w:rPr>
          <w:bCs w:val="0"/>
          <w:color w:val="000000"/>
          <w:sz w:val="24"/>
          <w:szCs w:val="24"/>
        </w:rPr>
        <w:t xml:space="preserve"> </w:t>
      </w:r>
      <w:proofErr w:type="gramStart"/>
      <w:r w:rsidR="00717F60" w:rsidRPr="00224D01">
        <w:rPr>
          <w:bCs w:val="0"/>
          <w:color w:val="000000"/>
          <w:sz w:val="24"/>
          <w:szCs w:val="24"/>
        </w:rPr>
        <w:t xml:space="preserve">Для </w:t>
      </w:r>
      <w:r w:rsidR="009C744E" w:rsidRPr="00224D01">
        <w:rPr>
          <w:bCs w:val="0"/>
          <w:color w:val="000000"/>
          <w:sz w:val="24"/>
          <w:szCs w:val="24"/>
        </w:rPr>
        <w:t>Участник</w:t>
      </w:r>
      <w:r w:rsidR="0087407B" w:rsidRPr="00224D01">
        <w:rPr>
          <w:bCs w:val="0"/>
          <w:color w:val="000000"/>
          <w:sz w:val="24"/>
          <w:szCs w:val="24"/>
        </w:rPr>
        <w:t xml:space="preserve">а, </w:t>
      </w:r>
      <w:r w:rsidR="0087407B" w:rsidRPr="00224D01">
        <w:rPr>
          <w:sz w:val="24"/>
          <w:szCs w:val="24"/>
        </w:rPr>
        <w:t xml:space="preserve">чья </w:t>
      </w:r>
      <w:r w:rsidR="004B5EB3" w:rsidRPr="00224D01">
        <w:rPr>
          <w:sz w:val="24"/>
          <w:szCs w:val="24"/>
        </w:rPr>
        <w:t>Заявк</w:t>
      </w:r>
      <w:r w:rsidR="0087407B" w:rsidRPr="00224D01">
        <w:rPr>
          <w:sz w:val="24"/>
          <w:szCs w:val="24"/>
        </w:rPr>
        <w:t>а признана лучшей,</w:t>
      </w:r>
      <w:r w:rsidR="0087407B" w:rsidRPr="00224D01">
        <w:rPr>
          <w:bCs w:val="0"/>
          <w:color w:val="000000"/>
          <w:sz w:val="24"/>
          <w:szCs w:val="24"/>
        </w:rPr>
        <w:t xml:space="preserve"> </w:t>
      </w:r>
      <w:r w:rsidR="00717F60" w:rsidRPr="00224D01">
        <w:rPr>
          <w:bCs w:val="0"/>
          <w:color w:val="000000"/>
          <w:sz w:val="24"/>
          <w:szCs w:val="24"/>
        </w:rPr>
        <w:t xml:space="preserve">срок для подписания </w:t>
      </w:r>
      <w:r w:rsidRPr="00224D01">
        <w:rPr>
          <w:bCs w:val="0"/>
          <w:color w:val="000000"/>
          <w:sz w:val="24"/>
          <w:szCs w:val="24"/>
        </w:rPr>
        <w:t>Договор</w:t>
      </w:r>
      <w:r w:rsidR="00717F60" w:rsidRPr="00224D01">
        <w:rPr>
          <w:bCs w:val="0"/>
          <w:color w:val="000000"/>
          <w:sz w:val="24"/>
          <w:szCs w:val="24"/>
        </w:rPr>
        <w:t>а – не позднее 5 рабочих</w:t>
      </w:r>
      <w:r w:rsidR="00717F60" w:rsidRPr="00DD092B">
        <w:rPr>
          <w:bCs w:val="0"/>
          <w:color w:val="000000"/>
          <w:sz w:val="24"/>
          <w:szCs w:val="24"/>
        </w:rPr>
        <w:t xml:space="preserve"> дней с момента получения от Заказчика конечной редакции </w:t>
      </w:r>
      <w:r w:rsidRPr="00DD092B">
        <w:rPr>
          <w:bCs w:val="0"/>
          <w:color w:val="000000"/>
          <w:sz w:val="24"/>
          <w:szCs w:val="24"/>
        </w:rPr>
        <w:t>Договор</w:t>
      </w:r>
      <w:r w:rsidR="00717F60" w:rsidRPr="00DD092B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</w:t>
      </w:r>
      <w:r w:rsidR="00717F60" w:rsidRPr="0033661D">
        <w:rPr>
          <w:bCs w:val="0"/>
          <w:color w:val="000000"/>
          <w:sz w:val="24"/>
          <w:szCs w:val="24"/>
        </w:rPr>
        <w:t xml:space="preserve">Заказчика соответствующего уведомления направить в его адрес оформленные приложения к проекту </w:t>
      </w:r>
      <w:r w:rsidRPr="0033661D">
        <w:rPr>
          <w:bCs w:val="0"/>
          <w:color w:val="000000"/>
          <w:sz w:val="24"/>
          <w:szCs w:val="24"/>
        </w:rPr>
        <w:t>Договор</w:t>
      </w:r>
      <w:r w:rsidR="00717F60" w:rsidRPr="0033661D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33661D">
        <w:rPr>
          <w:bCs w:val="0"/>
          <w:color w:val="000000"/>
          <w:sz w:val="24"/>
          <w:szCs w:val="24"/>
        </w:rPr>
        <w:t>Д</w:t>
      </w:r>
      <w:r w:rsidR="00717F60" w:rsidRPr="0033661D">
        <w:rPr>
          <w:bCs w:val="0"/>
          <w:color w:val="000000"/>
          <w:sz w:val="24"/>
          <w:szCs w:val="24"/>
        </w:rPr>
        <w:t>окументации</w:t>
      </w:r>
      <w:r w:rsidR="00DF639D" w:rsidRPr="0033661D">
        <w:rPr>
          <w:bCs w:val="0"/>
          <w:color w:val="000000"/>
          <w:sz w:val="24"/>
          <w:szCs w:val="24"/>
        </w:rPr>
        <w:t>.</w:t>
      </w:r>
      <w:bookmarkEnd w:id="745"/>
      <w:bookmarkEnd w:id="746"/>
      <w:r w:rsidR="00717F60" w:rsidRPr="0033661D">
        <w:rPr>
          <w:bCs w:val="0"/>
          <w:color w:val="000000"/>
          <w:sz w:val="24"/>
          <w:szCs w:val="24"/>
        </w:rPr>
        <w:t xml:space="preserve"> </w:t>
      </w:r>
      <w:proofErr w:type="gramEnd"/>
    </w:p>
    <w:p w:rsidR="00BC1324" w:rsidRPr="0033661D" w:rsidRDefault="00BC1324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r w:rsidRPr="0033661D">
        <w:rPr>
          <w:sz w:val="24"/>
          <w:szCs w:val="24"/>
        </w:rPr>
        <w:t xml:space="preserve">Условия </w:t>
      </w:r>
      <w:proofErr w:type="gramStart"/>
      <w:r w:rsidRPr="0033661D">
        <w:rPr>
          <w:sz w:val="24"/>
          <w:szCs w:val="24"/>
        </w:rPr>
        <w:t xml:space="preserve">предоставления обеспечения исполнения обязательств </w:t>
      </w:r>
      <w:r w:rsidR="00A91169">
        <w:rPr>
          <w:sz w:val="24"/>
          <w:szCs w:val="24"/>
        </w:rPr>
        <w:t>Исполнителя</w:t>
      </w:r>
      <w:proofErr w:type="gramEnd"/>
      <w:r w:rsidRPr="0033661D">
        <w:rPr>
          <w:sz w:val="24"/>
          <w:szCs w:val="24"/>
        </w:rPr>
        <w:t xml:space="preserve"> по Договору, связанных с выполнением антидемпинговых мер, изложенных в подпункте </w:t>
      </w:r>
      <w:r w:rsidR="002F5A68">
        <w:fldChar w:fldCharType="begin"/>
      </w:r>
      <w:r w:rsidR="002F5A68">
        <w:instrText xml:space="preserve"> REF _Ref465670219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3.11</w:t>
      </w:r>
      <w:r w:rsidR="002F5A68">
        <w:fldChar w:fldCharType="end"/>
      </w:r>
      <w:r w:rsidRPr="0033661D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3.13.2</w:t>
      </w:r>
      <w:r w:rsidR="002F5A68">
        <w:fldChar w:fldCharType="end"/>
      </w:r>
      <w:r w:rsidRPr="0033661D">
        <w:rPr>
          <w:sz w:val="24"/>
          <w:szCs w:val="24"/>
        </w:rPr>
        <w:t>-</w:t>
      </w:r>
      <w:r w:rsidR="002F5A68">
        <w:fldChar w:fldCharType="begin"/>
      </w:r>
      <w:r w:rsidR="002F5A68">
        <w:instrText xml:space="preserve"> REF _Ref465440181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3.13.4</w:t>
      </w:r>
      <w:r w:rsidR="002F5A68">
        <w:fldChar w:fldCharType="end"/>
      </w:r>
      <w:r w:rsidRPr="0033661D">
        <w:rPr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 xml:space="preserve">Конкурсной </w:t>
      </w:r>
      <w:r w:rsidRPr="0033661D">
        <w:rPr>
          <w:sz w:val="24"/>
          <w:szCs w:val="24"/>
        </w:rPr>
        <w:t>Документации.</w:t>
      </w:r>
    </w:p>
    <w:p w:rsidR="00717F60" w:rsidRPr="00DD092B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747" w:name="_Ref305979053"/>
      <w:r w:rsidRPr="00DD092B">
        <w:rPr>
          <w:sz w:val="24"/>
          <w:szCs w:val="24"/>
        </w:rPr>
        <w:t>Участник</w:t>
      </w:r>
      <w:r w:rsidR="00717F60" w:rsidRPr="00DD092B">
        <w:rPr>
          <w:sz w:val="24"/>
          <w:szCs w:val="24"/>
        </w:rPr>
        <w:t xml:space="preserve"> запроса предложений</w:t>
      </w:r>
      <w:r w:rsidR="0087407B" w:rsidRPr="00DD092B">
        <w:rPr>
          <w:sz w:val="24"/>
          <w:szCs w:val="24"/>
        </w:rPr>
        <w:t xml:space="preserve">, чья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 xml:space="preserve">а </w:t>
      </w:r>
      <w:r w:rsidR="00717F60" w:rsidRPr="00DD092B">
        <w:rPr>
          <w:sz w:val="24"/>
          <w:szCs w:val="24"/>
        </w:rPr>
        <w:t xml:space="preserve">утрачивает статус </w:t>
      </w:r>
      <w:proofErr w:type="gramStart"/>
      <w:r w:rsidR="00696966" w:rsidRPr="00DD092B">
        <w:rPr>
          <w:sz w:val="24"/>
          <w:szCs w:val="24"/>
        </w:rPr>
        <w:t>наилучшей</w:t>
      </w:r>
      <w:proofErr w:type="gramEnd"/>
      <w:r w:rsidR="00717F60" w:rsidRPr="00DD092B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DD092B">
        <w:rPr>
          <w:sz w:val="24"/>
          <w:szCs w:val="24"/>
        </w:rPr>
        <w:t>Договор</w:t>
      </w:r>
      <w:r w:rsidR="00717F60" w:rsidRPr="00DD092B">
        <w:rPr>
          <w:sz w:val="24"/>
          <w:szCs w:val="24"/>
        </w:rPr>
        <w:t>а в следующих случаях:</w:t>
      </w:r>
      <w:bookmarkEnd w:id="747"/>
    </w:p>
    <w:p w:rsidR="00717F60" w:rsidRPr="00DD092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DD092B">
        <w:rPr>
          <w:bCs w:val="0"/>
          <w:sz w:val="24"/>
          <w:szCs w:val="24"/>
        </w:rPr>
        <w:t>Договор</w:t>
      </w:r>
      <w:r w:rsidRPr="00DD092B">
        <w:rPr>
          <w:bCs w:val="0"/>
          <w:sz w:val="24"/>
          <w:szCs w:val="24"/>
        </w:rPr>
        <w:t xml:space="preserve"> на условиях, определяемых в п.</w:t>
      </w:r>
      <w:r w:rsidR="002F5A68">
        <w:fldChar w:fldCharType="begin"/>
      </w:r>
      <w:r w:rsidR="002F5A68">
        <w:instrText xml:space="preserve"> REF _Ref294695546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 xml:space="preserve"> 1.2.6 </w:t>
      </w:r>
      <w:r w:rsidR="002F5A68">
        <w:fldChar w:fldCharType="end"/>
      </w:r>
      <w:r w:rsidRPr="00DD092B">
        <w:rPr>
          <w:bCs w:val="0"/>
          <w:sz w:val="24"/>
          <w:szCs w:val="24"/>
        </w:rPr>
        <w:t>и/или в срок, определенный в п.</w:t>
      </w:r>
      <w:r w:rsidR="001716DB" w:rsidRPr="00DD092B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_Ref294695403 \n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3.12.4</w:t>
      </w:r>
      <w:r w:rsidR="002F5A68">
        <w:fldChar w:fldCharType="end"/>
      </w:r>
      <w:r w:rsidRPr="00DD092B">
        <w:rPr>
          <w:bCs w:val="0"/>
          <w:sz w:val="24"/>
          <w:szCs w:val="24"/>
        </w:rPr>
        <w:t>;</w:t>
      </w:r>
    </w:p>
    <w:p w:rsidR="00717F60" w:rsidRPr="00DD092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DD092B">
        <w:rPr>
          <w:bCs w:val="0"/>
          <w:sz w:val="24"/>
          <w:szCs w:val="24"/>
        </w:rPr>
        <w:t>Договор</w:t>
      </w:r>
      <w:r w:rsidRPr="00DD092B">
        <w:rPr>
          <w:bCs w:val="0"/>
          <w:sz w:val="24"/>
          <w:szCs w:val="24"/>
        </w:rPr>
        <w:t>у</w:t>
      </w:r>
      <w:r w:rsidR="00573BDB" w:rsidRPr="00DD092B">
        <w:rPr>
          <w:bCs w:val="0"/>
          <w:sz w:val="24"/>
          <w:szCs w:val="24"/>
        </w:rPr>
        <w:t xml:space="preserve"> п.</w:t>
      </w:r>
      <w:r w:rsidR="002F5A68">
        <w:fldChar w:fldCharType="begin"/>
      </w:r>
      <w:r w:rsidR="002F5A68">
        <w:instrText xml:space="preserve"> REF _Ref468201106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3.13</w:t>
      </w:r>
      <w:r w:rsidR="002F5A68">
        <w:fldChar w:fldCharType="end"/>
      </w:r>
      <w:r w:rsidRPr="00DD092B">
        <w:rPr>
          <w:bCs w:val="0"/>
          <w:sz w:val="24"/>
          <w:szCs w:val="24"/>
        </w:rPr>
        <w:t xml:space="preserve"> в течение установленного в </w:t>
      </w:r>
      <w:r w:rsidR="007D07A7" w:rsidRPr="00DD092B">
        <w:rPr>
          <w:bCs w:val="0"/>
          <w:sz w:val="24"/>
          <w:szCs w:val="24"/>
        </w:rPr>
        <w:t>Д</w:t>
      </w:r>
      <w:r w:rsidRPr="00DD092B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E71A4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>предложил Заказчику внести изменения в условия</w:t>
      </w:r>
      <w:r w:rsidRPr="00E71A48">
        <w:rPr>
          <w:bCs w:val="0"/>
          <w:sz w:val="24"/>
          <w:szCs w:val="24"/>
        </w:rPr>
        <w:t xml:space="preserve">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748" w:name="_Ref468875995"/>
      <w:r w:rsidRPr="00E71A48">
        <w:rPr>
          <w:bCs w:val="0"/>
          <w:sz w:val="24"/>
          <w:szCs w:val="24"/>
        </w:rPr>
        <w:t>При наступ</w:t>
      </w:r>
      <w:r w:rsidR="00CF6A0E" w:rsidRPr="00E71A48">
        <w:rPr>
          <w:bCs w:val="0"/>
          <w:sz w:val="24"/>
          <w:szCs w:val="24"/>
        </w:rPr>
        <w:t>лении случаев, определенных в п.</w:t>
      </w:r>
      <w:r w:rsidR="001716DB" w:rsidRPr="00E71A4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_Ref305979053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3.12.6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, Организатор запроса </w:t>
      </w:r>
      <w:r w:rsidRPr="00DA443D">
        <w:rPr>
          <w:bCs w:val="0"/>
          <w:sz w:val="24"/>
          <w:szCs w:val="24"/>
        </w:rPr>
        <w:t xml:space="preserve">предложений имеет право выбрать новую выигравшую </w:t>
      </w:r>
      <w:r w:rsidR="004B5EB3" w:rsidRPr="00DA443D">
        <w:rPr>
          <w:bCs w:val="0"/>
          <w:sz w:val="24"/>
          <w:szCs w:val="24"/>
        </w:rPr>
        <w:t>Заявк</w:t>
      </w:r>
      <w:r w:rsidRPr="00DA443D">
        <w:rPr>
          <w:bCs w:val="0"/>
          <w:sz w:val="24"/>
          <w:szCs w:val="24"/>
        </w:rPr>
        <w:t xml:space="preserve">у из числа остальных действующих </w:t>
      </w:r>
      <w:r w:rsidR="00DA443D" w:rsidRPr="00DA443D">
        <w:rPr>
          <w:sz w:val="24"/>
          <w:szCs w:val="24"/>
        </w:rPr>
        <w:t>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</w:t>
      </w:r>
      <w:r w:rsidR="00DA443D" w:rsidRPr="00DA443D">
        <w:rPr>
          <w:bCs w:val="0"/>
          <w:sz w:val="24"/>
          <w:szCs w:val="24"/>
        </w:rPr>
        <w:t xml:space="preserve">, </w:t>
      </w:r>
      <w:r w:rsidRPr="00DA443D">
        <w:rPr>
          <w:bCs w:val="0"/>
          <w:sz w:val="24"/>
          <w:szCs w:val="24"/>
        </w:rPr>
        <w:t>либо предложить Заказчику рассмотреть вопрос о повторном проведении закупки.</w:t>
      </w:r>
      <w:r w:rsidRPr="00E71A48">
        <w:rPr>
          <w:bCs w:val="0"/>
          <w:sz w:val="24"/>
          <w:szCs w:val="24"/>
        </w:rPr>
        <w:t xml:space="preserve"> Обеспечение исполнения обязательств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а, </w:t>
      </w:r>
      <w:r w:rsidR="00D663E3" w:rsidRPr="00E71A48">
        <w:rPr>
          <w:bCs w:val="0"/>
          <w:sz w:val="24"/>
          <w:szCs w:val="24"/>
        </w:rPr>
        <w:t xml:space="preserve">чья </w:t>
      </w:r>
      <w:r w:rsidR="004B5EB3" w:rsidRPr="00E71A48">
        <w:rPr>
          <w:bCs w:val="0"/>
          <w:sz w:val="24"/>
          <w:szCs w:val="24"/>
        </w:rPr>
        <w:t>Заявк</w:t>
      </w:r>
      <w:r w:rsidR="00D663E3" w:rsidRPr="00E71A48">
        <w:rPr>
          <w:bCs w:val="0"/>
          <w:sz w:val="24"/>
          <w:szCs w:val="24"/>
        </w:rPr>
        <w:t xml:space="preserve">а утратила </w:t>
      </w:r>
      <w:r w:rsidRPr="00E71A48">
        <w:rPr>
          <w:bCs w:val="0"/>
          <w:sz w:val="24"/>
          <w:szCs w:val="24"/>
        </w:rPr>
        <w:t xml:space="preserve">статус </w:t>
      </w:r>
      <w:r w:rsidR="00D663E3" w:rsidRPr="00E71A48">
        <w:rPr>
          <w:bCs w:val="0"/>
          <w:sz w:val="24"/>
          <w:szCs w:val="24"/>
        </w:rPr>
        <w:t>лучшей</w:t>
      </w:r>
      <w:r w:rsidRPr="00E71A48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 полученного 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>».</w:t>
      </w:r>
      <w:bookmarkEnd w:id="748"/>
      <w:r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749" w:name="_Ref191386314"/>
      <w:r w:rsidRPr="00414CAF">
        <w:rPr>
          <w:bCs w:val="0"/>
          <w:sz w:val="24"/>
          <w:szCs w:val="24"/>
        </w:rPr>
        <w:lastRenderedPageBreak/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</w:t>
      </w:r>
      <w:r w:rsidR="00541FAB">
        <w:rPr>
          <w:bCs w:val="0"/>
          <w:color w:val="000000"/>
          <w:sz w:val="24"/>
          <w:szCs w:val="24"/>
        </w:rPr>
        <w:t>ых</w:t>
      </w:r>
      <w:r w:rsidRPr="00414CAF">
        <w:rPr>
          <w:bCs w:val="0"/>
          <w:color w:val="000000"/>
          <w:sz w:val="24"/>
          <w:szCs w:val="24"/>
        </w:rPr>
        <w:t xml:space="preserve"> </w:t>
      </w:r>
      <w:r w:rsidR="00541FAB">
        <w:rPr>
          <w:bCs w:val="0"/>
          <w:color w:val="000000"/>
          <w:sz w:val="24"/>
          <w:szCs w:val="24"/>
        </w:rPr>
        <w:t>услуг</w:t>
      </w:r>
      <w:r w:rsidRPr="00414CAF">
        <w:rPr>
          <w:bCs w:val="0"/>
          <w:color w:val="000000"/>
          <w:sz w:val="24"/>
          <w:szCs w:val="24"/>
        </w:rPr>
        <w:t xml:space="preserve">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="00C3704B">
        <w:rPr>
          <w:bCs w:val="0"/>
          <w:color w:val="000000"/>
          <w:sz w:val="24"/>
          <w:szCs w:val="24"/>
        </w:rPr>
        <w:t>оказываемых услуг</w:t>
      </w:r>
      <w:r w:rsidRPr="00414CAF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414CAF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750" w:name="_Toc181693189"/>
      <w:bookmarkStart w:id="751" w:name="_Ref190680463"/>
      <w:bookmarkStart w:id="752" w:name="_Ref306140410"/>
      <w:bookmarkStart w:id="753" w:name="_Ref306142159"/>
      <w:bookmarkStart w:id="754" w:name="_Ref468201028"/>
      <w:bookmarkStart w:id="755" w:name="_Ref468201106"/>
      <w:bookmarkStart w:id="756" w:name="_Toc498590206"/>
      <w:bookmarkStart w:id="757" w:name="_Ref303102866"/>
      <w:bookmarkStart w:id="758" w:name="_Toc305835589"/>
      <w:bookmarkStart w:id="759" w:name="_Ref303683952"/>
      <w:bookmarkStart w:id="760" w:name="__RefNumPara__840_922829174"/>
      <w:bookmarkEnd w:id="749"/>
      <w:r w:rsidRPr="00414CAF">
        <w:t xml:space="preserve">Обеспечение исполнения обязательств </w:t>
      </w:r>
      <w:r w:rsidR="00C3704B">
        <w:t>Исполнителя</w:t>
      </w:r>
      <w:r w:rsidR="00972AAA" w:rsidRPr="00414CAF">
        <w:t xml:space="preserve"> </w:t>
      </w:r>
      <w:r w:rsidRPr="00414CAF">
        <w:t>по </w:t>
      </w:r>
      <w:r w:rsidR="00123C70" w:rsidRPr="00414CAF">
        <w:t>Договор</w:t>
      </w:r>
      <w:r w:rsidRPr="00414CAF">
        <w:t>у</w:t>
      </w:r>
      <w:bookmarkEnd w:id="750"/>
      <w:bookmarkEnd w:id="751"/>
      <w:bookmarkEnd w:id="752"/>
      <w:bookmarkEnd w:id="753"/>
      <w:bookmarkEnd w:id="754"/>
      <w:bookmarkEnd w:id="755"/>
      <w:bookmarkEnd w:id="756"/>
      <w:r w:rsidRPr="00414CAF">
        <w:t xml:space="preserve"> </w:t>
      </w:r>
      <w:bookmarkEnd w:id="757"/>
      <w:bookmarkEnd w:id="758"/>
    </w:p>
    <w:p w:rsidR="00932C0A" w:rsidRPr="004444C3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проекте </w:t>
      </w:r>
      <w:r w:rsidRPr="004444C3">
        <w:rPr>
          <w:sz w:val="24"/>
          <w:szCs w:val="24"/>
        </w:rPr>
        <w:t xml:space="preserve">Договора (раздел </w:t>
      </w:r>
      <w:r w:rsidR="002F5A68">
        <w:fldChar w:fldCharType="begin"/>
      </w:r>
      <w:r w:rsidR="002F5A68">
        <w:instrText xml:space="preserve"> REF _Ref440272931 \r \h  \* MERGEFORMAT </w:instrText>
      </w:r>
      <w:r w:rsidR="002F5A68">
        <w:fldChar w:fldCharType="separate"/>
      </w:r>
      <w:r w:rsidR="00224D01">
        <w:t>2</w:t>
      </w:r>
      <w:r w:rsidR="002F5A68">
        <w:fldChar w:fldCharType="end"/>
      </w:r>
      <w:r w:rsidRPr="004444C3">
        <w:rPr>
          <w:sz w:val="24"/>
          <w:szCs w:val="24"/>
        </w:rPr>
        <w:t xml:space="preserve">) и подпункте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3.13.2</w:t>
      </w:r>
      <w:r w:rsidR="002F5A68">
        <w:fldChar w:fldCharType="end"/>
      </w:r>
      <w:r w:rsidRPr="004444C3">
        <w:rPr>
          <w:sz w:val="24"/>
          <w:szCs w:val="24"/>
        </w:rPr>
        <w:t>, не требуется.</w:t>
      </w:r>
    </w:p>
    <w:p w:rsidR="00BC1324" w:rsidRPr="004444C3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61" w:name="_Ref465437572"/>
      <w:r w:rsidRPr="004444C3">
        <w:rPr>
          <w:sz w:val="24"/>
          <w:szCs w:val="24"/>
        </w:rPr>
        <w:t>Участник</w:t>
      </w:r>
      <w:r w:rsidR="004444C3" w:rsidRPr="004444C3">
        <w:rPr>
          <w:sz w:val="24"/>
          <w:szCs w:val="24"/>
        </w:rPr>
        <w:t xml:space="preserve">, </w:t>
      </w:r>
      <w:r w:rsidR="004444C3" w:rsidRPr="004444C3">
        <w:rPr>
          <w:sz w:val="24"/>
          <w:szCs w:val="24"/>
          <w:lang w:eastAsia="ru-RU"/>
        </w:rPr>
        <w:t>чья Заявка была признана лучшей</w:t>
      </w:r>
      <w:r w:rsidRPr="004444C3">
        <w:rPr>
          <w:sz w:val="24"/>
          <w:szCs w:val="24"/>
        </w:rPr>
        <w:t xml:space="preserve">, предложивший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демпинговую </w:t>
      </w:r>
      <w:r w:rsidR="004444C3" w:rsidRPr="004444C3">
        <w:rPr>
          <w:sz w:val="24"/>
          <w:szCs w:val="24"/>
          <w:lang w:eastAsia="ru-RU"/>
        </w:rPr>
        <w:t>цену, должен</w:t>
      </w:r>
      <w:r w:rsidRPr="004444C3">
        <w:rPr>
          <w:sz w:val="24"/>
          <w:szCs w:val="24"/>
        </w:rPr>
        <w:t xml:space="preserve"> в обязательном порядке предоставить обеспечение исполнения обязательств </w:t>
      </w:r>
      <w:r w:rsidR="0033661D" w:rsidRPr="004444C3">
        <w:rPr>
          <w:sz w:val="24"/>
          <w:szCs w:val="24"/>
        </w:rPr>
        <w:t>Исполнителя</w:t>
      </w:r>
      <w:r w:rsidRPr="004444C3">
        <w:rPr>
          <w:sz w:val="24"/>
          <w:szCs w:val="24"/>
        </w:rPr>
        <w:t xml:space="preserve"> по Договору в размере 5% от стоимости Заявки</w:t>
      </w:r>
      <w:r w:rsidR="004444C3" w:rsidRPr="004444C3">
        <w:rPr>
          <w:sz w:val="24"/>
          <w:szCs w:val="24"/>
        </w:rPr>
        <w:t>, указанной в Письме о подаче оферты</w:t>
      </w:r>
      <w:r w:rsidRPr="004444C3">
        <w:rPr>
          <w:sz w:val="24"/>
          <w:szCs w:val="24"/>
        </w:rPr>
        <w:t>, с учетом НДС. При этом данное обеспечение в обязательном порядке предоставляется до заключения Договора.</w:t>
      </w:r>
      <w:bookmarkEnd w:id="761"/>
    </w:p>
    <w:p w:rsidR="00BC1324" w:rsidRPr="0033661D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Обеспечение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 xml:space="preserve"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33661D">
        <w:rPr>
          <w:bCs w:val="0"/>
          <w:sz w:val="24"/>
          <w:szCs w:val="24"/>
        </w:rPr>
        <w:t>Заказчика</w:t>
      </w:r>
      <w:r w:rsidR="00DA2790" w:rsidRPr="0033661D">
        <w:rPr>
          <w:bCs w:val="0"/>
          <w:sz w:val="24"/>
          <w:szCs w:val="24"/>
        </w:rPr>
        <w:t xml:space="preserve"> (п. </w:t>
      </w:r>
      <w:r w:rsidR="002F5A68">
        <w:fldChar w:fldCharType="begin"/>
      </w:r>
      <w:r w:rsidR="002F5A68">
        <w:instrText xml:space="preserve"> REF _Ref468973864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3.3.14.4.4</w:t>
      </w:r>
      <w:r w:rsidR="002F5A68">
        <w:fldChar w:fldCharType="end"/>
      </w:r>
      <w:r w:rsidR="00DA2790" w:rsidRPr="0033661D">
        <w:rPr>
          <w:bCs w:val="0"/>
          <w:sz w:val="24"/>
          <w:szCs w:val="24"/>
        </w:rPr>
        <w:t>)</w:t>
      </w:r>
      <w:r w:rsidRPr="0033661D">
        <w:rPr>
          <w:bCs w:val="0"/>
          <w:sz w:val="24"/>
          <w:szCs w:val="24"/>
        </w:rPr>
        <w:t xml:space="preserve">. Выбор </w:t>
      </w:r>
      <w:proofErr w:type="gramStart"/>
      <w:r w:rsidRPr="0033661D">
        <w:rPr>
          <w:bCs w:val="0"/>
          <w:sz w:val="24"/>
          <w:szCs w:val="24"/>
        </w:rPr>
        <w:t xml:space="preserve">способа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>Исполнителя</w:t>
      </w:r>
      <w:proofErr w:type="gramEnd"/>
      <w:r w:rsidR="0033661D" w:rsidRPr="0033661D">
        <w:rPr>
          <w:sz w:val="24"/>
          <w:szCs w:val="24"/>
        </w:rPr>
        <w:t xml:space="preserve"> </w:t>
      </w:r>
      <w:r w:rsidRPr="0033661D">
        <w:rPr>
          <w:sz w:val="24"/>
          <w:szCs w:val="24"/>
        </w:rPr>
        <w:t>по Договору</w:t>
      </w:r>
      <w:r w:rsidRPr="0033661D">
        <w:rPr>
          <w:bCs w:val="0"/>
          <w:sz w:val="24"/>
          <w:szCs w:val="24"/>
        </w:rPr>
        <w:t xml:space="preserve"> осуществляется </w:t>
      </w:r>
      <w:r w:rsidR="00B43879" w:rsidRPr="0033661D">
        <w:rPr>
          <w:bCs w:val="0"/>
          <w:sz w:val="24"/>
          <w:szCs w:val="24"/>
        </w:rPr>
        <w:t>Участником/Победителем.</w:t>
      </w:r>
      <w:r w:rsidRPr="0033661D">
        <w:rPr>
          <w:bCs w:val="0"/>
          <w:sz w:val="24"/>
          <w:szCs w:val="24"/>
        </w:rPr>
        <w:t xml:space="preserve"> Условия и содержание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 xml:space="preserve">по Договору, а также сроки возврата обеспечения устанавливаются на основании проекта Договора (раздел </w:t>
      </w:r>
      <w:r w:rsidR="002F5A68">
        <w:fldChar w:fldCharType="begin"/>
      </w:r>
      <w:r w:rsidR="002F5A68">
        <w:instrText xml:space="preserve"> REF _Ref440272931 \r \h  \* MERGEFORMAT </w:instrText>
      </w:r>
      <w:r w:rsidR="002F5A68">
        <w:fldChar w:fldCharType="separate"/>
      </w:r>
      <w:r w:rsidR="00224D01">
        <w:t>2</w:t>
      </w:r>
      <w:r w:rsidR="002F5A68">
        <w:fldChar w:fldCharType="end"/>
      </w:r>
      <w:r w:rsidRPr="0033661D">
        <w:rPr>
          <w:sz w:val="24"/>
          <w:szCs w:val="24"/>
        </w:rPr>
        <w:t xml:space="preserve">) с учетом требований, изложенных в подпункте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3.13.2</w:t>
      </w:r>
      <w:r w:rsidR="002F5A68">
        <w:fldChar w:fldCharType="end"/>
      </w:r>
      <w:r w:rsidRPr="0033661D">
        <w:rPr>
          <w:sz w:val="24"/>
          <w:szCs w:val="24"/>
        </w:rPr>
        <w:t xml:space="preserve">, а также на этапе </w:t>
      </w:r>
      <w:proofErr w:type="spellStart"/>
      <w:r w:rsidRPr="0033661D">
        <w:rPr>
          <w:sz w:val="24"/>
          <w:szCs w:val="24"/>
        </w:rPr>
        <w:t>преддговорных</w:t>
      </w:r>
      <w:proofErr w:type="spellEnd"/>
      <w:r w:rsidRPr="0033661D">
        <w:rPr>
          <w:sz w:val="24"/>
          <w:szCs w:val="24"/>
        </w:rPr>
        <w:t xml:space="preserve"> переговоров (п. </w:t>
      </w:r>
      <w:r w:rsidR="002F5A68">
        <w:fldChar w:fldCharType="begin"/>
      </w:r>
      <w:r w:rsidR="002F5A68">
        <w:instrText xml:space="preserve"> REF _Ref468875974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3.12</w:t>
      </w:r>
      <w:r w:rsidR="002F5A68">
        <w:fldChar w:fldCharType="end"/>
      </w:r>
      <w:r w:rsidRPr="0033661D">
        <w:rPr>
          <w:sz w:val="24"/>
          <w:szCs w:val="24"/>
        </w:rPr>
        <w:t>).</w:t>
      </w:r>
    </w:p>
    <w:p w:rsidR="00BC1324" w:rsidRPr="0033661D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62" w:name="_Ref465440181"/>
      <w:r w:rsidRPr="0033661D">
        <w:rPr>
          <w:bCs w:val="0"/>
          <w:sz w:val="24"/>
          <w:szCs w:val="24"/>
        </w:rPr>
        <w:t xml:space="preserve">Непредставление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>по Договору, связанного с выполнением антидемпинговых мер,</w:t>
      </w:r>
      <w:r w:rsidRPr="0033661D">
        <w:rPr>
          <w:bCs w:val="0"/>
          <w:sz w:val="24"/>
          <w:szCs w:val="24"/>
        </w:rPr>
        <w:t xml:space="preserve"> до заключения Договора </w:t>
      </w:r>
      <w:r w:rsidRPr="0033661D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подпункте </w:t>
      </w:r>
      <w:r w:rsidR="002F5A68">
        <w:fldChar w:fldCharType="begin"/>
      </w:r>
      <w:r w:rsidR="002F5A68">
        <w:instrText xml:space="preserve"> REF _Ref468875995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3.12.7</w:t>
      </w:r>
      <w:r w:rsidR="002F5A68">
        <w:fldChar w:fldCharType="end"/>
      </w:r>
      <w:r w:rsidRPr="0033661D">
        <w:rPr>
          <w:bCs w:val="0"/>
          <w:sz w:val="24"/>
          <w:szCs w:val="24"/>
        </w:rPr>
        <w:t>.</w:t>
      </w:r>
      <w:bookmarkEnd w:id="762"/>
    </w:p>
    <w:p w:rsidR="00932C0A" w:rsidRPr="006E1884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763" w:name="_Ref303694483"/>
      <w:bookmarkStart w:id="764" w:name="_Toc305835590"/>
      <w:bookmarkStart w:id="765" w:name="_Ref306140451"/>
      <w:bookmarkStart w:id="766" w:name="_Toc498590207"/>
      <w:r w:rsidRPr="006E1884">
        <w:t xml:space="preserve">Уведомление о результатах </w:t>
      </w:r>
      <w:bookmarkEnd w:id="763"/>
      <w:bookmarkEnd w:id="764"/>
      <w:r w:rsidRPr="006E1884">
        <w:t>запроса предложений</w:t>
      </w:r>
      <w:bookmarkEnd w:id="765"/>
      <w:bookmarkEnd w:id="766"/>
    </w:p>
    <w:p w:rsidR="00ED5C7C" w:rsidRPr="00DA443D" w:rsidRDefault="00ED5C7C" w:rsidP="00DA443D">
      <w:pPr>
        <w:pStyle w:val="3"/>
        <w:ind w:left="0" w:firstLine="709"/>
        <w:jc w:val="both"/>
        <w:rPr>
          <w:b w:val="0"/>
          <w:lang w:eastAsia="ru-RU"/>
        </w:rPr>
      </w:pPr>
      <w:bookmarkStart w:id="767" w:name="_Toc471979955"/>
      <w:bookmarkStart w:id="768" w:name="_Toc498590208"/>
      <w:bookmarkEnd w:id="759"/>
      <w:r w:rsidRPr="00DA443D">
        <w:rPr>
          <w:b w:val="0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DA443D">
        <w:rPr>
          <w:b w:val="0"/>
          <w:lang w:eastAsia="ru-RU"/>
        </w:rPr>
        <w:t xml:space="preserve">на интернет-сайтах, на которых было опубликовано </w:t>
      </w:r>
      <w:r w:rsidR="00D56F8C" w:rsidRPr="00DA443D">
        <w:rPr>
          <w:b w:val="0"/>
          <w:iCs/>
        </w:rPr>
        <w:t>Извещение</w:t>
      </w:r>
      <w:r w:rsidR="00D56F8C" w:rsidRPr="00DA443D">
        <w:rPr>
          <w:b w:val="0"/>
        </w:rPr>
        <w:t xml:space="preserve"> о проведении открытого </w:t>
      </w:r>
      <w:r w:rsidR="00D56F8C" w:rsidRPr="00DA443D">
        <w:rPr>
          <w:b w:val="0"/>
          <w:iCs/>
        </w:rPr>
        <w:t xml:space="preserve">запроса предложений (подраздел </w:t>
      </w:r>
      <w:r w:rsidR="002F5A68">
        <w:fldChar w:fldCharType="begin"/>
      </w:r>
      <w:r w:rsidR="002F5A68">
        <w:instrText xml:space="preserve"> REF _Ref191386085 \r \h  \* MERGEFORMAT </w:instrText>
      </w:r>
      <w:r w:rsidR="002F5A68">
        <w:fldChar w:fldCharType="separate"/>
      </w:r>
      <w:r w:rsidR="00224D01" w:rsidRPr="00224D01">
        <w:rPr>
          <w:b w:val="0"/>
          <w:iCs/>
        </w:rPr>
        <w:t>1.1.1</w:t>
      </w:r>
      <w:r w:rsidR="002F5A68">
        <w:fldChar w:fldCharType="end"/>
      </w:r>
      <w:r w:rsidR="00D56F8C" w:rsidRPr="00DA443D">
        <w:rPr>
          <w:b w:val="0"/>
          <w:iCs/>
        </w:rPr>
        <w:t>)</w:t>
      </w:r>
      <w:r w:rsidR="00D56F8C" w:rsidRPr="00DA443D">
        <w:rPr>
          <w:b w:val="0"/>
        </w:rPr>
        <w:t>,</w:t>
      </w:r>
      <w:r w:rsidR="00D56F8C" w:rsidRPr="00DA443D">
        <w:rPr>
          <w:b w:val="0"/>
          <w:lang w:eastAsia="ru-RU"/>
        </w:rPr>
        <w:t xml:space="preserve">  </w:t>
      </w:r>
      <w:r w:rsidRPr="00DA443D">
        <w:rPr>
          <w:b w:val="0"/>
          <w:lang w:eastAsia="ru-RU"/>
        </w:rPr>
        <w:t xml:space="preserve">для всех </w:t>
      </w:r>
      <w:r w:rsidR="00DC6125" w:rsidRPr="00DA443D">
        <w:rPr>
          <w:b w:val="0"/>
          <w:lang w:eastAsia="ru-RU"/>
        </w:rPr>
        <w:t>Участников</w:t>
      </w:r>
      <w:r w:rsidRPr="00DA443D">
        <w:rPr>
          <w:b w:val="0"/>
          <w:lang w:eastAsia="ru-RU"/>
        </w:rPr>
        <w:t xml:space="preserve"> Протокол о выборе победителя открытого запроса предложений, в котором указывает:</w:t>
      </w:r>
      <w:bookmarkEnd w:id="767"/>
      <w:bookmarkEnd w:id="768"/>
    </w:p>
    <w:p w:rsidR="00ED5C7C" w:rsidRPr="00ED5C7C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Pr="00DA443D" w:rsidRDefault="00ED5C7C" w:rsidP="00DA443D">
      <w:pPr>
        <w:pStyle w:val="3"/>
        <w:ind w:left="0" w:firstLine="709"/>
        <w:jc w:val="both"/>
        <w:rPr>
          <w:b w:val="0"/>
          <w:lang w:eastAsia="ru-RU"/>
        </w:rPr>
      </w:pPr>
      <w:bookmarkStart w:id="769" w:name="_Toc471979956"/>
      <w:bookmarkStart w:id="770" w:name="_Toc498590209"/>
      <w:r w:rsidRPr="00DA443D">
        <w:rPr>
          <w:b w:val="0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  <w:bookmarkEnd w:id="769"/>
      <w:bookmarkEnd w:id="770"/>
    </w:p>
    <w:p w:rsidR="006E1884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ED5C7C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D5C7C" w:rsidSect="002B0606">
          <w:headerReference w:type="even" r:id="rId44"/>
          <w:headerReference w:type="default" r:id="rId45"/>
          <w:footerReference w:type="even" r:id="rId46"/>
          <w:headerReference w:type="first" r:id="rId47"/>
          <w:footerReference w:type="first" r:id="rId48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771" w:name="_Ref440270568"/>
      <w:bookmarkStart w:id="772" w:name="_Ref440274159"/>
      <w:bookmarkStart w:id="773" w:name="_Ref440292555"/>
      <w:bookmarkStart w:id="774" w:name="_Ref440292779"/>
      <w:bookmarkStart w:id="775" w:name="_Toc498590210"/>
      <w:r>
        <w:rPr>
          <w:szCs w:val="24"/>
        </w:rPr>
        <w:lastRenderedPageBreak/>
        <w:t>Техническая часть</w:t>
      </w:r>
      <w:bookmarkEnd w:id="771"/>
      <w:bookmarkEnd w:id="772"/>
      <w:bookmarkEnd w:id="773"/>
      <w:bookmarkEnd w:id="774"/>
      <w:bookmarkEnd w:id="775"/>
      <w:r w:rsidRPr="00E71A48">
        <w:rPr>
          <w:szCs w:val="24"/>
        </w:rPr>
        <w:t xml:space="preserve"> </w:t>
      </w:r>
    </w:p>
    <w:p w:rsidR="002B5044" w:rsidRPr="00304D2F" w:rsidRDefault="002B5044" w:rsidP="0021751A">
      <w:pPr>
        <w:pStyle w:val="2"/>
        <w:ind w:left="1701" w:hanging="1134"/>
      </w:pPr>
      <w:bookmarkStart w:id="776" w:name="_Toc176064097"/>
      <w:bookmarkStart w:id="777" w:name="_Toc176338525"/>
      <w:bookmarkStart w:id="778" w:name="_Toc180399753"/>
      <w:bookmarkStart w:id="779" w:name="_Toc189457101"/>
      <w:bookmarkStart w:id="780" w:name="_Toc189461737"/>
      <w:bookmarkStart w:id="781" w:name="_Toc189462011"/>
      <w:bookmarkStart w:id="782" w:name="_Toc191273610"/>
      <w:bookmarkStart w:id="783" w:name="_Toc423421726"/>
      <w:bookmarkStart w:id="784" w:name="_Toc498590211"/>
      <w:bookmarkStart w:id="785" w:name="_Toc167189319"/>
      <w:bookmarkStart w:id="786" w:name="_Toc168725254"/>
      <w:r w:rsidRPr="00C12FA4">
        <w:t xml:space="preserve">Перечень, объемы и </w:t>
      </w:r>
      <w:r w:rsidRPr="00304D2F">
        <w:t xml:space="preserve">характеристики </w:t>
      </w:r>
      <w:bookmarkEnd w:id="776"/>
      <w:bookmarkEnd w:id="777"/>
      <w:bookmarkEnd w:id="778"/>
      <w:bookmarkEnd w:id="779"/>
      <w:bookmarkEnd w:id="780"/>
      <w:bookmarkEnd w:id="781"/>
      <w:bookmarkEnd w:id="782"/>
      <w:bookmarkEnd w:id="783"/>
      <w:r w:rsidR="00C3704B" w:rsidRPr="00304D2F">
        <w:t>закупаемых услуг</w:t>
      </w:r>
      <w:bookmarkEnd w:id="784"/>
    </w:p>
    <w:p w:rsidR="002B5044" w:rsidRPr="003803A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87" w:name="_Toc439166311"/>
      <w:bookmarkStart w:id="788" w:name="_Toc439170659"/>
      <w:bookmarkStart w:id="789" w:name="_Toc439172761"/>
      <w:bookmarkStart w:id="790" w:name="_Toc439173205"/>
      <w:bookmarkStart w:id="791" w:name="_Toc439238199"/>
      <w:bookmarkStart w:id="792" w:name="_Toc439252751"/>
      <w:bookmarkStart w:id="793" w:name="_Toc439323609"/>
      <w:bookmarkStart w:id="794" w:name="_Toc439323725"/>
      <w:bookmarkStart w:id="795" w:name="_Toc440361359"/>
      <w:bookmarkStart w:id="796" w:name="_Toc440376114"/>
      <w:bookmarkStart w:id="797" w:name="_Toc440376241"/>
      <w:bookmarkStart w:id="798" w:name="_Toc440382503"/>
      <w:bookmarkStart w:id="799" w:name="_Toc440447173"/>
      <w:bookmarkStart w:id="800" w:name="_Toc440632334"/>
      <w:bookmarkStart w:id="801" w:name="_Toc440875107"/>
      <w:bookmarkStart w:id="802" w:name="_Toc441131094"/>
      <w:bookmarkStart w:id="803" w:name="_Toc465774615"/>
      <w:bookmarkStart w:id="804" w:name="_Toc465848844"/>
      <w:bookmarkStart w:id="805" w:name="_Toc468876164"/>
      <w:bookmarkStart w:id="806" w:name="_Toc469487658"/>
      <w:bookmarkStart w:id="807" w:name="_Toc471979959"/>
      <w:bookmarkStart w:id="808" w:name="_Toc498590212"/>
      <w:r w:rsidRPr="00304D2F">
        <w:rPr>
          <w:b w:val="0"/>
          <w:szCs w:val="24"/>
        </w:rPr>
        <w:t>Техническ</w:t>
      </w:r>
      <w:r w:rsidR="003776BB" w:rsidRPr="00304D2F">
        <w:rPr>
          <w:b w:val="0"/>
          <w:szCs w:val="24"/>
        </w:rPr>
        <w:t>о</w:t>
      </w:r>
      <w:proofErr w:type="gramStart"/>
      <w:r w:rsidR="003776BB" w:rsidRPr="00304D2F">
        <w:rPr>
          <w:b w:val="0"/>
          <w:szCs w:val="24"/>
        </w:rPr>
        <w:t>е(</w:t>
      </w:r>
      <w:proofErr w:type="spellStart"/>
      <w:proofErr w:type="gramEnd"/>
      <w:r w:rsidRPr="00304D2F">
        <w:rPr>
          <w:b w:val="0"/>
          <w:szCs w:val="24"/>
        </w:rPr>
        <w:t>ие</w:t>
      </w:r>
      <w:proofErr w:type="spellEnd"/>
      <w:r w:rsidR="003776BB" w:rsidRPr="00304D2F">
        <w:rPr>
          <w:b w:val="0"/>
          <w:szCs w:val="24"/>
        </w:rPr>
        <w:t>)</w:t>
      </w:r>
      <w:r w:rsidRPr="00304D2F">
        <w:rPr>
          <w:b w:val="0"/>
          <w:szCs w:val="24"/>
        </w:rPr>
        <w:t xml:space="preserve"> задани</w:t>
      </w:r>
      <w:r w:rsidR="003776BB" w:rsidRPr="00304D2F">
        <w:rPr>
          <w:b w:val="0"/>
          <w:szCs w:val="24"/>
        </w:rPr>
        <w:t>е(</w:t>
      </w:r>
      <w:r w:rsidRPr="00304D2F">
        <w:rPr>
          <w:b w:val="0"/>
          <w:szCs w:val="24"/>
        </w:rPr>
        <w:t>я</w:t>
      </w:r>
      <w:r w:rsidR="003776BB" w:rsidRPr="00304D2F">
        <w:rPr>
          <w:b w:val="0"/>
          <w:szCs w:val="24"/>
        </w:rPr>
        <w:t>)</w:t>
      </w:r>
      <w:r w:rsidRPr="00304D2F">
        <w:rPr>
          <w:b w:val="0"/>
          <w:szCs w:val="24"/>
        </w:rPr>
        <w:t xml:space="preserve"> </w:t>
      </w:r>
      <w:r w:rsidR="00A154B7" w:rsidRPr="00304D2F">
        <w:rPr>
          <w:b w:val="0"/>
          <w:szCs w:val="24"/>
        </w:rPr>
        <w:t>по Лоту №1</w:t>
      </w:r>
      <w:r w:rsidR="00A154B7">
        <w:rPr>
          <w:b w:val="0"/>
          <w:szCs w:val="24"/>
        </w:rPr>
        <w:t xml:space="preserve"> (подраздел </w:t>
      </w:r>
      <w:r w:rsidR="00AD2F1E">
        <w:rPr>
          <w:b w:val="0"/>
          <w:szCs w:val="24"/>
        </w:rPr>
        <w:fldChar w:fldCharType="begin"/>
      </w:r>
      <w:r w:rsidR="00A154B7">
        <w:rPr>
          <w:b w:val="0"/>
          <w:szCs w:val="24"/>
        </w:rPr>
        <w:instrText xml:space="preserve"> REF _Ref440275279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224D01">
        <w:rPr>
          <w:b w:val="0"/>
          <w:szCs w:val="24"/>
        </w:rPr>
        <w:t>1.1.4</w:t>
      </w:r>
      <w:r w:rsidR="00AD2F1E">
        <w:rPr>
          <w:b w:val="0"/>
          <w:szCs w:val="24"/>
        </w:rPr>
        <w:fldChar w:fldCharType="end"/>
      </w:r>
      <w:r w:rsidR="00A154B7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изложен</w:t>
      </w:r>
      <w:r w:rsidR="00F463E8">
        <w:rPr>
          <w:b w:val="0"/>
          <w:szCs w:val="24"/>
        </w:rPr>
        <w:t>о(</w:t>
      </w:r>
      <w:r w:rsidRPr="00C12FA4">
        <w:rPr>
          <w:b w:val="0"/>
          <w:szCs w:val="24"/>
        </w:rPr>
        <w:t>ы</w:t>
      </w:r>
      <w:r w:rsidR="00F463E8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в </w:t>
      </w:r>
      <w:r w:rsidRPr="003803A7">
        <w:rPr>
          <w:b w:val="0"/>
          <w:szCs w:val="24"/>
        </w:rPr>
        <w:t xml:space="preserve">Приложении №1, которое является неотъемлемым приложением к настоящей документации и предоставляется </w:t>
      </w:r>
      <w:r w:rsidR="0021751A" w:rsidRPr="003803A7">
        <w:rPr>
          <w:b w:val="0"/>
          <w:szCs w:val="24"/>
        </w:rPr>
        <w:t>Участник</w:t>
      </w:r>
      <w:r w:rsidRPr="003803A7">
        <w:rPr>
          <w:b w:val="0"/>
          <w:szCs w:val="24"/>
        </w:rPr>
        <w:t>ам вместе с ней в качестве отдельного документа.</w:t>
      </w:r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  <w:bookmarkEnd w:id="800"/>
      <w:bookmarkEnd w:id="801"/>
      <w:bookmarkEnd w:id="802"/>
      <w:bookmarkEnd w:id="803"/>
      <w:bookmarkEnd w:id="804"/>
      <w:bookmarkEnd w:id="805"/>
      <w:bookmarkEnd w:id="806"/>
      <w:bookmarkEnd w:id="807"/>
      <w:bookmarkEnd w:id="808"/>
    </w:p>
    <w:p w:rsidR="002B5044" w:rsidRPr="003803A7" w:rsidRDefault="002B5044" w:rsidP="0021751A">
      <w:pPr>
        <w:pStyle w:val="2"/>
        <w:ind w:left="1701" w:hanging="1134"/>
      </w:pPr>
      <w:bookmarkStart w:id="809" w:name="_Ref194832984"/>
      <w:bookmarkStart w:id="810" w:name="_Ref197686508"/>
      <w:bookmarkStart w:id="811" w:name="_Toc423421727"/>
      <w:bookmarkStart w:id="812" w:name="_Toc498590213"/>
      <w:r w:rsidRPr="003803A7">
        <w:t xml:space="preserve">Требование к </w:t>
      </w:r>
      <w:bookmarkEnd w:id="809"/>
      <w:bookmarkEnd w:id="810"/>
      <w:bookmarkEnd w:id="811"/>
      <w:r w:rsidR="00C3704B">
        <w:t>закупаемым услугам</w:t>
      </w:r>
      <w:bookmarkEnd w:id="812"/>
    </w:p>
    <w:p w:rsidR="002B5044" w:rsidRPr="00AE1D2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13" w:name="_Toc439166314"/>
      <w:bookmarkStart w:id="814" w:name="_Toc439170662"/>
      <w:bookmarkStart w:id="815" w:name="_Toc439172764"/>
      <w:bookmarkStart w:id="816" w:name="_Toc439173208"/>
      <w:bookmarkStart w:id="817" w:name="_Toc439238202"/>
      <w:bookmarkStart w:id="818" w:name="_Toc439252754"/>
      <w:bookmarkStart w:id="819" w:name="_Toc439323612"/>
      <w:bookmarkStart w:id="820" w:name="_Toc439323728"/>
      <w:bookmarkStart w:id="821" w:name="_Toc440361362"/>
      <w:bookmarkStart w:id="822" w:name="_Toc440376117"/>
      <w:bookmarkStart w:id="823" w:name="_Toc440376244"/>
      <w:bookmarkStart w:id="824" w:name="_Toc440382505"/>
      <w:bookmarkStart w:id="825" w:name="_Toc440447175"/>
      <w:bookmarkStart w:id="826" w:name="_Toc440632336"/>
      <w:bookmarkStart w:id="827" w:name="_Toc440875109"/>
      <w:bookmarkStart w:id="828" w:name="_Toc441131096"/>
      <w:bookmarkStart w:id="829" w:name="_Toc465774617"/>
      <w:bookmarkStart w:id="830" w:name="_Toc465848846"/>
      <w:bookmarkStart w:id="831" w:name="_Toc468876166"/>
      <w:bookmarkStart w:id="832" w:name="_Toc469487660"/>
      <w:bookmarkStart w:id="833" w:name="_Toc471979961"/>
      <w:bookmarkStart w:id="834" w:name="_Toc498590214"/>
      <w:bookmarkStart w:id="835" w:name="_Ref194833053"/>
      <w:bookmarkStart w:id="836" w:name="_Ref223496951"/>
      <w:bookmarkStart w:id="837" w:name="_Ref223496970"/>
      <w:r w:rsidRPr="003803A7">
        <w:rPr>
          <w:b w:val="0"/>
          <w:szCs w:val="24"/>
        </w:rPr>
        <w:t xml:space="preserve">Дополнительные требования к </w:t>
      </w:r>
      <w:r w:rsidR="00C3704B">
        <w:rPr>
          <w:b w:val="0"/>
          <w:szCs w:val="24"/>
        </w:rPr>
        <w:t>закупаемым услугам</w:t>
      </w:r>
      <w:r w:rsidR="003776BB" w:rsidRPr="003803A7">
        <w:rPr>
          <w:b w:val="0"/>
          <w:szCs w:val="24"/>
          <w:lang w:eastAsia="ru-RU"/>
        </w:rPr>
        <w:t>, изложены в Приложении №1 (Техническо</w:t>
      </w:r>
      <w:proofErr w:type="gramStart"/>
      <w:r w:rsidR="003776BB" w:rsidRPr="003803A7">
        <w:rPr>
          <w:b w:val="0"/>
          <w:szCs w:val="24"/>
          <w:lang w:eastAsia="ru-RU"/>
        </w:rPr>
        <w:t>м(</w:t>
      </w:r>
      <w:proofErr w:type="gramEnd"/>
      <w:r w:rsidR="003776BB" w:rsidRPr="003803A7">
        <w:rPr>
          <w:b w:val="0"/>
          <w:szCs w:val="24"/>
          <w:lang w:eastAsia="ru-RU"/>
        </w:rPr>
        <w:t>их) задании(</w:t>
      </w:r>
      <w:proofErr w:type="spellStart"/>
      <w:r w:rsidR="003776BB" w:rsidRPr="003803A7">
        <w:rPr>
          <w:b w:val="0"/>
          <w:szCs w:val="24"/>
          <w:lang w:eastAsia="ru-RU"/>
        </w:rPr>
        <w:t>ях</w:t>
      </w:r>
      <w:proofErr w:type="spellEnd"/>
      <w:r w:rsidR="003776BB" w:rsidRPr="003803A7">
        <w:rPr>
          <w:b w:val="0"/>
          <w:szCs w:val="24"/>
          <w:lang w:eastAsia="ru-RU"/>
        </w:rPr>
        <w:t>)) к настоящей Документации. При несоблюдении требований Техническог</w:t>
      </w:r>
      <w:proofErr w:type="gramStart"/>
      <w:r w:rsidR="003776BB" w:rsidRPr="003803A7">
        <w:rPr>
          <w:b w:val="0"/>
          <w:szCs w:val="24"/>
          <w:lang w:eastAsia="ru-RU"/>
        </w:rPr>
        <w:t>о(</w:t>
      </w:r>
      <w:proofErr w:type="gramEnd"/>
      <w:r w:rsidR="003776BB" w:rsidRPr="003803A7">
        <w:rPr>
          <w:b w:val="0"/>
          <w:szCs w:val="24"/>
          <w:lang w:eastAsia="ru-RU"/>
        </w:rPr>
        <w:t>их</w:t>
      </w:r>
      <w:r w:rsidR="003776BB" w:rsidRPr="003776BB">
        <w:rPr>
          <w:b w:val="0"/>
          <w:szCs w:val="24"/>
          <w:lang w:eastAsia="ru-RU"/>
        </w:rPr>
        <w:t xml:space="preserve">) задания(й) </w:t>
      </w:r>
      <w:r w:rsidR="003776BB" w:rsidRPr="00AE1D21">
        <w:rPr>
          <w:b w:val="0"/>
          <w:szCs w:val="24"/>
          <w:lang w:eastAsia="ru-RU"/>
        </w:rPr>
        <w:t>Закупочная комиссия отклонит Заявку Участника</w:t>
      </w:r>
      <w:r w:rsidRPr="00AE1D21">
        <w:rPr>
          <w:b w:val="0"/>
          <w:szCs w:val="24"/>
        </w:rPr>
        <w:t>.</w:t>
      </w:r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  <w:bookmarkEnd w:id="827"/>
      <w:bookmarkEnd w:id="828"/>
      <w:bookmarkEnd w:id="829"/>
      <w:bookmarkEnd w:id="830"/>
      <w:bookmarkEnd w:id="831"/>
      <w:bookmarkEnd w:id="832"/>
      <w:bookmarkEnd w:id="833"/>
      <w:bookmarkEnd w:id="834"/>
    </w:p>
    <w:p w:rsidR="007C47E3" w:rsidRPr="00AE1D21" w:rsidRDefault="007C47E3" w:rsidP="007C47E3">
      <w:pPr>
        <w:pStyle w:val="2"/>
        <w:ind w:left="1701" w:hanging="1134"/>
        <w:rPr>
          <w:b w:val="0"/>
        </w:rPr>
      </w:pPr>
      <w:bookmarkStart w:id="838" w:name="_Toc461808930"/>
      <w:bookmarkStart w:id="839" w:name="_Toc464120639"/>
      <w:bookmarkStart w:id="840" w:name="_Toc498590215"/>
      <w:bookmarkEnd w:id="785"/>
      <w:bookmarkEnd w:id="786"/>
      <w:bookmarkEnd w:id="835"/>
      <w:bookmarkEnd w:id="836"/>
      <w:bookmarkEnd w:id="837"/>
      <w:r w:rsidRPr="00AE1D21">
        <w:t>Альтернативные предложения</w:t>
      </w:r>
      <w:bookmarkStart w:id="841" w:name="_Ref56252639"/>
      <w:bookmarkEnd w:id="838"/>
      <w:bookmarkEnd w:id="839"/>
      <w:bookmarkEnd w:id="840"/>
    </w:p>
    <w:p w:rsidR="007C47E3" w:rsidRPr="00AE1D21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842" w:name="_Toc461808802"/>
      <w:bookmarkStart w:id="843" w:name="_Toc461808931"/>
      <w:bookmarkStart w:id="844" w:name="_Toc464120640"/>
      <w:bookmarkStart w:id="845" w:name="_Toc465774619"/>
      <w:bookmarkStart w:id="846" w:name="_Toc465848848"/>
      <w:bookmarkStart w:id="847" w:name="_Toc468876168"/>
      <w:bookmarkStart w:id="848" w:name="_Toc469487662"/>
      <w:bookmarkStart w:id="849" w:name="_Toc471979963"/>
      <w:bookmarkStart w:id="850" w:name="_Toc498590216"/>
      <w:r w:rsidRPr="00AE1D21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841"/>
      <w:bookmarkEnd w:id="842"/>
      <w:bookmarkEnd w:id="843"/>
      <w:bookmarkEnd w:id="844"/>
      <w:bookmarkEnd w:id="845"/>
      <w:bookmarkEnd w:id="846"/>
      <w:bookmarkEnd w:id="847"/>
      <w:bookmarkEnd w:id="848"/>
      <w:bookmarkEnd w:id="849"/>
      <w:bookmarkEnd w:id="850"/>
    </w:p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851" w:name="_Ref440270602"/>
      <w:bookmarkStart w:id="852" w:name="_Toc498590217"/>
      <w:bookmarkEnd w:id="5"/>
      <w:bookmarkEnd w:id="760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851"/>
      <w:bookmarkEnd w:id="852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853" w:name="_Ref55336310"/>
      <w:bookmarkStart w:id="854" w:name="_Toc57314672"/>
      <w:bookmarkStart w:id="855" w:name="_Toc69728986"/>
      <w:bookmarkStart w:id="856" w:name="_Toc98253919"/>
      <w:bookmarkStart w:id="857" w:name="_Toc165173847"/>
      <w:bookmarkStart w:id="858" w:name="_Toc423423667"/>
      <w:bookmarkStart w:id="859" w:name="_Toc498590218"/>
      <w:r w:rsidRPr="00F647F7">
        <w:t xml:space="preserve">Письмо о подаче оферты </w:t>
      </w:r>
      <w:bookmarkStart w:id="860" w:name="_Ref22846535"/>
      <w:r w:rsidRPr="00F647F7">
        <w:t>(</w:t>
      </w:r>
      <w:bookmarkEnd w:id="860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853"/>
      <w:bookmarkEnd w:id="854"/>
      <w:bookmarkEnd w:id="855"/>
      <w:bookmarkEnd w:id="856"/>
      <w:bookmarkEnd w:id="857"/>
      <w:bookmarkEnd w:id="858"/>
      <w:bookmarkEnd w:id="859"/>
    </w:p>
    <w:p w:rsidR="004F4D80" w:rsidRPr="00C236C0" w:rsidRDefault="004F4D80" w:rsidP="004F4D80">
      <w:pPr>
        <w:pStyle w:val="3"/>
        <w:rPr>
          <w:szCs w:val="24"/>
        </w:rPr>
      </w:pPr>
      <w:bookmarkStart w:id="861" w:name="_Toc98253920"/>
      <w:bookmarkStart w:id="862" w:name="_Toc157248174"/>
      <w:bookmarkStart w:id="863" w:name="_Toc157496543"/>
      <w:bookmarkStart w:id="864" w:name="_Toc158206082"/>
      <w:bookmarkStart w:id="865" w:name="_Toc164057767"/>
      <w:bookmarkStart w:id="866" w:name="_Toc164137117"/>
      <w:bookmarkStart w:id="867" w:name="_Toc164161277"/>
      <w:bookmarkStart w:id="868" w:name="_Toc165173848"/>
      <w:bookmarkStart w:id="869" w:name="_Toc439170673"/>
      <w:bookmarkStart w:id="870" w:name="_Toc439172775"/>
      <w:bookmarkStart w:id="871" w:name="_Toc439173219"/>
      <w:bookmarkStart w:id="872" w:name="_Toc439238213"/>
      <w:bookmarkStart w:id="873" w:name="_Toc440361369"/>
      <w:bookmarkStart w:id="874" w:name="_Toc440376124"/>
      <w:bookmarkStart w:id="875" w:name="_Toc465774622"/>
      <w:bookmarkStart w:id="876" w:name="_Toc465848851"/>
      <w:bookmarkStart w:id="877" w:name="_Toc471979966"/>
      <w:bookmarkStart w:id="878" w:name="_Toc498590219"/>
      <w:r w:rsidRPr="00C236C0">
        <w:rPr>
          <w:szCs w:val="24"/>
        </w:rPr>
        <w:t>Форма письма о подаче оферты</w:t>
      </w:r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  <w:bookmarkEnd w:id="873"/>
      <w:bookmarkEnd w:id="874"/>
      <w:bookmarkEnd w:id="875"/>
      <w:bookmarkEnd w:id="876"/>
      <w:bookmarkEnd w:id="877"/>
      <w:bookmarkEnd w:id="87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879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опубликованное </w:t>
      </w:r>
      <w:proofErr w:type="gramStart"/>
      <w:r w:rsidRPr="00F647F7">
        <w:rPr>
          <w:sz w:val="24"/>
          <w:szCs w:val="24"/>
        </w:rPr>
        <w:t>в</w:t>
      </w:r>
      <w:proofErr w:type="gramEnd"/>
      <w:r w:rsidRPr="00F647F7">
        <w:rPr>
          <w:sz w:val="24"/>
          <w:szCs w:val="24"/>
        </w:rPr>
        <w:t xml:space="preserve"> [</w:t>
      </w:r>
      <w:r w:rsidRPr="00F647F7">
        <w:rPr>
          <w:rStyle w:val="aa"/>
          <w:sz w:val="24"/>
          <w:szCs w:val="24"/>
        </w:rPr>
        <w:t xml:space="preserve">указывается </w:t>
      </w:r>
      <w:proofErr w:type="gramStart"/>
      <w:r w:rsidRPr="00F647F7">
        <w:rPr>
          <w:rStyle w:val="aa"/>
          <w:sz w:val="24"/>
          <w:szCs w:val="24"/>
        </w:rPr>
        <w:t>дата</w:t>
      </w:r>
      <w:proofErr w:type="gramEnd"/>
      <w:r w:rsidRPr="00F647F7">
        <w:rPr>
          <w:rStyle w:val="aa"/>
          <w:sz w:val="24"/>
          <w:szCs w:val="24"/>
        </w:rPr>
        <w:t xml:space="preserve">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F647F7">
        <w:rPr>
          <w:sz w:val="24"/>
          <w:szCs w:val="24"/>
        </w:rPr>
        <w:t>зарегистрированное</w:t>
      </w:r>
      <w:proofErr w:type="gramEnd"/>
      <w:r w:rsidRPr="00F647F7">
        <w:rPr>
          <w:sz w:val="24"/>
          <w:szCs w:val="24"/>
        </w:rPr>
        <w:t xml:space="preserve">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</w:t>
            </w:r>
            <w:proofErr w:type="spellStart"/>
            <w:r w:rsidRPr="001361CC">
              <w:t>руб.РФ</w:t>
            </w:r>
            <w:proofErr w:type="spellEnd"/>
            <w:r w:rsidRPr="001361CC">
              <w:t>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795CFD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795CFD">
        <w:rPr>
          <w:sz w:val="24"/>
          <w:szCs w:val="24"/>
          <w:shd w:val="clear" w:color="auto" w:fill="FFFF99"/>
        </w:rPr>
        <w:t xml:space="preserve">В том числе с разбиением стоимости по филиалам </w:t>
      </w:r>
      <w:r>
        <w:rPr>
          <w:sz w:val="24"/>
          <w:szCs w:val="24"/>
          <w:shd w:val="clear" w:color="auto" w:fill="FFFF99"/>
        </w:rPr>
        <w:t>ПАО «МРСК Центра»</w:t>
      </w:r>
      <w:r w:rsidRPr="00795CFD">
        <w:rPr>
          <w:sz w:val="24"/>
          <w:szCs w:val="24"/>
          <w:shd w:val="clear" w:color="auto" w:fill="FFFF99"/>
        </w:rPr>
        <w:t>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7"/>
        <w:gridCol w:w="3497"/>
        <w:gridCol w:w="6216"/>
      </w:tblGrid>
      <w:tr w:rsidR="004F4D80" w:rsidRPr="00795CFD" w:rsidTr="004F4D80">
        <w:trPr>
          <w:trHeight w:val="546"/>
        </w:trPr>
        <w:tc>
          <w:tcPr>
            <w:tcW w:w="54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№</w:t>
            </w:r>
          </w:p>
          <w:p w:rsidR="004F4D80" w:rsidRPr="00D97AE7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proofErr w:type="gramStart"/>
            <w:r w:rsidRPr="00D97AE7">
              <w:rPr>
                <w:rStyle w:val="aa"/>
                <w:b w:val="0"/>
                <w:i w:val="0"/>
              </w:rPr>
              <w:t>п</w:t>
            </w:r>
            <w:proofErr w:type="gramEnd"/>
            <w:r w:rsidRPr="00D97AE7">
              <w:rPr>
                <w:rStyle w:val="aa"/>
                <w:b w:val="0"/>
                <w:i w:val="0"/>
              </w:rPr>
              <w:t>/п</w:t>
            </w:r>
          </w:p>
        </w:tc>
        <w:tc>
          <w:tcPr>
            <w:tcW w:w="349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Н</w:t>
            </w:r>
            <w:r w:rsidRPr="00D97AE7">
              <w:rPr>
                <w:rStyle w:val="aa"/>
                <w:b w:val="0"/>
                <w:i w:val="0"/>
              </w:rPr>
              <w:t>аименование</w:t>
            </w:r>
          </w:p>
        </w:tc>
        <w:tc>
          <w:tcPr>
            <w:tcW w:w="6216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lastRenderedPageBreak/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F647F7" w:rsidRDefault="004F4D80" w:rsidP="004F4D80">
      <w:pPr>
        <w:spacing w:after="120" w:line="240" w:lineRule="auto"/>
        <w:rPr>
          <w:sz w:val="24"/>
          <w:szCs w:val="24"/>
        </w:rPr>
      </w:pPr>
      <w:r w:rsidRPr="00F647F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AE1D21" w:rsidRDefault="004F4D80" w:rsidP="004F4D80">
      <w:pPr>
        <w:spacing w:after="60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имеет правовой статус оферты и действует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6B4ED4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7A5083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</w:t>
      </w:r>
      <w:proofErr w:type="gramStart"/>
      <w:r w:rsidRPr="00414CAF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414CAF">
        <w:rPr>
          <w:sz w:val="24"/>
          <w:szCs w:val="24"/>
        </w:rPr>
        <w:t xml:space="preserve"> в составе подаваемой </w:t>
      </w:r>
      <w:r w:rsidRPr="007A5083">
        <w:rPr>
          <w:sz w:val="24"/>
          <w:szCs w:val="24"/>
        </w:rPr>
        <w:t xml:space="preserve">Заявки Соглашение о неустойке </w:t>
      </w:r>
      <w:r w:rsidRPr="007A5083">
        <w:rPr>
          <w:bCs w:val="0"/>
          <w:sz w:val="24"/>
          <w:szCs w:val="24"/>
        </w:rPr>
        <w:t xml:space="preserve">по форме и в соответствии с инструкциями, </w:t>
      </w:r>
      <w:r w:rsidRPr="007A5083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7A5083">
        <w:rPr>
          <w:spacing w:val="-1"/>
          <w:sz w:val="24"/>
          <w:szCs w:val="24"/>
        </w:rPr>
        <w:t>,</w:t>
      </w:r>
      <w:r w:rsidR="005C0B25" w:rsidRPr="007A5083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7A5083">
        <w:rPr>
          <w:sz w:val="24"/>
          <w:szCs w:val="24"/>
        </w:rPr>
        <w:t xml:space="preserve"> в установленный в документации о закупке срок</w:t>
      </w:r>
      <w:r w:rsidRPr="007A5083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975C64">
        <w:rPr>
          <w:rStyle w:val="FTN-"/>
          <w:sz w:val="24"/>
          <w:szCs w:val="24"/>
        </w:rPr>
        <w:t xml:space="preserve"> </w:t>
      </w:r>
      <w:proofErr w:type="gramStart"/>
      <w:r w:rsidRPr="00975C64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 xml:space="preserve">обладает необходимыми профессиональными и техническими квалификационными </w:t>
      </w:r>
      <w:r w:rsidRPr="00414CAF">
        <w:rPr>
          <w:sz w:val="24"/>
          <w:szCs w:val="24"/>
        </w:rPr>
        <w:lastRenderedPageBreak/>
        <w:t>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414CAF">
        <w:rPr>
          <w:sz w:val="24"/>
          <w:szCs w:val="24"/>
        </w:rPr>
        <w:t xml:space="preserve">  ________________________(</w:t>
      </w:r>
      <w:proofErr w:type="gramStart"/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  <w:proofErr w:type="gramEnd"/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14CAF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880" w:name="_Toc98253921"/>
      <w:bookmarkStart w:id="881" w:name="_Toc157248175"/>
      <w:bookmarkStart w:id="882" w:name="_Toc157496544"/>
      <w:bookmarkStart w:id="883" w:name="_Toc158206083"/>
      <w:bookmarkStart w:id="884" w:name="_Toc164057768"/>
      <w:bookmarkStart w:id="885" w:name="_Toc164137118"/>
      <w:bookmarkStart w:id="886" w:name="_Toc164161278"/>
      <w:bookmarkStart w:id="887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888" w:name="_Toc439170674"/>
      <w:bookmarkStart w:id="889" w:name="_Toc439172776"/>
      <w:bookmarkStart w:id="890" w:name="_Toc439173220"/>
      <w:bookmarkStart w:id="891" w:name="_Toc439238214"/>
      <w:bookmarkStart w:id="892" w:name="_Toc439252762"/>
      <w:bookmarkStart w:id="893" w:name="_Toc439323736"/>
      <w:bookmarkStart w:id="894" w:name="_Toc440361370"/>
      <w:bookmarkStart w:id="895" w:name="_Toc440376125"/>
      <w:bookmarkStart w:id="896" w:name="_Toc440376252"/>
      <w:bookmarkStart w:id="897" w:name="_Toc440382510"/>
      <w:bookmarkStart w:id="898" w:name="_Toc440447180"/>
      <w:bookmarkStart w:id="899" w:name="_Toc440632341"/>
      <w:bookmarkStart w:id="900" w:name="_Toc440875113"/>
      <w:bookmarkStart w:id="901" w:name="_Toc441131100"/>
      <w:bookmarkStart w:id="902" w:name="_Toc465774623"/>
      <w:bookmarkStart w:id="903" w:name="_Toc465848852"/>
      <w:bookmarkStart w:id="904" w:name="_Toc471979967"/>
      <w:bookmarkStart w:id="905" w:name="_Toc498590220"/>
      <w:r w:rsidRPr="00C236C0">
        <w:rPr>
          <w:szCs w:val="24"/>
        </w:rPr>
        <w:lastRenderedPageBreak/>
        <w:t>Инструкции по заполнению</w:t>
      </w:r>
      <w:bookmarkEnd w:id="880"/>
      <w:bookmarkEnd w:id="881"/>
      <w:bookmarkEnd w:id="882"/>
      <w:bookmarkEnd w:id="883"/>
      <w:bookmarkEnd w:id="884"/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bookmarkEnd w:id="894"/>
      <w:bookmarkEnd w:id="895"/>
      <w:bookmarkEnd w:id="896"/>
      <w:bookmarkEnd w:id="897"/>
      <w:bookmarkEnd w:id="898"/>
      <w:bookmarkEnd w:id="899"/>
      <w:bookmarkEnd w:id="900"/>
      <w:bookmarkEnd w:id="901"/>
      <w:bookmarkEnd w:id="902"/>
      <w:bookmarkEnd w:id="903"/>
      <w:bookmarkEnd w:id="904"/>
      <w:bookmarkEnd w:id="905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906" w:name="_Ref467510974"/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</w:t>
      </w:r>
      <w:proofErr w:type="spellStart"/>
      <w:r w:rsidR="004F4D80" w:rsidRPr="00F647F7">
        <w:rPr>
          <w:sz w:val="24"/>
          <w:szCs w:val="24"/>
        </w:rPr>
        <w:t>ХХХ</w:t>
      </w:r>
      <w:proofErr w:type="spellEnd"/>
      <w:r w:rsidR="004F4D80" w:rsidRPr="00F647F7">
        <w:rPr>
          <w:sz w:val="24"/>
          <w:szCs w:val="24"/>
        </w:rPr>
        <w:t> ХХХ</w:t>
      </w:r>
      <w:proofErr w:type="gramStart"/>
      <w:r w:rsidR="004F4D80" w:rsidRPr="00F647F7">
        <w:rPr>
          <w:sz w:val="24"/>
          <w:szCs w:val="24"/>
        </w:rPr>
        <w:t>,Х</w:t>
      </w:r>
      <w:proofErr w:type="gramEnd"/>
      <w:r w:rsidR="004F4D80" w:rsidRPr="00F647F7">
        <w:rPr>
          <w:sz w:val="24"/>
          <w:szCs w:val="24"/>
        </w:rPr>
        <w:t xml:space="preserve">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  <w:bookmarkEnd w:id="906"/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AD2F1E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3.3.4</w:t>
      </w:r>
      <w:r w:rsidR="00AD2F1E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3.3.1.6</w:t>
      </w:r>
      <w:r w:rsidR="00AD2F1E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3.3.1.7</w:t>
      </w:r>
      <w:r w:rsidR="00AD2F1E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491992" w:rsidRPr="00492C8B" w:rsidRDefault="00491992" w:rsidP="00491992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B74B1">
        <w:rPr>
          <w:sz w:val="24"/>
          <w:szCs w:val="24"/>
        </w:rPr>
        <w:t xml:space="preserve">Начальная (предельная) цена, </w:t>
      </w:r>
      <w:r w:rsidRPr="00892D7B">
        <w:rPr>
          <w:sz w:val="24"/>
          <w:szCs w:val="24"/>
        </w:rPr>
        <w:t xml:space="preserve">указываемая согласно п. </w:t>
      </w:r>
      <w:r w:rsidR="00AD2F1E">
        <w:fldChar w:fldCharType="begin"/>
      </w:r>
      <w:r>
        <w:rPr>
          <w:sz w:val="24"/>
          <w:szCs w:val="24"/>
        </w:rPr>
        <w:instrText xml:space="preserve"> REF _Ref467510974 \r \h </w:instrText>
      </w:r>
      <w:r w:rsidR="00AD2F1E">
        <w:fldChar w:fldCharType="separate"/>
      </w:r>
      <w:r w:rsidR="00224D01">
        <w:rPr>
          <w:sz w:val="24"/>
          <w:szCs w:val="24"/>
        </w:rPr>
        <w:t>5.1.2.3</w:t>
      </w:r>
      <w:r w:rsidR="00AD2F1E">
        <w:fldChar w:fldCharType="end"/>
      </w:r>
      <w:r w:rsidRPr="00892D7B">
        <w:rPr>
          <w:sz w:val="24"/>
          <w:szCs w:val="24"/>
        </w:rPr>
        <w:t>, является ценой заключаемого договора, и должна соответствовать цене, указанной в п.</w:t>
      </w:r>
      <w:r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3.3.7.1</w:t>
      </w:r>
      <w:r w:rsidR="00AD2F1E">
        <w:rPr>
          <w:sz w:val="24"/>
          <w:szCs w:val="24"/>
        </w:rPr>
        <w:fldChar w:fldCharType="end"/>
      </w:r>
      <w:r w:rsidRPr="00892D7B">
        <w:rPr>
          <w:sz w:val="24"/>
          <w:szCs w:val="24"/>
        </w:rPr>
        <w:t xml:space="preserve"> настоящей</w:t>
      </w:r>
      <w:r w:rsidRPr="004B74B1">
        <w:rPr>
          <w:sz w:val="24"/>
          <w:szCs w:val="24"/>
        </w:rPr>
        <w:t xml:space="preserve"> Документации.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907" w:name="_Ref55335821"/>
      <w:bookmarkStart w:id="908" w:name="_Ref55336345"/>
      <w:bookmarkStart w:id="909" w:name="_Toc57314674"/>
      <w:bookmarkStart w:id="910" w:name="_Toc69728988"/>
      <w:bookmarkStart w:id="911" w:name="_Toc98253922"/>
      <w:bookmarkStart w:id="912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913" w:name="_Ref440271964"/>
      <w:bookmarkStart w:id="914" w:name="_Toc440361371"/>
      <w:bookmarkStart w:id="915" w:name="_Toc440376126"/>
      <w:bookmarkStart w:id="916" w:name="_Toc498590221"/>
      <w:r>
        <w:rPr>
          <w:szCs w:val="24"/>
        </w:rPr>
        <w:lastRenderedPageBreak/>
        <w:t>Антикоррупционные обязательства (Форма 1.1).</w:t>
      </w:r>
      <w:bookmarkEnd w:id="913"/>
      <w:bookmarkEnd w:id="914"/>
      <w:bookmarkEnd w:id="915"/>
      <w:bookmarkEnd w:id="916"/>
    </w:p>
    <w:p w:rsidR="00920CB0" w:rsidRPr="009F5821" w:rsidRDefault="00920CB0" w:rsidP="00856CFC">
      <w:pPr>
        <w:pStyle w:val="3"/>
        <w:numPr>
          <w:ilvl w:val="3"/>
          <w:numId w:val="74"/>
        </w:numPr>
        <w:rPr>
          <w:szCs w:val="24"/>
        </w:rPr>
      </w:pPr>
      <w:bookmarkStart w:id="917" w:name="_Toc439238216"/>
      <w:bookmarkStart w:id="918" w:name="_Toc439252764"/>
      <w:bookmarkStart w:id="919" w:name="_Toc439323738"/>
      <w:bookmarkStart w:id="920" w:name="_Toc440361372"/>
      <w:bookmarkStart w:id="921" w:name="_Toc440376127"/>
      <w:bookmarkStart w:id="922" w:name="_Toc440376254"/>
      <w:bookmarkStart w:id="923" w:name="_Toc440382512"/>
      <w:bookmarkStart w:id="924" w:name="_Toc440447182"/>
      <w:bookmarkStart w:id="925" w:name="_Toc440632343"/>
      <w:bookmarkStart w:id="926" w:name="_Toc440875115"/>
      <w:bookmarkStart w:id="927" w:name="_Toc441131102"/>
      <w:bookmarkStart w:id="928" w:name="_Toc465774625"/>
      <w:bookmarkStart w:id="929" w:name="_Toc465848854"/>
      <w:bookmarkStart w:id="930" w:name="_Toc471979969"/>
      <w:bookmarkStart w:id="931" w:name="_Toc498590222"/>
      <w:r w:rsidRPr="009F5821">
        <w:rPr>
          <w:szCs w:val="24"/>
        </w:rPr>
        <w:t>Форма Антикоррупционных обязательств</w:t>
      </w:r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  <w:bookmarkEnd w:id="930"/>
      <w:bookmarkEnd w:id="931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 по разработке и принятию мер по предупреждению и противодействию коррупции.</w:t>
      </w:r>
    </w:p>
    <w:p w:rsidR="00920CB0" w:rsidRPr="00160223" w:rsidRDefault="00920CB0" w:rsidP="00856CFC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</w:t>
      </w:r>
      <w:proofErr w:type="spellStart"/>
      <w:r w:rsidRPr="00160223">
        <w:t>Россети</w:t>
      </w:r>
      <w:proofErr w:type="spellEnd"/>
      <w:r w:rsidRPr="00160223">
        <w:t>» и его ДЗО, утвержденной решением Совета директоров ПАО «</w:t>
      </w:r>
      <w:proofErr w:type="spellStart"/>
      <w:r w:rsidRPr="00160223">
        <w:t>Россети</w:t>
      </w:r>
      <w:proofErr w:type="spellEnd"/>
      <w:r w:rsidRPr="00160223">
        <w:t>»/</w:t>
      </w:r>
      <w:r w:rsidRPr="00160223">
        <w:rPr>
          <w:rFonts w:ascii="Calibri" w:hAnsi="Calibri"/>
        </w:rPr>
        <w:t xml:space="preserve"> </w:t>
      </w:r>
      <w:r w:rsidRPr="00160223">
        <w:t>ДЗО ПАО «</w:t>
      </w:r>
      <w:proofErr w:type="spellStart"/>
      <w:r w:rsidRPr="00160223">
        <w:t>Россети</w:t>
      </w:r>
      <w:proofErr w:type="spellEnd"/>
      <w:r w:rsidRPr="00160223">
        <w:t>» (протокол от 28.11.2014 №171) (далее - Антикоррупционная политика).</w:t>
      </w:r>
    </w:p>
    <w:p w:rsidR="00920CB0" w:rsidRPr="00160223" w:rsidRDefault="00920CB0" w:rsidP="00856CFC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proofErr w:type="gramStart"/>
      <w:r w:rsidRPr="00160223">
        <w:t>Согласен с принимаемыми в ПАО «</w:t>
      </w:r>
      <w:proofErr w:type="spellStart"/>
      <w:r w:rsidRPr="00160223">
        <w:t>Россети</w:t>
      </w:r>
      <w:proofErr w:type="spellEnd"/>
      <w:r w:rsidRPr="00160223">
        <w:t>»/ДЗО ПАО «</w:t>
      </w:r>
      <w:proofErr w:type="spellStart"/>
      <w:r w:rsidRPr="00160223">
        <w:t>Россети</w:t>
      </w:r>
      <w:proofErr w:type="spellEnd"/>
      <w:r w:rsidRPr="00160223">
        <w:t>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160223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160223">
        <w:t>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160223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856CFC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непредставление информации о наличии аффилированных и иных связей, </w:t>
      </w:r>
      <w:proofErr w:type="gramStart"/>
      <w:r w:rsidRPr="00160223">
        <w:rPr>
          <w:color w:val="000000"/>
        </w:rPr>
        <w:t>пред</w:t>
      </w:r>
      <w:proofErr w:type="gramEnd"/>
      <w:r w:rsidRPr="00160223">
        <w:rPr>
          <w:color w:val="000000"/>
        </w:rPr>
        <w:t>/</w:t>
      </w:r>
      <w:proofErr w:type="gramStart"/>
      <w:r w:rsidRPr="00160223">
        <w:rPr>
          <w:color w:val="000000"/>
        </w:rPr>
        <w:t>конфликта</w:t>
      </w:r>
      <w:proofErr w:type="gramEnd"/>
      <w:r w:rsidRPr="00160223">
        <w:rPr>
          <w:color w:val="000000"/>
        </w:rPr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160223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proofErr w:type="spellStart"/>
      <w:r w:rsidRPr="00160223">
        <w:t>тимулирование</w:t>
      </w:r>
      <w:proofErr w:type="spellEnd"/>
      <w:r w:rsidRPr="00160223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7C47E3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proofErr w:type="gramStart"/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9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веб-сайте</w:t>
      </w:r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50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51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932" w:name="_Toc423423668"/>
      <w:bookmarkStart w:id="933" w:name="_Ref440271072"/>
      <w:bookmarkStart w:id="934" w:name="_Ref440273986"/>
      <w:bookmarkStart w:id="935" w:name="_Ref440274337"/>
      <w:bookmarkStart w:id="936" w:name="_Ref440274913"/>
      <w:bookmarkStart w:id="937" w:name="_Ref440284918"/>
      <w:bookmarkStart w:id="938" w:name="_Toc498590223"/>
      <w:r>
        <w:lastRenderedPageBreak/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907"/>
      <w:bookmarkEnd w:id="908"/>
      <w:bookmarkEnd w:id="909"/>
      <w:bookmarkEnd w:id="910"/>
      <w:bookmarkEnd w:id="911"/>
      <w:bookmarkEnd w:id="912"/>
      <w:bookmarkEnd w:id="932"/>
      <w:bookmarkEnd w:id="933"/>
      <w:bookmarkEnd w:id="934"/>
      <w:bookmarkEnd w:id="935"/>
      <w:bookmarkEnd w:id="936"/>
      <w:bookmarkEnd w:id="937"/>
      <w:bookmarkEnd w:id="938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939" w:name="_Toc98253923"/>
      <w:bookmarkStart w:id="940" w:name="_Toc157248177"/>
      <w:bookmarkStart w:id="941" w:name="_Toc157496546"/>
      <w:bookmarkStart w:id="942" w:name="_Toc158206085"/>
      <w:bookmarkStart w:id="943" w:name="_Toc164057770"/>
      <w:bookmarkStart w:id="944" w:name="_Toc164137120"/>
      <w:bookmarkStart w:id="945" w:name="_Toc164161280"/>
      <w:bookmarkStart w:id="946" w:name="_Toc165173851"/>
      <w:bookmarkStart w:id="947" w:name="_Ref264038986"/>
      <w:bookmarkStart w:id="948" w:name="_Ref264359294"/>
      <w:bookmarkStart w:id="949" w:name="_Toc439170676"/>
      <w:bookmarkStart w:id="950" w:name="_Toc439172778"/>
      <w:bookmarkStart w:id="951" w:name="_Toc439173222"/>
      <w:bookmarkStart w:id="952" w:name="_Toc439238218"/>
      <w:bookmarkStart w:id="953" w:name="_Toc439252766"/>
      <w:bookmarkStart w:id="954" w:name="_Toc439323740"/>
      <w:bookmarkStart w:id="955" w:name="_Toc440361374"/>
      <w:bookmarkStart w:id="956" w:name="_Toc440376129"/>
      <w:bookmarkStart w:id="957" w:name="_Toc440376256"/>
      <w:bookmarkStart w:id="958" w:name="_Toc440382514"/>
      <w:bookmarkStart w:id="959" w:name="_Toc440447184"/>
      <w:bookmarkStart w:id="960" w:name="_Toc440632345"/>
      <w:bookmarkStart w:id="961" w:name="_Toc440875117"/>
      <w:bookmarkStart w:id="962" w:name="_Toc441131104"/>
      <w:bookmarkStart w:id="963" w:name="_Toc465774627"/>
      <w:bookmarkStart w:id="964" w:name="_Toc465848856"/>
      <w:bookmarkStart w:id="965" w:name="_Toc468876176"/>
      <w:bookmarkStart w:id="966" w:name="_Toc469487670"/>
      <w:bookmarkStart w:id="967" w:name="_Toc471979971"/>
      <w:bookmarkStart w:id="968" w:name="_Toc498590224"/>
      <w:r w:rsidRPr="00C236C0">
        <w:rPr>
          <w:szCs w:val="24"/>
        </w:rPr>
        <w:t xml:space="preserve">Форма </w:t>
      </w:r>
      <w:bookmarkEnd w:id="939"/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bookmarkEnd w:id="951"/>
      <w:bookmarkEnd w:id="952"/>
      <w:r w:rsidR="00492C8B">
        <w:rPr>
          <w:szCs w:val="24"/>
        </w:rPr>
        <w:t>Сводной таблицы стоимости</w:t>
      </w:r>
      <w:bookmarkEnd w:id="953"/>
      <w:bookmarkEnd w:id="954"/>
      <w:bookmarkEnd w:id="955"/>
      <w:bookmarkEnd w:id="956"/>
      <w:bookmarkEnd w:id="957"/>
      <w:bookmarkEnd w:id="958"/>
      <w:bookmarkEnd w:id="959"/>
      <w:bookmarkEnd w:id="960"/>
      <w:bookmarkEnd w:id="961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962"/>
      <w:bookmarkEnd w:id="963"/>
      <w:bookmarkEnd w:id="964"/>
      <w:bookmarkEnd w:id="965"/>
      <w:bookmarkEnd w:id="966"/>
      <w:bookmarkEnd w:id="967"/>
      <w:bookmarkEnd w:id="96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91992" w:rsidRPr="00F647F7" w:rsidRDefault="00491992" w:rsidP="00491992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tbl>
      <w:tblPr>
        <w:tblW w:w="154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5943"/>
        <w:gridCol w:w="1559"/>
        <w:gridCol w:w="1701"/>
        <w:gridCol w:w="1843"/>
        <w:gridCol w:w="3827"/>
      </w:tblGrid>
      <w:tr w:rsidR="00491992" w:rsidRPr="00843BBD" w:rsidTr="00BC1324">
        <w:trPr>
          <w:cantSplit/>
          <w:trHeight w:val="522"/>
        </w:trPr>
        <w:tc>
          <w:tcPr>
            <w:tcW w:w="154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992" w:rsidRPr="00843BBD" w:rsidRDefault="00491992" w:rsidP="00BC1324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491992" w:rsidRPr="00843BBD" w:rsidRDefault="00491992" w:rsidP="00BC1324">
            <w:pPr>
              <w:pStyle w:val="aff0"/>
              <w:spacing w:before="0" w:after="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491992" w:rsidRPr="00324FAE" w:rsidTr="00BC1324">
        <w:trPr>
          <w:trHeight w:val="944"/>
        </w:trPr>
        <w:tc>
          <w:tcPr>
            <w:tcW w:w="578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 xml:space="preserve">№ </w:t>
            </w:r>
            <w:proofErr w:type="gramStart"/>
            <w:r w:rsidRPr="00324FAE">
              <w:rPr>
                <w:sz w:val="24"/>
                <w:szCs w:val="24"/>
                <w:highlight w:val="yellow"/>
              </w:rPr>
              <w:t>п</w:t>
            </w:r>
            <w:proofErr w:type="gramEnd"/>
            <w:r w:rsidRPr="00324FAE">
              <w:rPr>
                <w:sz w:val="24"/>
                <w:szCs w:val="24"/>
                <w:highlight w:val="yellow"/>
              </w:rPr>
              <w:t>/п</w:t>
            </w:r>
          </w:p>
        </w:tc>
        <w:tc>
          <w:tcPr>
            <w:tcW w:w="5943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Вид услуг</w:t>
            </w:r>
          </w:p>
        </w:tc>
        <w:tc>
          <w:tcPr>
            <w:tcW w:w="1559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Ед. изм.</w:t>
            </w:r>
          </w:p>
        </w:tc>
        <w:tc>
          <w:tcPr>
            <w:tcW w:w="1701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Цена единицы без НДС, руб.</w:t>
            </w:r>
          </w:p>
        </w:tc>
        <w:tc>
          <w:tcPr>
            <w:tcW w:w="1843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Цена единицы с НДС, руб.</w:t>
            </w:r>
          </w:p>
        </w:tc>
        <w:tc>
          <w:tcPr>
            <w:tcW w:w="3827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Примечания</w:t>
            </w:r>
          </w:p>
        </w:tc>
      </w:tr>
      <w:tr w:rsidR="00491992" w:rsidRPr="00324FAE" w:rsidTr="00BC1324">
        <w:trPr>
          <w:trHeight w:val="284"/>
        </w:trPr>
        <w:tc>
          <w:tcPr>
            <w:tcW w:w="15451" w:type="dxa"/>
            <w:gridSpan w:val="6"/>
          </w:tcPr>
          <w:p w:rsidR="00491992" w:rsidRPr="00324FAE" w:rsidRDefault="00491992" w:rsidP="00491992">
            <w:pPr>
              <w:pStyle w:val="aff1"/>
              <w:numPr>
                <w:ilvl w:val="0"/>
                <w:numId w:val="85"/>
              </w:numPr>
              <w:tabs>
                <w:tab w:val="left" w:pos="-1951"/>
              </w:tabs>
              <w:suppressAutoHyphens w:val="0"/>
              <w:spacing w:before="0" w:after="0"/>
              <w:rPr>
                <w:color w:val="000000"/>
                <w:szCs w:val="24"/>
                <w:highlight w:val="yellow"/>
              </w:rPr>
            </w:pPr>
            <w:r w:rsidRPr="00324FAE">
              <w:rPr>
                <w:bCs w:val="0"/>
                <w:highlight w:val="yellow"/>
              </w:rPr>
              <w:t>Филиал ПАО «МРСК Центра»</w:t>
            </w:r>
            <w:r w:rsidRPr="00324FAE">
              <w:rPr>
                <w:highlight w:val="yellow"/>
              </w:rPr>
              <w:t xml:space="preserve"> «</w:t>
            </w:r>
            <w:r w:rsidRPr="00324FAE">
              <w:rPr>
                <w:rStyle w:val="aa"/>
                <w:b w:val="0"/>
                <w:highlight w:val="yellow"/>
              </w:rPr>
              <w:t>____</w:t>
            </w:r>
            <w:r w:rsidRPr="00324FAE">
              <w:rPr>
                <w:rStyle w:val="aa"/>
                <w:highlight w:val="yellow"/>
              </w:rPr>
              <w:t xml:space="preserve"> </w:t>
            </w:r>
            <w:proofErr w:type="spellStart"/>
            <w:r w:rsidRPr="00324FAE">
              <w:rPr>
                <w:highlight w:val="yellow"/>
              </w:rPr>
              <w:t>энерго</w:t>
            </w:r>
            <w:proofErr w:type="spellEnd"/>
            <w:r w:rsidRPr="00324FAE">
              <w:rPr>
                <w:highlight w:val="yellow"/>
              </w:rPr>
              <w:t>»</w:t>
            </w: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15451" w:type="dxa"/>
            <w:gridSpan w:val="6"/>
          </w:tcPr>
          <w:p w:rsidR="00491992" w:rsidRPr="00324FAE" w:rsidRDefault="00491992" w:rsidP="00491992">
            <w:pPr>
              <w:pStyle w:val="aff1"/>
              <w:numPr>
                <w:ilvl w:val="0"/>
                <w:numId w:val="85"/>
              </w:numPr>
              <w:suppressAutoHyphens w:val="0"/>
              <w:spacing w:before="0" w:after="0"/>
              <w:rPr>
                <w:color w:val="000000"/>
                <w:szCs w:val="24"/>
                <w:highlight w:val="yellow"/>
              </w:rPr>
            </w:pPr>
            <w:r w:rsidRPr="00324FAE">
              <w:rPr>
                <w:bCs w:val="0"/>
                <w:highlight w:val="yellow"/>
              </w:rPr>
              <w:t>Филиал ПАО «МРСК Центра»</w:t>
            </w:r>
            <w:r w:rsidRPr="00324FAE">
              <w:rPr>
                <w:highlight w:val="yellow"/>
              </w:rPr>
              <w:t xml:space="preserve"> «</w:t>
            </w:r>
            <w:r w:rsidRPr="00324FAE">
              <w:rPr>
                <w:rStyle w:val="aa"/>
                <w:b w:val="0"/>
                <w:highlight w:val="yellow"/>
              </w:rPr>
              <w:t>____</w:t>
            </w:r>
            <w:r w:rsidRPr="00324FAE">
              <w:rPr>
                <w:rStyle w:val="aa"/>
                <w:highlight w:val="yellow"/>
              </w:rPr>
              <w:t xml:space="preserve"> </w:t>
            </w:r>
            <w:proofErr w:type="spellStart"/>
            <w:r w:rsidRPr="00324FAE">
              <w:rPr>
                <w:highlight w:val="yellow"/>
              </w:rPr>
              <w:t>энерго</w:t>
            </w:r>
            <w:proofErr w:type="spellEnd"/>
            <w:r w:rsidRPr="00324FAE">
              <w:rPr>
                <w:highlight w:val="yellow"/>
              </w:rPr>
              <w:t>»</w:t>
            </w: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504"/>
        </w:trPr>
        <w:tc>
          <w:tcPr>
            <w:tcW w:w="578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  <w:r w:rsidRPr="00324FAE">
              <w:rPr>
                <w:color w:val="000000"/>
                <w:szCs w:val="24"/>
                <w:highlight w:val="yellow"/>
              </w:rPr>
              <w:t>…</w:t>
            </w: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843BBD" w:rsidTr="00BC1324">
        <w:trPr>
          <w:trHeight w:val="284"/>
        </w:trPr>
        <w:tc>
          <w:tcPr>
            <w:tcW w:w="578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324FAE">
              <w:rPr>
                <w:color w:val="000000"/>
                <w:szCs w:val="24"/>
                <w:highlight w:val="yellow"/>
              </w:rPr>
              <w:t>…</w:t>
            </w:r>
          </w:p>
        </w:tc>
        <w:tc>
          <w:tcPr>
            <w:tcW w:w="5943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559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491992" w:rsidRPr="00843BBD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969" w:name="_Toc176765534"/>
      <w:bookmarkStart w:id="970" w:name="_Toc198979983"/>
      <w:bookmarkStart w:id="971" w:name="_Toc217466315"/>
      <w:bookmarkStart w:id="972" w:name="_Toc217702856"/>
      <w:bookmarkStart w:id="973" w:name="_Toc233601974"/>
      <w:bookmarkStart w:id="974" w:name="_Toc263343460"/>
      <w:r w:rsidRPr="00F647F7">
        <w:rPr>
          <w:b w:val="0"/>
          <w:szCs w:val="24"/>
        </w:rPr>
        <w:br w:type="page"/>
      </w:r>
      <w:bookmarkStart w:id="975" w:name="_Toc439170677"/>
      <w:bookmarkStart w:id="976" w:name="_Toc439172779"/>
      <w:bookmarkStart w:id="977" w:name="_Toc439173223"/>
      <w:bookmarkStart w:id="978" w:name="_Toc439238219"/>
      <w:bookmarkStart w:id="979" w:name="_Toc439252767"/>
      <w:bookmarkStart w:id="980" w:name="_Toc439323741"/>
      <w:bookmarkStart w:id="981" w:name="_Toc440361375"/>
      <w:bookmarkStart w:id="982" w:name="_Toc440376130"/>
      <w:bookmarkStart w:id="983" w:name="_Toc440376257"/>
      <w:bookmarkStart w:id="984" w:name="_Toc440382515"/>
      <w:bookmarkStart w:id="985" w:name="_Toc440447185"/>
      <w:bookmarkStart w:id="986" w:name="_Toc440632346"/>
      <w:bookmarkStart w:id="987" w:name="_Toc440875118"/>
      <w:bookmarkStart w:id="988" w:name="_Toc441131105"/>
      <w:bookmarkStart w:id="989" w:name="_Toc465774628"/>
      <w:bookmarkStart w:id="990" w:name="_Toc465848857"/>
      <w:bookmarkStart w:id="991" w:name="_Toc468876177"/>
      <w:bookmarkStart w:id="992" w:name="_Toc469487671"/>
      <w:bookmarkStart w:id="993" w:name="_Toc471979972"/>
      <w:bookmarkStart w:id="994" w:name="_Toc498590225"/>
      <w:r w:rsidRPr="00C236C0">
        <w:rPr>
          <w:szCs w:val="24"/>
        </w:rPr>
        <w:lastRenderedPageBreak/>
        <w:t>Инструкции по заполнению</w:t>
      </w:r>
      <w:bookmarkEnd w:id="969"/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978"/>
      <w:bookmarkEnd w:id="979"/>
      <w:bookmarkEnd w:id="980"/>
      <w:bookmarkEnd w:id="981"/>
      <w:bookmarkEnd w:id="982"/>
      <w:bookmarkEnd w:id="983"/>
      <w:bookmarkEnd w:id="984"/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C83252">
        <w:rPr>
          <w:sz w:val="24"/>
          <w:szCs w:val="24"/>
        </w:rPr>
        <w:t>т.ч</w:t>
      </w:r>
      <w:proofErr w:type="spellEnd"/>
      <w:r w:rsidR="004F4D80" w:rsidRPr="00C83252">
        <w:rPr>
          <w:sz w:val="24"/>
          <w:szCs w:val="24"/>
        </w:rPr>
        <w:t>. организационно-правовую форму) и свой адрес.</w:t>
      </w:r>
    </w:p>
    <w:p w:rsidR="004F4D80" w:rsidRPr="00C83252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224D01">
        <w:rPr>
          <w:bCs w:val="0"/>
          <w:sz w:val="24"/>
          <w:szCs w:val="24"/>
        </w:rPr>
        <w:t>5.3</w:t>
      </w:r>
      <w:r w:rsidR="00AD2F1E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491992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>
        <w:rPr>
          <w:sz w:val="24"/>
          <w:szCs w:val="24"/>
        </w:rPr>
        <w:t xml:space="preserve"> </w:t>
      </w:r>
      <w:r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цена</w:t>
      </w:r>
      <w:r>
        <w:rPr>
          <w:sz w:val="24"/>
          <w:szCs w:val="24"/>
        </w:rPr>
        <w:t xml:space="preserve"> единицы без НДС и цена единицы с НДС</w:t>
      </w:r>
      <w:r w:rsidRPr="00843BBD">
        <w:rPr>
          <w:sz w:val="24"/>
          <w:szCs w:val="24"/>
        </w:rPr>
        <w:t>. Также могут быть приведены примечания и комментарии</w:t>
      </w:r>
      <w:r w:rsidR="00BA41D1"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</w:t>
      </w:r>
      <w:proofErr w:type="spellStart"/>
      <w:r w:rsidRPr="00C6085D">
        <w:rPr>
          <w:sz w:val="24"/>
          <w:szCs w:val="24"/>
        </w:rPr>
        <w:t>XXX</w:t>
      </w:r>
      <w:proofErr w:type="spellEnd"/>
      <w:r w:rsidRPr="00C6085D">
        <w:rPr>
          <w:sz w:val="24"/>
          <w:szCs w:val="24"/>
        </w:rPr>
        <w:t xml:space="preserve">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BA41D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Арифметические ошибки в </w:t>
      </w:r>
      <w:r w:rsidR="00492C8B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92C8B" w:rsidRPr="008E5EA3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 xml:space="preserve">могут быть причиной отклонения </w:t>
      </w:r>
      <w:r w:rsidR="00C236C0">
        <w:rPr>
          <w:sz w:val="24"/>
          <w:szCs w:val="24"/>
        </w:rPr>
        <w:t>Заявки</w:t>
      </w:r>
      <w:r w:rsidRPr="008E5EA3">
        <w:rPr>
          <w:sz w:val="24"/>
          <w:szCs w:val="24"/>
        </w:rPr>
        <w:t xml:space="preserve"> </w:t>
      </w:r>
      <w:r w:rsidR="00C236C0"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>а</w:t>
      </w:r>
      <w:r w:rsidRPr="00B86686">
        <w:rPr>
          <w:sz w:val="24"/>
          <w:szCs w:val="24"/>
        </w:rPr>
        <w:t>.</w:t>
      </w: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995" w:name="_Ref86826666"/>
      <w:bookmarkStart w:id="996" w:name="_Toc90385112"/>
      <w:bookmarkStart w:id="997" w:name="_Toc98253925"/>
      <w:bookmarkStart w:id="998" w:name="_Toc165173853"/>
      <w:bookmarkStart w:id="999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000" w:name="_Ref440537086"/>
      <w:bookmarkStart w:id="1001" w:name="_Toc498590226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995"/>
      <w:bookmarkEnd w:id="996"/>
      <w:bookmarkEnd w:id="997"/>
      <w:bookmarkEnd w:id="998"/>
      <w:bookmarkEnd w:id="999"/>
      <w:bookmarkEnd w:id="1000"/>
      <w:bookmarkEnd w:id="1001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1002" w:name="_Toc90385113"/>
      <w:bookmarkStart w:id="1003" w:name="_Toc98253926"/>
      <w:bookmarkStart w:id="1004" w:name="_Toc157248180"/>
      <w:bookmarkStart w:id="1005" w:name="_Toc157496549"/>
      <w:bookmarkStart w:id="1006" w:name="_Toc158206088"/>
      <w:bookmarkStart w:id="1007" w:name="_Toc164057773"/>
      <w:bookmarkStart w:id="1008" w:name="_Toc164137123"/>
      <w:bookmarkStart w:id="1009" w:name="_Toc164161283"/>
      <w:bookmarkStart w:id="1010" w:name="_Toc165173854"/>
      <w:bookmarkStart w:id="1011" w:name="_Ref193690005"/>
      <w:bookmarkStart w:id="1012" w:name="_Toc439170679"/>
      <w:bookmarkStart w:id="1013" w:name="_Toc439172781"/>
      <w:bookmarkStart w:id="1014" w:name="_Toc439173225"/>
      <w:bookmarkStart w:id="1015" w:name="_Toc439238221"/>
      <w:bookmarkStart w:id="1016" w:name="_Toc439252769"/>
      <w:bookmarkStart w:id="1017" w:name="_Toc439323743"/>
      <w:bookmarkStart w:id="1018" w:name="_Toc440361377"/>
      <w:bookmarkStart w:id="1019" w:name="_Toc440376132"/>
      <w:bookmarkStart w:id="1020" w:name="_Toc440376259"/>
      <w:bookmarkStart w:id="1021" w:name="_Toc440382517"/>
      <w:bookmarkStart w:id="1022" w:name="_Toc440447187"/>
      <w:bookmarkStart w:id="1023" w:name="_Toc440632348"/>
      <w:bookmarkStart w:id="1024" w:name="_Toc440875120"/>
      <w:bookmarkStart w:id="1025" w:name="_Toc441131107"/>
      <w:bookmarkStart w:id="1026" w:name="_Toc465774630"/>
      <w:bookmarkStart w:id="1027" w:name="_Toc465848859"/>
      <w:bookmarkStart w:id="1028" w:name="_Toc468876179"/>
      <w:bookmarkStart w:id="1029" w:name="_Toc469487673"/>
      <w:bookmarkStart w:id="1030" w:name="_Toc471979974"/>
      <w:bookmarkStart w:id="1031" w:name="_Toc498590227"/>
      <w:r w:rsidRPr="00C236C0">
        <w:rPr>
          <w:szCs w:val="24"/>
        </w:rPr>
        <w:t xml:space="preserve">Форма </w:t>
      </w:r>
      <w:bookmarkEnd w:id="1002"/>
      <w:bookmarkEnd w:id="1003"/>
      <w:bookmarkEnd w:id="1004"/>
      <w:bookmarkEnd w:id="1005"/>
      <w:bookmarkEnd w:id="1006"/>
      <w:bookmarkEnd w:id="1007"/>
      <w:bookmarkEnd w:id="1008"/>
      <w:bookmarkEnd w:id="1009"/>
      <w:bookmarkEnd w:id="1010"/>
      <w:bookmarkEnd w:id="1011"/>
      <w:r w:rsidRPr="00C236C0">
        <w:rPr>
          <w:szCs w:val="24"/>
        </w:rPr>
        <w:t>технического предложения</w:t>
      </w:r>
      <w:bookmarkEnd w:id="1012"/>
      <w:bookmarkEnd w:id="1013"/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1032" w:name="_Ref55335818"/>
      <w:bookmarkStart w:id="1033" w:name="_Ref55336334"/>
      <w:bookmarkStart w:id="1034" w:name="_Toc57314673"/>
      <w:bookmarkStart w:id="1035" w:name="_Toc69728987"/>
      <w:bookmarkStart w:id="1036" w:name="_Toc98253928"/>
      <w:bookmarkStart w:id="1037" w:name="_Toc165173856"/>
      <w:bookmarkStart w:id="1038" w:name="_Ref194749150"/>
      <w:bookmarkStart w:id="1039" w:name="_Ref194750368"/>
      <w:bookmarkStart w:id="1040" w:name="_Ref89649494"/>
      <w:bookmarkStart w:id="1041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выполнить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proofErr w:type="gramStart"/>
      <w:r w:rsidRPr="00843BBD">
        <w:rPr>
          <w:i/>
          <w:color w:val="000000"/>
        </w:rPr>
        <w:t xml:space="preserve">В случае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AD2F1E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AD2F1E">
        <w:rPr>
          <w:i/>
          <w:color w:val="000000"/>
        </w:rPr>
      </w:r>
      <w:r w:rsidR="00AD2F1E">
        <w:rPr>
          <w:i/>
          <w:color w:val="000000"/>
        </w:rPr>
        <w:fldChar w:fldCharType="separate"/>
      </w:r>
      <w:r w:rsidR="00224D01">
        <w:rPr>
          <w:i/>
          <w:color w:val="000000"/>
        </w:rPr>
        <w:t>4</w:t>
      </w:r>
      <w:r w:rsidR="00AD2F1E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  <w:proofErr w:type="gramEnd"/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gramStart"/>
            <w:r w:rsidRPr="008B2818">
              <w:rPr>
                <w:sz w:val="24"/>
                <w:szCs w:val="24"/>
              </w:rPr>
              <w:t>п</w:t>
            </w:r>
            <w:proofErr w:type="gramEnd"/>
            <w:r w:rsidRPr="008B2818">
              <w:rPr>
                <w:sz w:val="24"/>
                <w:szCs w:val="24"/>
              </w:rPr>
              <w:t>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</w:t>
      </w:r>
      <w:proofErr w:type="gramStart"/>
      <w:r w:rsidRPr="00843BBD">
        <w:rPr>
          <w:i/>
          <w:color w:val="000000"/>
        </w:rPr>
        <w:t>задание</w:t>
      </w:r>
      <w:proofErr w:type="gramEnd"/>
      <w:r w:rsidRPr="00843BBD">
        <w:rPr>
          <w:i/>
          <w:color w:val="000000"/>
        </w:rPr>
        <w:t xml:space="preserve"> на оказание услуг в соответствии с требованиями раздела </w:t>
      </w:r>
      <w:r w:rsidR="00AD2F1E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AD2F1E">
        <w:rPr>
          <w:i/>
          <w:color w:val="000000"/>
        </w:rPr>
      </w:r>
      <w:r w:rsidR="00AD2F1E">
        <w:rPr>
          <w:i/>
          <w:color w:val="000000"/>
        </w:rPr>
        <w:fldChar w:fldCharType="separate"/>
      </w:r>
      <w:r w:rsidR="00224D01">
        <w:rPr>
          <w:i/>
          <w:color w:val="000000"/>
        </w:rPr>
        <w:t>4</w:t>
      </w:r>
      <w:r w:rsidR="00AD2F1E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 xml:space="preserve">(фамилия, имя, отчество </w:t>
      </w:r>
      <w:proofErr w:type="gramStart"/>
      <w:r w:rsidRPr="00843BBD">
        <w:rPr>
          <w:vertAlign w:val="superscript"/>
        </w:rPr>
        <w:t>подписавшего</w:t>
      </w:r>
      <w:proofErr w:type="gramEnd"/>
      <w:r w:rsidRPr="00843BBD">
        <w:rPr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1042" w:name="_Toc176765537"/>
      <w:bookmarkStart w:id="1043" w:name="_Toc198979986"/>
      <w:bookmarkStart w:id="1044" w:name="_Toc217466321"/>
      <w:bookmarkStart w:id="1045" w:name="_Toc217702859"/>
      <w:bookmarkStart w:id="1046" w:name="_Toc233601977"/>
      <w:bookmarkStart w:id="1047" w:name="_Toc263343463"/>
      <w:bookmarkStart w:id="1048" w:name="_Toc439170680"/>
      <w:bookmarkStart w:id="1049" w:name="_Toc439172782"/>
      <w:bookmarkStart w:id="1050" w:name="_Toc439173226"/>
      <w:bookmarkStart w:id="1051" w:name="_Toc439238222"/>
      <w:bookmarkStart w:id="1052" w:name="_Toc439252770"/>
      <w:bookmarkStart w:id="1053" w:name="_Toc439323744"/>
      <w:bookmarkStart w:id="1054" w:name="_Toc440361378"/>
      <w:bookmarkStart w:id="1055" w:name="_Toc440376133"/>
      <w:bookmarkStart w:id="1056" w:name="_Toc440376260"/>
      <w:bookmarkStart w:id="1057" w:name="_Toc440382518"/>
      <w:bookmarkStart w:id="1058" w:name="_Toc440447188"/>
      <w:bookmarkStart w:id="1059" w:name="_Toc440632349"/>
      <w:bookmarkStart w:id="1060" w:name="_Toc440875121"/>
      <w:bookmarkStart w:id="1061" w:name="_Toc441131108"/>
      <w:bookmarkStart w:id="1062" w:name="_Toc465774631"/>
      <w:bookmarkStart w:id="1063" w:name="_Toc465848860"/>
      <w:bookmarkStart w:id="1064" w:name="_Toc468876180"/>
      <w:bookmarkStart w:id="1065" w:name="_Toc469487674"/>
      <w:bookmarkStart w:id="1066" w:name="_Toc471979975"/>
      <w:bookmarkStart w:id="1067" w:name="_Toc498590228"/>
      <w:r w:rsidRPr="00C236C0">
        <w:rPr>
          <w:szCs w:val="24"/>
        </w:rPr>
        <w:lastRenderedPageBreak/>
        <w:t>Инструкции по заполнению</w:t>
      </w:r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224D01">
        <w:rPr>
          <w:bCs w:val="0"/>
          <w:sz w:val="24"/>
          <w:szCs w:val="24"/>
        </w:rPr>
        <w:t>5.1</w:t>
      </w:r>
      <w:r w:rsidR="00AD2F1E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EA3F6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068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69" w:name="_Toc423423670"/>
      <w:bookmarkStart w:id="1070" w:name="_Ref440271036"/>
      <w:bookmarkStart w:id="1071" w:name="_Ref440274366"/>
      <w:bookmarkStart w:id="1072" w:name="_Ref440274902"/>
      <w:bookmarkStart w:id="1073" w:name="_Ref440284947"/>
      <w:bookmarkStart w:id="1074" w:name="_Ref440361140"/>
      <w:bookmarkStart w:id="1075" w:name="_Toc498590229"/>
      <w:r w:rsidRPr="00F647F7">
        <w:lastRenderedPageBreak/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  <w:bookmarkEnd w:id="1068"/>
      <w:bookmarkEnd w:id="1069"/>
      <w:bookmarkEnd w:id="1070"/>
      <w:bookmarkEnd w:id="1071"/>
      <w:bookmarkEnd w:id="1072"/>
      <w:bookmarkEnd w:id="1073"/>
      <w:bookmarkEnd w:id="1074"/>
      <w:bookmarkEnd w:id="1075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76" w:name="_Toc98253929"/>
      <w:bookmarkStart w:id="1077" w:name="_Toc157248183"/>
      <w:bookmarkStart w:id="1078" w:name="_Toc157496552"/>
      <w:bookmarkStart w:id="1079" w:name="_Toc158206091"/>
      <w:bookmarkStart w:id="1080" w:name="_Toc164057776"/>
      <w:bookmarkStart w:id="1081" w:name="_Toc164137126"/>
      <w:bookmarkStart w:id="1082" w:name="_Toc164161286"/>
      <w:bookmarkStart w:id="1083" w:name="_Toc165173857"/>
      <w:bookmarkStart w:id="1084" w:name="_Toc439170682"/>
      <w:bookmarkStart w:id="1085" w:name="_Toc439172784"/>
      <w:bookmarkStart w:id="1086" w:name="_Toc439173228"/>
      <w:bookmarkStart w:id="1087" w:name="_Toc439238224"/>
      <w:bookmarkStart w:id="1088" w:name="_Toc439252772"/>
      <w:bookmarkStart w:id="1089" w:name="_Toc439323746"/>
      <w:bookmarkStart w:id="1090" w:name="_Toc440361380"/>
      <w:bookmarkStart w:id="1091" w:name="_Toc440376135"/>
      <w:bookmarkStart w:id="1092" w:name="_Toc440376262"/>
      <w:bookmarkStart w:id="1093" w:name="_Toc440382520"/>
      <w:bookmarkStart w:id="1094" w:name="_Toc440447190"/>
      <w:bookmarkStart w:id="1095" w:name="_Toc440632351"/>
      <w:bookmarkStart w:id="1096" w:name="_Toc440875123"/>
      <w:bookmarkStart w:id="1097" w:name="_Toc441131110"/>
      <w:bookmarkStart w:id="1098" w:name="_Toc465774633"/>
      <w:bookmarkStart w:id="1099" w:name="_Toc465848862"/>
      <w:bookmarkStart w:id="1100" w:name="_Toc468876182"/>
      <w:bookmarkStart w:id="1101" w:name="_Toc469487676"/>
      <w:bookmarkStart w:id="1102" w:name="_Toc471979977"/>
      <w:bookmarkStart w:id="1103" w:name="_Toc498590230"/>
      <w:r w:rsidRPr="009F5821">
        <w:rPr>
          <w:szCs w:val="24"/>
        </w:rPr>
        <w:t xml:space="preserve">Форма </w:t>
      </w:r>
      <w:bookmarkEnd w:id="1076"/>
      <w:r w:rsidRPr="009F5821">
        <w:rPr>
          <w:szCs w:val="24"/>
        </w:rPr>
        <w:t xml:space="preserve">графика </w:t>
      </w:r>
      <w:bookmarkEnd w:id="1077"/>
      <w:bookmarkEnd w:id="1078"/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r w:rsidR="009469A6" w:rsidRPr="009F5821">
        <w:rPr>
          <w:szCs w:val="24"/>
        </w:rPr>
        <w:t>оказания услуг</w:t>
      </w:r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4F4D80">
      <w:pPr>
        <w:pStyle w:val="3"/>
        <w:rPr>
          <w:szCs w:val="24"/>
        </w:rPr>
      </w:pPr>
      <w:bookmarkStart w:id="1104" w:name="_Toc171070556"/>
      <w:bookmarkStart w:id="1105" w:name="_Toc98253927"/>
      <w:bookmarkStart w:id="1106" w:name="_Toc176605808"/>
      <w:bookmarkStart w:id="1107" w:name="_Toc176611017"/>
      <w:bookmarkStart w:id="1108" w:name="_Toc176611073"/>
      <w:bookmarkStart w:id="1109" w:name="_Toc176668676"/>
      <w:bookmarkStart w:id="1110" w:name="_Toc176684336"/>
      <w:bookmarkStart w:id="1111" w:name="_Toc176746279"/>
      <w:bookmarkStart w:id="1112" w:name="_Toc176747346"/>
      <w:bookmarkStart w:id="1113" w:name="_Toc198979988"/>
      <w:bookmarkStart w:id="1114" w:name="_Toc217466324"/>
      <w:bookmarkStart w:id="1115" w:name="_Toc217702862"/>
      <w:bookmarkStart w:id="1116" w:name="_Toc233601980"/>
      <w:bookmarkStart w:id="1117" w:name="_Toc263343466"/>
      <w:r w:rsidRPr="00F647F7">
        <w:rPr>
          <w:b w:val="0"/>
          <w:szCs w:val="24"/>
        </w:rPr>
        <w:br w:type="page"/>
      </w:r>
      <w:bookmarkStart w:id="1118" w:name="_Toc439170683"/>
      <w:bookmarkStart w:id="1119" w:name="_Toc439172785"/>
      <w:bookmarkStart w:id="1120" w:name="_Toc439173229"/>
      <w:bookmarkStart w:id="1121" w:name="_Toc439238225"/>
      <w:bookmarkStart w:id="1122" w:name="_Toc439252773"/>
      <w:bookmarkStart w:id="1123" w:name="_Toc439323747"/>
      <w:bookmarkStart w:id="1124" w:name="_Toc440361381"/>
      <w:bookmarkStart w:id="1125" w:name="_Toc440376136"/>
      <w:bookmarkStart w:id="1126" w:name="_Toc440376263"/>
      <w:bookmarkStart w:id="1127" w:name="_Toc440382521"/>
      <w:bookmarkStart w:id="1128" w:name="_Toc440447191"/>
      <w:bookmarkStart w:id="1129" w:name="_Toc440632352"/>
      <w:bookmarkStart w:id="1130" w:name="_Toc440875124"/>
      <w:bookmarkStart w:id="1131" w:name="_Toc441131111"/>
      <w:bookmarkStart w:id="1132" w:name="_Toc465774634"/>
      <w:bookmarkStart w:id="1133" w:name="_Toc465848863"/>
      <w:bookmarkStart w:id="1134" w:name="_Toc468876183"/>
      <w:bookmarkStart w:id="1135" w:name="_Toc469487677"/>
      <w:bookmarkStart w:id="1136" w:name="_Toc471979978"/>
      <w:bookmarkStart w:id="1137" w:name="_Toc498590231"/>
      <w:r w:rsidRPr="009F5821">
        <w:rPr>
          <w:szCs w:val="24"/>
        </w:rPr>
        <w:lastRenderedPageBreak/>
        <w:t>Инструкции по заполнению</w:t>
      </w:r>
      <w:bookmarkEnd w:id="1104"/>
      <w:bookmarkEnd w:id="1105"/>
      <w:bookmarkEnd w:id="1106"/>
      <w:bookmarkEnd w:id="1107"/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bookmarkEnd w:id="1131"/>
      <w:bookmarkEnd w:id="1132"/>
      <w:bookmarkEnd w:id="1133"/>
      <w:bookmarkEnd w:id="1134"/>
      <w:bookmarkEnd w:id="1135"/>
      <w:bookmarkEnd w:id="1136"/>
      <w:bookmarkEnd w:id="1137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8E5EA3">
        <w:rPr>
          <w:sz w:val="24"/>
          <w:szCs w:val="24"/>
        </w:rPr>
        <w:t>т.ч</w:t>
      </w:r>
      <w:proofErr w:type="spellEnd"/>
      <w:r w:rsidR="004F4D80" w:rsidRPr="008E5EA3">
        <w:rPr>
          <w:sz w:val="24"/>
          <w:szCs w:val="24"/>
        </w:rPr>
        <w:t>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5.2</w:t>
      </w:r>
      <w:r w:rsidR="00AD2F1E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Для указания сроков против каждого этапа / </w:t>
      </w:r>
      <w:proofErr w:type="spellStart"/>
      <w:r w:rsidRPr="00F647F7">
        <w:rPr>
          <w:sz w:val="24"/>
          <w:szCs w:val="24"/>
        </w:rPr>
        <w:t>подэтапа</w:t>
      </w:r>
      <w:proofErr w:type="spellEnd"/>
      <w:r w:rsidRPr="00F647F7">
        <w:rPr>
          <w:sz w:val="24"/>
          <w:szCs w:val="24"/>
        </w:rPr>
        <w:t xml:space="preserve">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6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График может быть также подготовлен с использованием программного обеспечения управления проектами (типа </w:t>
      </w:r>
      <w:proofErr w:type="spellStart"/>
      <w:r w:rsidRPr="00F647F7">
        <w:rPr>
          <w:sz w:val="24"/>
          <w:szCs w:val="24"/>
        </w:rPr>
        <w:t>Microsoft</w:t>
      </w:r>
      <w:proofErr w:type="spellEnd"/>
      <w:r w:rsidRPr="00F647F7">
        <w:rPr>
          <w:sz w:val="24"/>
          <w:szCs w:val="24"/>
        </w:rPr>
        <w:t xml:space="preserve"> </w:t>
      </w:r>
      <w:proofErr w:type="spellStart"/>
      <w:r w:rsidRPr="00F647F7">
        <w:rPr>
          <w:sz w:val="24"/>
          <w:szCs w:val="24"/>
        </w:rPr>
        <w:t>Project</w:t>
      </w:r>
      <w:proofErr w:type="spellEnd"/>
      <w:r w:rsidRPr="00F647F7">
        <w:rPr>
          <w:sz w:val="24"/>
          <w:szCs w:val="24"/>
        </w:rPr>
        <w:t xml:space="preserve">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38" w:name="_Hlt22846931"/>
      <w:bookmarkStart w:id="1139" w:name="_Ref440361439"/>
      <w:bookmarkStart w:id="1140" w:name="_Ref440361914"/>
      <w:bookmarkStart w:id="1141" w:name="_Ref440361959"/>
      <w:bookmarkStart w:id="1142" w:name="_Toc498590232"/>
      <w:bookmarkStart w:id="1143" w:name="_Ref93264992"/>
      <w:bookmarkStart w:id="1144" w:name="_Ref93265116"/>
      <w:bookmarkStart w:id="1145" w:name="_Toc98253933"/>
      <w:bookmarkStart w:id="1146" w:name="_Toc165173859"/>
      <w:bookmarkStart w:id="1147" w:name="_Toc423423671"/>
      <w:bookmarkEnd w:id="1138"/>
      <w:r w:rsidRPr="00F647F7">
        <w:lastRenderedPageBreak/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1139"/>
      <w:bookmarkEnd w:id="1140"/>
      <w:bookmarkEnd w:id="1141"/>
      <w:bookmarkEnd w:id="1142"/>
    </w:p>
    <w:p w:rsidR="00B8118F" w:rsidRPr="00F647F7" w:rsidRDefault="00B8118F" w:rsidP="00B8118F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B8118F" w:rsidRPr="009F5821" w:rsidRDefault="00B8118F" w:rsidP="00B8118F">
      <w:pPr>
        <w:pStyle w:val="3"/>
        <w:rPr>
          <w:szCs w:val="24"/>
        </w:rPr>
      </w:pPr>
      <w:bookmarkStart w:id="1148" w:name="_Toc440361383"/>
      <w:bookmarkStart w:id="1149" w:name="_Toc440376138"/>
      <w:bookmarkStart w:id="1150" w:name="_Toc440376265"/>
      <w:bookmarkStart w:id="1151" w:name="_Toc440382523"/>
      <w:bookmarkStart w:id="1152" w:name="_Toc440447193"/>
      <w:bookmarkStart w:id="1153" w:name="_Toc440632354"/>
      <w:bookmarkStart w:id="1154" w:name="_Toc440875126"/>
      <w:bookmarkStart w:id="1155" w:name="_Toc441131113"/>
      <w:bookmarkStart w:id="1156" w:name="_Toc465774636"/>
      <w:bookmarkStart w:id="1157" w:name="_Toc465848865"/>
      <w:bookmarkStart w:id="1158" w:name="_Toc468876185"/>
      <w:bookmarkStart w:id="1159" w:name="_Toc469487679"/>
      <w:bookmarkStart w:id="1160" w:name="_Toc471979980"/>
      <w:bookmarkStart w:id="1161" w:name="_Toc498590233"/>
      <w:r w:rsidRPr="009F5821">
        <w:rPr>
          <w:szCs w:val="24"/>
        </w:rPr>
        <w:t>Форма графика оплаты оказания услуг</w:t>
      </w:r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843BBD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843BBD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B8118F">
      <w:pPr>
        <w:pStyle w:val="3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162" w:name="_Toc440361384"/>
      <w:bookmarkStart w:id="1163" w:name="_Toc440376139"/>
      <w:bookmarkStart w:id="1164" w:name="_Toc440376266"/>
      <w:bookmarkStart w:id="1165" w:name="_Toc440382524"/>
      <w:bookmarkStart w:id="1166" w:name="_Toc440447194"/>
      <w:bookmarkStart w:id="1167" w:name="_Toc440632355"/>
      <w:bookmarkStart w:id="1168" w:name="_Toc440875127"/>
      <w:bookmarkStart w:id="1169" w:name="_Toc441131114"/>
      <w:bookmarkStart w:id="1170" w:name="_Toc465774637"/>
      <w:bookmarkStart w:id="1171" w:name="_Toc465848866"/>
      <w:bookmarkStart w:id="1172" w:name="_Toc468876186"/>
      <w:bookmarkStart w:id="1173" w:name="_Toc469487680"/>
      <w:bookmarkStart w:id="1174" w:name="_Toc471979981"/>
      <w:bookmarkStart w:id="1175" w:name="_Toc498590234"/>
      <w:r w:rsidRPr="009F5821">
        <w:rPr>
          <w:szCs w:val="24"/>
        </w:rPr>
        <w:lastRenderedPageBreak/>
        <w:t>Инструкции по заполнению</w:t>
      </w:r>
      <w:bookmarkEnd w:id="1162"/>
      <w:bookmarkEnd w:id="1163"/>
      <w:bookmarkEnd w:id="1164"/>
      <w:bookmarkEnd w:id="1165"/>
      <w:bookmarkEnd w:id="1166"/>
      <w:bookmarkEnd w:id="1167"/>
      <w:bookmarkEnd w:id="1168"/>
      <w:bookmarkEnd w:id="1169"/>
      <w:bookmarkEnd w:id="1170"/>
      <w:bookmarkEnd w:id="1171"/>
      <w:bookmarkEnd w:id="1172"/>
      <w:bookmarkEnd w:id="1173"/>
      <w:bookmarkEnd w:id="1174"/>
      <w:bookmarkEnd w:id="1175"/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B8118F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 xml:space="preserve">и должен содержать ссылки на отдельные этапы / </w:t>
      </w:r>
      <w:proofErr w:type="spellStart"/>
      <w:r w:rsidRPr="00843BBD">
        <w:rPr>
          <w:sz w:val="24"/>
          <w:szCs w:val="24"/>
        </w:rPr>
        <w:t>подэтапы</w:t>
      </w:r>
      <w:proofErr w:type="spellEnd"/>
      <w:r w:rsidRPr="00843BBD">
        <w:rPr>
          <w:sz w:val="24"/>
          <w:szCs w:val="24"/>
        </w:rPr>
        <w:t xml:space="preserve">, предусмотренные этим Графиком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5.4</w:t>
      </w:r>
      <w:r w:rsidR="00AD2F1E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91992" w:rsidRPr="00303087" w:rsidRDefault="00491992" w:rsidP="00491992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03087">
        <w:rPr>
          <w:sz w:val="24"/>
          <w:szCs w:val="24"/>
        </w:rPr>
        <w:t xml:space="preserve">Итоговая сумма в Графике оплаты </w:t>
      </w:r>
      <w:r>
        <w:rPr>
          <w:sz w:val="24"/>
          <w:szCs w:val="24"/>
        </w:rPr>
        <w:t>оказания услуг</w:t>
      </w:r>
      <w:r w:rsidRPr="00303087">
        <w:rPr>
          <w:sz w:val="24"/>
          <w:szCs w:val="24"/>
        </w:rPr>
        <w:t xml:space="preserve"> должна соответствовать цене, указанной в Письме о подаче оферты (подраздел </w:t>
      </w:r>
      <w:r w:rsidR="00AD2F1E" w:rsidRPr="00303087">
        <w:rPr>
          <w:sz w:val="24"/>
          <w:szCs w:val="24"/>
        </w:rPr>
        <w:fldChar w:fldCharType="begin"/>
      </w:r>
      <w:r w:rsidRPr="00303087">
        <w:rPr>
          <w:sz w:val="24"/>
          <w:szCs w:val="24"/>
        </w:rPr>
        <w:instrText xml:space="preserve"> REF _Ref55336310 \r \h </w:instrText>
      </w:r>
      <w:r w:rsidR="00AD2F1E" w:rsidRPr="00303087">
        <w:rPr>
          <w:sz w:val="24"/>
          <w:szCs w:val="24"/>
        </w:rPr>
      </w:r>
      <w:r w:rsidR="00AD2F1E" w:rsidRPr="00303087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5.1</w:t>
      </w:r>
      <w:r w:rsidR="00AD2F1E" w:rsidRPr="00303087">
        <w:rPr>
          <w:sz w:val="24"/>
          <w:szCs w:val="24"/>
        </w:rPr>
        <w:fldChar w:fldCharType="end"/>
      </w:r>
      <w:r w:rsidRPr="00303087">
        <w:rPr>
          <w:sz w:val="24"/>
          <w:szCs w:val="24"/>
        </w:rPr>
        <w:t>), и</w:t>
      </w:r>
      <w:r w:rsidRPr="00303087">
        <w:rPr>
          <w:bCs w:val="0"/>
          <w:sz w:val="24"/>
          <w:szCs w:val="24"/>
        </w:rPr>
        <w:t xml:space="preserve"> цене, указанной Участником на «котировочной доске» ЭТП</w:t>
      </w:r>
      <w:r w:rsidRPr="00303087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176" w:name="_Ref440361531"/>
      <w:bookmarkStart w:id="1177" w:name="_Ref440361610"/>
      <w:bookmarkStart w:id="1178" w:name="_Toc498590235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1040"/>
      <w:bookmarkEnd w:id="1041"/>
      <w:bookmarkEnd w:id="1143"/>
      <w:bookmarkEnd w:id="1144"/>
      <w:bookmarkEnd w:id="1145"/>
      <w:bookmarkEnd w:id="1146"/>
      <w:bookmarkEnd w:id="1147"/>
      <w:bookmarkEnd w:id="1176"/>
      <w:bookmarkEnd w:id="1177"/>
      <w:bookmarkEnd w:id="1178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179" w:name="_Toc439170685"/>
      <w:bookmarkStart w:id="1180" w:name="_Toc439172787"/>
      <w:bookmarkStart w:id="1181" w:name="_Toc439173231"/>
      <w:bookmarkStart w:id="1182" w:name="_Toc439238227"/>
      <w:bookmarkStart w:id="1183" w:name="_Toc439252775"/>
      <w:bookmarkStart w:id="1184" w:name="_Toc439323749"/>
      <w:bookmarkStart w:id="1185" w:name="_Toc440361386"/>
      <w:bookmarkStart w:id="1186" w:name="_Toc440376141"/>
      <w:bookmarkStart w:id="1187" w:name="_Toc440376268"/>
      <w:bookmarkStart w:id="1188" w:name="_Toc440382526"/>
      <w:bookmarkStart w:id="1189" w:name="_Toc440447196"/>
      <w:bookmarkStart w:id="1190" w:name="_Toc440632357"/>
      <w:bookmarkStart w:id="1191" w:name="_Toc440875129"/>
      <w:bookmarkStart w:id="1192" w:name="_Toc441131116"/>
      <w:bookmarkStart w:id="1193" w:name="_Toc465774639"/>
      <w:bookmarkStart w:id="1194" w:name="_Toc465848868"/>
      <w:bookmarkStart w:id="1195" w:name="_Toc468876188"/>
      <w:bookmarkStart w:id="1196" w:name="_Toc469487682"/>
      <w:bookmarkStart w:id="1197" w:name="_Toc471979983"/>
      <w:bookmarkStart w:id="1198" w:name="_Toc498590236"/>
      <w:bookmarkStart w:id="1199" w:name="_Toc157248186"/>
      <w:bookmarkStart w:id="1200" w:name="_Toc157496555"/>
      <w:bookmarkStart w:id="1201" w:name="_Toc158206094"/>
      <w:bookmarkStart w:id="1202" w:name="_Toc164057779"/>
      <w:bookmarkStart w:id="1203" w:name="_Toc164137129"/>
      <w:bookmarkStart w:id="1204" w:name="_Toc164161289"/>
      <w:bookmarkStart w:id="1205" w:name="_Toc165173860"/>
      <w:r w:rsidRPr="009F5821">
        <w:rPr>
          <w:szCs w:val="24"/>
        </w:rPr>
        <w:t>Форма Протокола разногласий к проекту Договора</w:t>
      </w:r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bookmarkEnd w:id="1189"/>
      <w:bookmarkEnd w:id="1190"/>
      <w:bookmarkEnd w:id="1191"/>
      <w:bookmarkEnd w:id="1192"/>
      <w:bookmarkEnd w:id="1193"/>
      <w:bookmarkEnd w:id="1194"/>
      <w:bookmarkEnd w:id="1195"/>
      <w:bookmarkEnd w:id="1196"/>
      <w:bookmarkEnd w:id="1197"/>
      <w:bookmarkEnd w:id="1198"/>
      <w:r w:rsidRPr="009F5821">
        <w:rPr>
          <w:szCs w:val="24"/>
        </w:rPr>
        <w:t xml:space="preserve"> </w:t>
      </w:r>
      <w:bookmarkEnd w:id="1199"/>
      <w:bookmarkEnd w:id="1200"/>
      <w:bookmarkEnd w:id="1201"/>
      <w:bookmarkEnd w:id="1202"/>
      <w:bookmarkEnd w:id="1203"/>
      <w:bookmarkEnd w:id="1204"/>
      <w:bookmarkEnd w:id="120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AD2F1E">
              <w:fldChar w:fldCharType="begin"/>
            </w:r>
            <w:r w:rsidR="003C1FE1">
              <w:instrText xml:space="preserve"> REF _Ref440272931 \r \h </w:instrText>
            </w:r>
            <w:r w:rsidR="00AD2F1E">
              <w:fldChar w:fldCharType="separate"/>
            </w:r>
            <w:r w:rsidR="00224D01">
              <w:t>2</w:t>
            </w:r>
            <w:r w:rsidR="00AD2F1E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AD2F1E">
              <w:fldChar w:fldCharType="begin"/>
            </w:r>
            <w:r w:rsidR="003C1FE1">
              <w:instrText xml:space="preserve"> REF _Ref440272931 \r \h </w:instrText>
            </w:r>
            <w:r w:rsidR="00AD2F1E">
              <w:fldChar w:fldCharType="separate"/>
            </w:r>
            <w:r w:rsidR="00224D01">
              <w:t>2</w:t>
            </w:r>
            <w:r w:rsidR="00AD2F1E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9F5821" w:rsidRDefault="004F4D80" w:rsidP="004F4D80">
      <w:pPr>
        <w:pStyle w:val="3"/>
        <w:rPr>
          <w:szCs w:val="24"/>
        </w:rPr>
      </w:pPr>
      <w:bookmarkStart w:id="1206" w:name="_Toc439170686"/>
      <w:bookmarkStart w:id="1207" w:name="_Toc439172788"/>
      <w:bookmarkStart w:id="1208" w:name="_Toc439173232"/>
      <w:bookmarkStart w:id="1209" w:name="_Toc439238228"/>
      <w:bookmarkStart w:id="1210" w:name="_Toc439252776"/>
      <w:bookmarkStart w:id="1211" w:name="_Toc439323750"/>
      <w:bookmarkStart w:id="1212" w:name="_Toc440361387"/>
      <w:bookmarkStart w:id="1213" w:name="_Toc440376142"/>
      <w:bookmarkStart w:id="1214" w:name="_Toc440376269"/>
      <w:bookmarkStart w:id="1215" w:name="_Toc440382527"/>
      <w:bookmarkStart w:id="1216" w:name="_Toc440447197"/>
      <w:bookmarkStart w:id="1217" w:name="_Toc440632358"/>
      <w:bookmarkStart w:id="1218" w:name="_Toc440875130"/>
      <w:bookmarkStart w:id="1219" w:name="_Toc441131117"/>
      <w:bookmarkStart w:id="1220" w:name="_Toc465774640"/>
      <w:bookmarkStart w:id="1221" w:name="_Toc465848869"/>
      <w:bookmarkStart w:id="1222" w:name="_Toc468876189"/>
      <w:bookmarkStart w:id="1223" w:name="_Toc469487683"/>
      <w:bookmarkStart w:id="1224" w:name="_Toc471979984"/>
      <w:bookmarkStart w:id="1225" w:name="_Toc498590237"/>
      <w:r w:rsidRPr="009F5821">
        <w:rPr>
          <w:szCs w:val="24"/>
        </w:rPr>
        <w:t>Инструкции по заполнению</w:t>
      </w:r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  <w:bookmarkEnd w:id="1219"/>
      <w:bookmarkEnd w:id="1220"/>
      <w:bookmarkEnd w:id="1221"/>
      <w:bookmarkEnd w:id="1222"/>
      <w:bookmarkEnd w:id="1223"/>
      <w:bookmarkEnd w:id="1224"/>
      <w:bookmarkEnd w:id="1225"/>
    </w:p>
    <w:p w:rsidR="004F4D80" w:rsidRPr="00F647F7" w:rsidRDefault="006E1884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2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F647F7">
        <w:rPr>
          <w:sz w:val="24"/>
          <w:szCs w:val="24"/>
        </w:rPr>
        <w:t>отклонение</w:t>
      </w:r>
      <w:proofErr w:type="gramEnd"/>
      <w:r w:rsidRPr="00F647F7">
        <w:rPr>
          <w:sz w:val="24"/>
          <w:szCs w:val="24"/>
        </w:rPr>
        <w:t xml:space="preserve">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 xml:space="preserve"> 1.2.6 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F647F7">
        <w:rPr>
          <w:sz w:val="24"/>
          <w:szCs w:val="24"/>
        </w:rPr>
        <w:t>,</w:t>
      </w:r>
      <w:proofErr w:type="gramEnd"/>
      <w:r w:rsidRPr="00F647F7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26" w:name="_Ref55335823"/>
      <w:bookmarkStart w:id="1227" w:name="_Ref55336359"/>
      <w:bookmarkStart w:id="1228" w:name="_Toc57314675"/>
      <w:bookmarkStart w:id="1229" w:name="_Toc69728989"/>
      <w:bookmarkStart w:id="1230" w:name="_Toc98253939"/>
      <w:bookmarkStart w:id="1231" w:name="_Toc165173865"/>
      <w:bookmarkStart w:id="1232" w:name="_Toc423423672"/>
      <w:bookmarkStart w:id="1233" w:name="_Toc498590238"/>
      <w:bookmarkEnd w:id="879"/>
      <w:r w:rsidRPr="00F647F7">
        <w:lastRenderedPageBreak/>
        <w:t xml:space="preserve">Анкета (форма </w:t>
      </w:r>
      <w:r w:rsidR="00B8118F">
        <w:t>7</w:t>
      </w:r>
      <w:r w:rsidRPr="00F647F7">
        <w:t>)</w:t>
      </w:r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</w:p>
    <w:p w:rsidR="004F4D80" w:rsidRPr="009F5821" w:rsidRDefault="004F4D80" w:rsidP="004F4D80">
      <w:pPr>
        <w:pStyle w:val="3"/>
        <w:rPr>
          <w:szCs w:val="24"/>
        </w:rPr>
      </w:pPr>
      <w:bookmarkStart w:id="1234" w:name="_Toc98253940"/>
      <w:bookmarkStart w:id="1235" w:name="_Toc157248192"/>
      <w:bookmarkStart w:id="1236" w:name="_Toc157496561"/>
      <w:bookmarkStart w:id="1237" w:name="_Toc158206100"/>
      <w:bookmarkStart w:id="1238" w:name="_Toc164057785"/>
      <w:bookmarkStart w:id="1239" w:name="_Toc164137135"/>
      <w:bookmarkStart w:id="1240" w:name="_Toc164161295"/>
      <w:bookmarkStart w:id="1241" w:name="_Toc165173866"/>
      <w:bookmarkStart w:id="1242" w:name="_Toc439170688"/>
      <w:bookmarkStart w:id="1243" w:name="_Toc439172790"/>
      <w:bookmarkStart w:id="1244" w:name="_Toc439173234"/>
      <w:bookmarkStart w:id="1245" w:name="_Toc439238230"/>
      <w:bookmarkStart w:id="1246" w:name="_Toc439252778"/>
      <w:bookmarkStart w:id="1247" w:name="_Ref440272119"/>
      <w:bookmarkStart w:id="1248" w:name="_Toc440361389"/>
      <w:bookmarkStart w:id="1249" w:name="_Ref444170274"/>
      <w:bookmarkStart w:id="1250" w:name="_Toc465774642"/>
      <w:bookmarkStart w:id="1251" w:name="_Toc465848871"/>
      <w:bookmarkStart w:id="1252" w:name="_Toc471979986"/>
      <w:bookmarkStart w:id="1253" w:name="_Toc498590239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  <w:bookmarkEnd w:id="1250"/>
      <w:bookmarkEnd w:id="1251"/>
      <w:bookmarkEnd w:id="1252"/>
      <w:bookmarkEnd w:id="125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№ </w:t>
            </w:r>
            <w:proofErr w:type="gramStart"/>
            <w:r w:rsidRPr="00A55F54">
              <w:rPr>
                <w:sz w:val="24"/>
                <w:szCs w:val="24"/>
              </w:rPr>
              <w:t>п</w:t>
            </w:r>
            <w:proofErr w:type="gramEnd"/>
            <w:r w:rsidRPr="00A55F54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</w:t>
            </w:r>
            <w:proofErr w:type="gramStart"/>
            <w:r w:rsidRPr="00A55F54">
              <w:rPr>
                <w:sz w:val="24"/>
                <w:szCs w:val="24"/>
              </w:rPr>
              <w:t>о</w:t>
            </w:r>
            <w:proofErr w:type="gramEnd"/>
            <w:r w:rsidRPr="00A55F54">
              <w:rPr>
                <w:sz w:val="24"/>
                <w:szCs w:val="24"/>
              </w:rPr>
              <w:t xml:space="preserve">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817D59" w:rsidRDefault="00817D59" w:rsidP="00817D59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817D59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817D59" w:rsidRP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A55F54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3460DA">
            <w:pPr>
              <w:pStyle w:val="aff1"/>
              <w:spacing w:before="0" w:after="0"/>
              <w:ind w:left="0" w:right="0"/>
              <w:rPr>
                <w:szCs w:val="24"/>
                <w:lang w:val="en-US"/>
              </w:rPr>
            </w:pPr>
            <w:r w:rsidRPr="00817D59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817D59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817D59" w:rsidRDefault="00817D59" w:rsidP="003460DA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817D59" w:rsidRP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817D59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3460DA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817D59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817D59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817D59" w:rsidRDefault="00817D59" w:rsidP="003460DA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817D59" w:rsidRP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817D59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3460DA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817D59">
              <w:rPr>
                <w:szCs w:val="24"/>
              </w:rPr>
              <w:t>Сведения о наличии (отсутствии) просроченных невыполненных обязательств перед ГК «</w:t>
            </w:r>
            <w:proofErr w:type="spellStart"/>
            <w:r w:rsidRPr="00817D59">
              <w:rPr>
                <w:szCs w:val="24"/>
              </w:rPr>
              <w:t>Россети</w:t>
            </w:r>
            <w:proofErr w:type="spellEnd"/>
            <w:r w:rsidRPr="00817D59">
              <w:rPr>
                <w:szCs w:val="24"/>
              </w:rPr>
              <w:t>» (при наличии, указать сумму и наименование компании)</w:t>
            </w:r>
            <w:r w:rsidRPr="00817D59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817D59" w:rsidRDefault="00817D59" w:rsidP="003460DA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817D59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3460DA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817D59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817D59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A55F54" w:rsidRDefault="00817D59" w:rsidP="003460DA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817D59" w:rsidRDefault="00817D59" w:rsidP="00856CFC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817D59" w:rsidSect="00817D59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pStyle w:val="affffff0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AC3208" w:rsidTr="008D108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965713" w:rsidRDefault="00AC3208" w:rsidP="008D108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3208" w:rsidRPr="005A2CAE" w:rsidRDefault="00AC3208" w:rsidP="008D108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A55F54" w:rsidRDefault="00AC3208" w:rsidP="008D108C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AC3208" w:rsidTr="008D108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965713" w:rsidRDefault="00AC3208" w:rsidP="00AC3208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  <w:bookmarkStart w:id="1254" w:name="_Toc439170689"/>
            <w:bookmarkStart w:id="1255" w:name="_Toc439172791"/>
            <w:bookmarkStart w:id="1256" w:name="_Toc439173235"/>
            <w:bookmarkStart w:id="1257" w:name="_Toc439238231"/>
            <w:bookmarkStart w:id="1258" w:name="_Toc439252779"/>
            <w:bookmarkStart w:id="1259" w:name="_Ref440272147"/>
            <w:bookmarkStart w:id="1260" w:name="_Toc440361390"/>
            <w:bookmarkStart w:id="1261" w:name="_Ref444170284"/>
            <w:bookmarkStart w:id="1262" w:name="_Ref444170359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3208" w:rsidRPr="005A2CAE" w:rsidRDefault="00AC3208" w:rsidP="008D108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D20D8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>
              <w:rPr>
                <w:rStyle w:val="afffffff9"/>
                <w:sz w:val="20"/>
                <w:szCs w:val="20"/>
              </w:rPr>
              <w:endnoteReference w:id="1"/>
            </w:r>
            <w:r>
              <w:rPr>
                <w:sz w:val="20"/>
                <w:szCs w:val="20"/>
              </w:rPr>
              <w:t xml:space="preserve"> </w:t>
            </w:r>
            <w:r w:rsidRPr="00ED7814">
              <w:rPr>
                <w:i/>
                <w:sz w:val="20"/>
                <w:szCs w:val="20"/>
              </w:rPr>
              <w:t xml:space="preserve">(в случае наличия у Участника закупки статуса субъекта МСП указать категорию МСП: индивидуальный предприниматель, </w:t>
            </w:r>
            <w:proofErr w:type="spellStart"/>
            <w:r w:rsidRPr="00ED7814">
              <w:rPr>
                <w:i/>
                <w:sz w:val="20"/>
                <w:szCs w:val="20"/>
              </w:rPr>
              <w:t>микропредприятие</w:t>
            </w:r>
            <w:proofErr w:type="spellEnd"/>
            <w:r w:rsidRPr="00ED7814">
              <w:rPr>
                <w:i/>
                <w:sz w:val="20"/>
                <w:szCs w:val="20"/>
              </w:rPr>
              <w:t>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A55F54" w:rsidRDefault="00AC3208" w:rsidP="008D108C">
            <w:pPr>
              <w:pStyle w:val="aff1"/>
              <w:spacing w:after="0"/>
              <w:ind w:left="0" w:right="0"/>
              <w:jc w:val="center"/>
              <w:rPr>
                <w:rStyle w:val="aa"/>
                <w:szCs w:val="24"/>
              </w:rPr>
            </w:pPr>
          </w:p>
        </w:tc>
      </w:tr>
    </w:tbl>
    <w:p w:rsidR="00AC3208" w:rsidRPr="007417E6" w:rsidRDefault="00AC3208" w:rsidP="00AC3208"/>
    <w:p w:rsidR="00AC3208" w:rsidRPr="007417E6" w:rsidRDefault="00AC3208" w:rsidP="00AC3208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C3208" w:rsidRPr="007417E6" w:rsidRDefault="00AC3208" w:rsidP="00AC3208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AC3208" w:rsidRPr="007417E6" w:rsidRDefault="00AC3208" w:rsidP="00AC3208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 xml:space="preserve">(фамилия, имя, отчество </w:t>
      </w:r>
      <w:proofErr w:type="gramStart"/>
      <w:r w:rsidRPr="007417E6">
        <w:rPr>
          <w:color w:val="000000"/>
          <w:vertAlign w:val="superscript"/>
        </w:rPr>
        <w:t>подписавшего</w:t>
      </w:r>
      <w:proofErr w:type="gramEnd"/>
      <w:r w:rsidRPr="007417E6">
        <w:rPr>
          <w:color w:val="000000"/>
          <w:vertAlign w:val="superscript"/>
        </w:rPr>
        <w:t>, должность)</w:t>
      </w: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Pr="00AD20D8" w:rsidRDefault="00AC3208" w:rsidP="00AC3208">
      <w:pPr>
        <w:ind w:right="-1"/>
        <w:rPr>
          <w:color w:val="000000"/>
          <w:sz w:val="20"/>
          <w:szCs w:val="20"/>
          <w:vertAlign w:val="superscript"/>
        </w:rPr>
      </w:pPr>
      <w:r>
        <w:rPr>
          <w:rStyle w:val="afffffff9"/>
        </w:rPr>
        <w:footnoteRef/>
      </w:r>
      <w:r>
        <w:t xml:space="preserve"> </w:t>
      </w:r>
      <w:r w:rsidRPr="00AD20D8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обязательным.</w:t>
      </w:r>
    </w:p>
    <w:p w:rsidR="004F4D80" w:rsidRPr="009F5821" w:rsidRDefault="004F4D80" w:rsidP="009F5821">
      <w:pPr>
        <w:pStyle w:val="3"/>
        <w:jc w:val="both"/>
        <w:rPr>
          <w:szCs w:val="24"/>
        </w:rPr>
      </w:pPr>
      <w:bookmarkStart w:id="1263" w:name="_Ref491178928"/>
      <w:bookmarkStart w:id="1264" w:name="_Toc498590240"/>
      <w:r w:rsidRPr="009F5821">
        <w:rPr>
          <w:szCs w:val="24"/>
        </w:rPr>
        <w:lastRenderedPageBreak/>
        <w:t xml:space="preserve">Форма </w:t>
      </w:r>
      <w:bookmarkEnd w:id="1254"/>
      <w:bookmarkEnd w:id="1255"/>
      <w:bookmarkEnd w:id="1256"/>
      <w:bookmarkEnd w:id="1257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258"/>
      <w:bookmarkEnd w:id="1259"/>
      <w:bookmarkEnd w:id="1260"/>
      <w:bookmarkEnd w:id="1261"/>
      <w:bookmarkEnd w:id="1262"/>
      <w:bookmarkEnd w:id="1263"/>
      <w:bookmarkEnd w:id="1264"/>
    </w:p>
    <w:p w:rsidR="004F4D80" w:rsidRPr="009F5821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</w:t>
      </w:r>
      <w:proofErr w:type="gramStart"/>
      <w:r w:rsidRPr="009F5821">
        <w:rPr>
          <w:sz w:val="24"/>
          <w:szCs w:val="24"/>
        </w:rPr>
        <w:t>г</w:t>
      </w:r>
      <w:proofErr w:type="gramEnd"/>
      <w:r w:rsidRPr="009F5821">
        <w:rPr>
          <w:sz w:val="24"/>
          <w:szCs w:val="24"/>
        </w:rPr>
        <w:t>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bookmarkStart w:id="1265" w:name="_Toc439170690"/>
      <w:bookmarkStart w:id="1266" w:name="_Toc439172792"/>
      <w:bookmarkStart w:id="1267" w:name="_Toc439173236"/>
      <w:bookmarkStart w:id="1268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B131B9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/>
        <w:rPr>
          <w:sz w:val="2"/>
          <w:szCs w:val="2"/>
        </w:rPr>
      </w:pPr>
    </w:p>
    <w:p w:rsidR="004937CA" w:rsidRDefault="004937CA" w:rsidP="00B131B9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Default="004937CA" w:rsidP="00B131B9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B131B9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Pr="00AE1D21" w:rsidRDefault="00B131B9" w:rsidP="00B131B9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4937CA" w:rsidRPr="00AE1D21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9"/>
          <w:sz w:val="24"/>
          <w:szCs w:val="24"/>
        </w:rPr>
        <w:footnoteRef/>
      </w:r>
      <w:r w:rsidR="004937CA"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 xml:space="preserve">№ </w:t>
            </w:r>
            <w:proofErr w:type="gramStart"/>
            <w:r w:rsidRPr="00AE1D21">
              <w:t>п</w:t>
            </w:r>
            <w:proofErr w:type="gramEnd"/>
            <w:r w:rsidRPr="00AE1D21">
              <w:t>/п</w:t>
            </w:r>
          </w:p>
        </w:tc>
        <w:tc>
          <w:tcPr>
            <w:tcW w:w="4649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5106E7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f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lastRenderedPageBreak/>
              <w:t>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52" w:history="1">
              <w:r w:rsidRPr="00154BCB">
                <w:t>законом</w:t>
              </w:r>
            </w:hyperlink>
            <w:r w:rsidRPr="00154BCB">
              <w:t xml:space="preserve"> "Об инновационном центре "</w:t>
            </w:r>
            <w:proofErr w:type="spellStart"/>
            <w:r w:rsidRPr="00154BCB">
              <w:t>Сколково</w:t>
            </w:r>
            <w:proofErr w:type="spellEnd"/>
            <w:r w:rsidRPr="00154BCB">
              <w:t>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adjustRightInd w:val="0"/>
              <w:spacing w:line="240" w:lineRule="auto"/>
              <w:ind w:firstLine="0"/>
            </w:pPr>
            <w:proofErr w:type="gramStart"/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53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до 15 – </w:t>
            </w:r>
            <w:proofErr w:type="spellStart"/>
            <w:r w:rsidRPr="00154BCB">
              <w:t>микропред</w:t>
            </w:r>
            <w:r w:rsidRPr="00154BCB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120 в год – </w:t>
            </w:r>
            <w:proofErr w:type="spellStart"/>
            <w:r w:rsidRPr="00154BCB">
              <w:t>микро</w:t>
            </w:r>
            <w:r w:rsidRPr="00154BCB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9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54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55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154BCB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16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56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57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4937CA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jc w:val="center"/>
      </w:pPr>
      <w:r>
        <w:t xml:space="preserve">(фамилия, имя, отчество (при наличии) </w:t>
      </w:r>
      <w:proofErr w:type="gramStart"/>
      <w:r>
        <w:t>подписавшего</w:t>
      </w:r>
      <w:proofErr w:type="gramEnd"/>
      <w:r>
        <w:t>, должность)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Pr="00D37ACE" w:rsidRDefault="004937CA" w:rsidP="004937CA">
      <w:pPr>
        <w:spacing w:line="240" w:lineRule="auto"/>
        <w:jc w:val="right"/>
        <w:outlineLvl w:val="0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4937CA">
      <w:pPr>
        <w:pStyle w:val="afffffff7"/>
        <w:jc w:val="both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4937CA">
      <w:pPr>
        <w:pStyle w:val="afffffff7"/>
      </w:pPr>
    </w:p>
    <w:p w:rsidR="007C47E3" w:rsidRPr="007C47E3" w:rsidRDefault="007C47E3" w:rsidP="007C47E3">
      <w:pPr>
        <w:spacing w:line="240" w:lineRule="auto"/>
        <w:ind w:firstLine="0"/>
      </w:pPr>
      <w:r w:rsidRPr="007C47E3">
        <w:rPr>
          <w:rStyle w:val="afffffff9"/>
        </w:rPr>
        <w:t>3</w:t>
      </w:r>
      <w:r w:rsidRPr="007C47E3">
        <w:t xml:space="preserve"> </w:t>
      </w:r>
      <w:proofErr w:type="gramStart"/>
      <w:r w:rsidRPr="007C47E3"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AE1D21">
        <w:t xml:space="preserve"> среднего предпринимательства в Российской Федерации".</w:t>
      </w:r>
    </w:p>
    <w:p w:rsidR="004937CA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265"/>
    <w:bookmarkEnd w:id="1266"/>
    <w:bookmarkEnd w:id="1267"/>
    <w:bookmarkEnd w:id="1268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1269" w:name="_Toc125426243"/>
      <w:bookmarkStart w:id="1270" w:name="_Toc396984070"/>
      <w:bookmarkStart w:id="1271" w:name="_Toc423423673"/>
      <w:r>
        <w:br w:type="page"/>
      </w:r>
    </w:p>
    <w:p w:rsidR="004F4D80" w:rsidRPr="00AE1D21" w:rsidRDefault="004F4D80" w:rsidP="004F4D80">
      <w:pPr>
        <w:pStyle w:val="3"/>
        <w:rPr>
          <w:sz w:val="22"/>
        </w:rPr>
      </w:pPr>
      <w:bookmarkStart w:id="1272" w:name="_Toc439170691"/>
      <w:bookmarkStart w:id="1273" w:name="_Toc439172793"/>
      <w:bookmarkStart w:id="1274" w:name="_Toc439173237"/>
      <w:bookmarkStart w:id="1275" w:name="_Toc439238233"/>
      <w:bookmarkStart w:id="1276" w:name="_Toc439252780"/>
      <w:bookmarkStart w:id="1277" w:name="_Toc439323754"/>
      <w:bookmarkStart w:id="1278" w:name="_Toc440361391"/>
      <w:bookmarkStart w:id="1279" w:name="_Toc440376146"/>
      <w:bookmarkStart w:id="1280" w:name="_Toc440376273"/>
      <w:bookmarkStart w:id="1281" w:name="_Toc440382531"/>
      <w:bookmarkStart w:id="1282" w:name="_Toc440447201"/>
      <w:bookmarkStart w:id="1283" w:name="_Toc440632362"/>
      <w:bookmarkStart w:id="1284" w:name="_Toc440875134"/>
      <w:bookmarkStart w:id="1285" w:name="_Toc441131121"/>
      <w:bookmarkStart w:id="1286" w:name="_Toc465774644"/>
      <w:bookmarkStart w:id="1287" w:name="_Toc465848873"/>
      <w:bookmarkStart w:id="1288" w:name="_Toc471979988"/>
      <w:bookmarkStart w:id="1289" w:name="_Toc498590241"/>
      <w:r w:rsidRPr="00AE1D21">
        <w:rPr>
          <w:szCs w:val="24"/>
        </w:rPr>
        <w:lastRenderedPageBreak/>
        <w:t>Инструкции по заполнению</w:t>
      </w:r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  <w:bookmarkEnd w:id="1280"/>
      <w:bookmarkEnd w:id="1281"/>
      <w:bookmarkEnd w:id="1282"/>
      <w:bookmarkEnd w:id="1283"/>
      <w:bookmarkEnd w:id="1284"/>
      <w:bookmarkEnd w:id="1285"/>
      <w:bookmarkEnd w:id="1286"/>
      <w:bookmarkEnd w:id="1287"/>
      <w:bookmarkEnd w:id="1288"/>
      <w:bookmarkEnd w:id="1289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5.1</w:t>
      </w:r>
      <w:r w:rsidR="002F5A68">
        <w:fldChar w:fldCharType="end"/>
      </w:r>
      <w:r w:rsidR="004F4D80" w:rsidRPr="00AE1D21">
        <w:rPr>
          <w:sz w:val="24"/>
          <w:szCs w:val="24"/>
        </w:rPr>
        <w:t>).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юридический адрес.</w:t>
      </w:r>
    </w:p>
    <w:p w:rsidR="004F4D80" w:rsidRDefault="00C236C0" w:rsidP="00817D5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817D59" w:rsidRDefault="00817D59" w:rsidP="00817D59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ind w:left="862"/>
        <w:jc w:val="center"/>
        <w:rPr>
          <w:sz w:val="24"/>
          <w:szCs w:val="24"/>
        </w:rPr>
      </w:pPr>
      <w:r>
        <w:rPr>
          <w:b/>
        </w:rPr>
        <w:t>Перечень публичных должностных лиц</w:t>
      </w:r>
    </w:p>
    <w:p w:rsidR="00817D59" w:rsidRPr="00817D59" w:rsidRDefault="00817D59" w:rsidP="00817D59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58" w:history="1">
        <w:r w:rsidRPr="00817D59">
          <w:rPr>
            <w:sz w:val="24"/>
            <w:szCs w:val="24"/>
          </w:rPr>
          <w:t>Конвенцией</w:t>
        </w:r>
      </w:hyperlink>
      <w:r w:rsidRPr="00817D59">
        <w:rPr>
          <w:sz w:val="24"/>
          <w:szCs w:val="24"/>
        </w:rPr>
        <w:t xml:space="preserve"> против коррупции Организации Объединенных Наций, принятой резолюцией 58/4 Генеральной Ассамбл</w:t>
      </w:r>
      <w:proofErr w:type="gramStart"/>
      <w:r w:rsidRPr="00817D59">
        <w:rPr>
          <w:sz w:val="24"/>
          <w:szCs w:val="24"/>
        </w:rPr>
        <w:t>еи ОО</w:t>
      </w:r>
      <w:proofErr w:type="gramEnd"/>
      <w:r w:rsidRPr="00817D59">
        <w:rPr>
          <w:sz w:val="24"/>
          <w:szCs w:val="24"/>
        </w:rPr>
        <w:t xml:space="preserve">Н от 31 октября 2003 года. </w:t>
      </w:r>
    </w:p>
    <w:p w:rsidR="00817D59" w:rsidRPr="00817D59" w:rsidRDefault="00817D59" w:rsidP="00817D59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Российская Федерация ратифицировала </w:t>
      </w:r>
      <w:hyperlink r:id="rId59" w:history="1">
        <w:r w:rsidRPr="00817D59">
          <w:rPr>
            <w:sz w:val="24"/>
            <w:szCs w:val="24"/>
          </w:rPr>
          <w:t>Конвенцию</w:t>
        </w:r>
      </w:hyperlink>
      <w:r w:rsidRPr="00817D59">
        <w:rPr>
          <w:sz w:val="24"/>
          <w:szCs w:val="24"/>
        </w:rPr>
        <w:t xml:space="preserve"> ООН против коррупции в 2006 году (8 марта 2006 года принят Федеральный </w:t>
      </w:r>
      <w:hyperlink r:id="rId60" w:history="1">
        <w:r w:rsidRPr="00817D59">
          <w:rPr>
            <w:sz w:val="24"/>
            <w:szCs w:val="24"/>
          </w:rPr>
          <w:t>закон</w:t>
        </w:r>
      </w:hyperlink>
      <w:r w:rsidRPr="00817D59">
        <w:rPr>
          <w:sz w:val="24"/>
          <w:szCs w:val="24"/>
        </w:rPr>
        <w:t xml:space="preserve"> № 40-ФЗ "О ратификации Конвенции Организации Объединенных Наций против коррупции).</w:t>
      </w:r>
    </w:p>
    <w:p w:rsidR="00817D59" w:rsidRPr="00817D59" w:rsidRDefault="00817D59" w:rsidP="00817D59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17D5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 соответствии со ст.12 Конвенции одной из мер по предупреждению коррупции является в </w:t>
      </w:r>
      <w:proofErr w:type="spellStart"/>
      <w:r w:rsidRPr="00817D59">
        <w:rPr>
          <w:rFonts w:ascii="Times New Roman" w:eastAsia="Calibri" w:hAnsi="Times New Roman" w:cs="Times New Roman"/>
          <w:sz w:val="24"/>
          <w:szCs w:val="24"/>
          <w:lang w:eastAsia="en-US"/>
        </w:rPr>
        <w:t>т.ч</w:t>
      </w:r>
      <w:proofErr w:type="spellEnd"/>
      <w:r w:rsidRPr="00817D59">
        <w:rPr>
          <w:rFonts w:ascii="Times New Roman" w:eastAsia="Calibri" w:hAnsi="Times New Roman" w:cs="Times New Roman"/>
          <w:sz w:val="24"/>
          <w:szCs w:val="24"/>
          <w:lang w:eastAsia="en-US"/>
        </w:rPr>
        <w:t>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 xml:space="preserve">1. </w:t>
      </w:r>
      <w:proofErr w:type="gramStart"/>
      <w:r w:rsidRPr="00817D59">
        <w:rPr>
          <w:b/>
          <w:sz w:val="24"/>
          <w:szCs w:val="24"/>
        </w:rPr>
        <w:t>ПУБЛИЧНОЕ ДОЛЖНОСТНОЕ ЛИЦО (ПДЛ)</w:t>
      </w:r>
      <w:r w:rsidRPr="00817D59">
        <w:rPr>
          <w:sz w:val="24"/>
          <w:szCs w:val="24"/>
        </w:rPr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</w:t>
      </w:r>
      <w:proofErr w:type="gramEnd"/>
      <w:r w:rsidRPr="00817D59">
        <w:rPr>
          <w:sz w:val="24"/>
          <w:szCs w:val="24"/>
        </w:rPr>
        <w:t xml:space="preserve">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2.</w:t>
      </w:r>
      <w:r w:rsidRPr="00817D59">
        <w:rPr>
          <w:sz w:val="24"/>
          <w:szCs w:val="24"/>
        </w:rPr>
        <w:t xml:space="preserve"> </w:t>
      </w:r>
      <w:r w:rsidRPr="00817D59">
        <w:rPr>
          <w:b/>
          <w:sz w:val="24"/>
          <w:szCs w:val="24"/>
        </w:rPr>
        <w:t>ИНОСТРАННОЕ ПУБЛИЧНОЕ ДОЛЖНОСТНОЕ ЛИЦО (ИПДЛ)</w:t>
      </w:r>
      <w:r w:rsidRPr="00817D59">
        <w:rPr>
          <w:sz w:val="24"/>
          <w:szCs w:val="24"/>
        </w:rPr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proofErr w:type="gramStart"/>
      <w:r w:rsidRPr="00817D59">
        <w:rPr>
          <w:sz w:val="24"/>
          <w:szCs w:val="24"/>
        </w:rPr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</w:t>
      </w:r>
      <w:proofErr w:type="spellStart"/>
      <w:r w:rsidRPr="00817D59">
        <w:rPr>
          <w:sz w:val="24"/>
          <w:szCs w:val="24"/>
        </w:rPr>
        <w:t>Вольфсбергской</w:t>
      </w:r>
      <w:proofErr w:type="spellEnd"/>
      <w:r w:rsidRPr="00817D59">
        <w:rPr>
          <w:sz w:val="24"/>
          <w:szCs w:val="24"/>
        </w:rPr>
        <w:t xml:space="preserve">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</w:t>
      </w:r>
      <w:proofErr w:type="gramEnd"/>
      <w:r w:rsidRPr="00817D59">
        <w:rPr>
          <w:sz w:val="24"/>
          <w:szCs w:val="24"/>
        </w:rPr>
        <w:t xml:space="preserve">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ОЭСР, ОПЕК, Олимпийский комитет, Всемирный Банк и т.д.), Члены Европарламента; 2. Руководители и члены международных судебных организаций (Суд по правам человека, Гаагский трибунал и др.) 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 xml:space="preserve">3. </w:t>
      </w:r>
      <w:proofErr w:type="gramStart"/>
      <w:r w:rsidRPr="00817D59">
        <w:rPr>
          <w:b/>
          <w:sz w:val="24"/>
          <w:szCs w:val="24"/>
        </w:rPr>
        <w:t>РОССИЙСКИЕ ПУБЛИЧНЫЕ ДОЛЖНОСТНЫЕ ЛИЦА (РПДЛ)</w:t>
      </w:r>
      <w:r w:rsidRPr="00817D59">
        <w:rPr>
          <w:sz w:val="24"/>
          <w:szCs w:val="24"/>
        </w:rPr>
        <w:t xml:space="preserve"> – физические лица, находящиеся или принимаемые на обслуживание и замещающие (занимающие) государственные должности РФ, должности членов Совета директоров Центрального банка РФ, должности </w:t>
      </w:r>
      <w:r w:rsidRPr="00817D59">
        <w:rPr>
          <w:sz w:val="24"/>
          <w:szCs w:val="24"/>
        </w:rPr>
        <w:lastRenderedPageBreak/>
        <w:t>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</w:t>
      </w:r>
      <w:proofErr w:type="gramEnd"/>
      <w:r w:rsidRPr="00817D59">
        <w:rPr>
          <w:sz w:val="24"/>
          <w:szCs w:val="24"/>
        </w:rPr>
        <w:t xml:space="preserve"> перечни должностей, определяемые Президентом РФ.  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В соответствии с Указом Президента Российской Федерации о государственных должностях Российской Федерации № 32 от 11 января 1995 года, утвержден сводный перечень государственных должностей, к ним относятся:  </w:t>
      </w:r>
    </w:p>
    <w:p w:rsidR="00817D59" w:rsidRPr="00817D59" w:rsidRDefault="00817D59" w:rsidP="00817D59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 </w:t>
      </w:r>
      <w:proofErr w:type="gramStart"/>
      <w:r w:rsidRPr="00817D59">
        <w:rPr>
          <w:sz w:val="24"/>
          <w:szCs w:val="24"/>
        </w:rPr>
        <w:t>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</w:t>
      </w:r>
      <w:proofErr w:type="gramEnd"/>
      <w:r w:rsidRPr="00817D59">
        <w:rPr>
          <w:sz w:val="24"/>
          <w:szCs w:val="24"/>
        </w:rPr>
        <w:t xml:space="preserve"> </w:t>
      </w:r>
      <w:proofErr w:type="gramStart"/>
      <w:r w:rsidRPr="00817D59">
        <w:rPr>
          <w:sz w:val="24"/>
          <w:szCs w:val="24"/>
        </w:rPr>
        <w:t>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</w:t>
      </w:r>
      <w:proofErr w:type="gramEnd"/>
      <w:r w:rsidRPr="00817D59">
        <w:rPr>
          <w:sz w:val="24"/>
          <w:szCs w:val="24"/>
        </w:rPr>
        <w:t xml:space="preserve"> </w:t>
      </w:r>
      <w:proofErr w:type="gramStart"/>
      <w:r w:rsidRPr="00817D59">
        <w:rPr>
          <w:sz w:val="24"/>
          <w:szCs w:val="24"/>
        </w:rPr>
        <w:t>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</w:t>
      </w:r>
      <w:proofErr w:type="gramEnd"/>
      <w:r w:rsidRPr="00817D59">
        <w:rPr>
          <w:sz w:val="24"/>
          <w:szCs w:val="24"/>
        </w:rPr>
        <w:t xml:space="preserve">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</w:t>
      </w:r>
      <w:proofErr w:type="gramStart"/>
      <w:r w:rsidRPr="00817D59">
        <w:rPr>
          <w:sz w:val="24"/>
          <w:szCs w:val="24"/>
        </w:rPr>
        <w:t>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</w:t>
      </w:r>
      <w:proofErr w:type="gramEnd"/>
      <w:r w:rsidRPr="00817D59">
        <w:rPr>
          <w:sz w:val="24"/>
          <w:szCs w:val="24"/>
        </w:rPr>
        <w:t xml:space="preserve">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4. МЕЖДУНАРОДНОЕ ПУБЛИЧНОЕ ДОЛЖНОСТНОЕ ЛИЦО (МПДЛ</w:t>
      </w:r>
      <w:r w:rsidRPr="00817D59">
        <w:rPr>
          <w:sz w:val="24"/>
          <w:szCs w:val="24"/>
        </w:rPr>
        <w:t>) - международный гражданский служащий или любое лицо, которое уполномочено международной организацией</w:t>
      </w:r>
      <w:proofErr w:type="gramStart"/>
      <w:r w:rsidRPr="00817D59">
        <w:rPr>
          <w:sz w:val="24"/>
          <w:szCs w:val="24"/>
        </w:rPr>
        <w:t>1</w:t>
      </w:r>
      <w:proofErr w:type="gramEnd"/>
      <w:r w:rsidRPr="00817D59">
        <w:rPr>
          <w:sz w:val="24"/>
          <w:szCs w:val="24"/>
        </w:rPr>
        <w:t xml:space="preserve"> действовать от ее имени (за исключением руководителей среднего звена или лиц, занимающих более низкие позиции).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 xml:space="preserve">5. </w:t>
      </w:r>
      <w:proofErr w:type="gramStart"/>
      <w:r w:rsidRPr="00817D59">
        <w:rPr>
          <w:b/>
          <w:sz w:val="24"/>
          <w:szCs w:val="24"/>
        </w:rPr>
        <w:t>ЛИЦО, СВЯЗАННОЕ С ПДЛ</w:t>
      </w:r>
      <w:r w:rsidRPr="00817D59">
        <w:rPr>
          <w:sz w:val="24"/>
          <w:szCs w:val="24"/>
        </w:rPr>
        <w:t xml:space="preserve"> – супруг или супруга ПДЛ, его близкий родственник (родственник по прямой восходящей и нисходящей линии (родители и дети, дедушки, бабушки и внуки), полнородный и </w:t>
      </w:r>
      <w:proofErr w:type="spellStart"/>
      <w:r w:rsidRPr="00817D59">
        <w:rPr>
          <w:sz w:val="24"/>
          <w:szCs w:val="24"/>
        </w:rPr>
        <w:t>неполнородный</w:t>
      </w:r>
      <w:proofErr w:type="spellEnd"/>
      <w:r w:rsidRPr="00817D59">
        <w:rPr>
          <w:sz w:val="24"/>
          <w:szCs w:val="24"/>
        </w:rPr>
        <w:t xml:space="preserve">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 выгоду ввиду отношений с ПДЛ. </w:t>
      </w:r>
      <w:proofErr w:type="gramEnd"/>
    </w:p>
    <w:p w:rsidR="00817D59" w:rsidRPr="00817D59" w:rsidRDefault="00817D59" w:rsidP="00817D59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817D59">
        <w:rPr>
          <w:b/>
          <w:sz w:val="24"/>
          <w:szCs w:val="24"/>
        </w:rPr>
        <w:t>6. Международные организации</w:t>
      </w:r>
      <w:r w:rsidRPr="00817D59">
        <w:rPr>
          <w:sz w:val="24"/>
          <w:szCs w:val="24"/>
        </w:rPr>
        <w:t xml:space="preserve"> – организации, созданные официальными политическими соглашениями между их странам</w:t>
      </w:r>
      <w:proofErr w:type="gramStart"/>
      <w:r w:rsidRPr="00817D59">
        <w:rPr>
          <w:sz w:val="24"/>
          <w:szCs w:val="24"/>
        </w:rPr>
        <w:t>и-</w:t>
      </w:r>
      <w:proofErr w:type="gramEnd"/>
      <w:r w:rsidRPr="00817D59">
        <w:rPr>
          <w:sz w:val="24"/>
          <w:szCs w:val="24"/>
        </w:rPr>
        <w:t xml:space="preserve"> членами, которые имеют статус международных договоров; их </w:t>
      </w:r>
      <w:r w:rsidRPr="00817D59">
        <w:rPr>
          <w:sz w:val="24"/>
          <w:szCs w:val="24"/>
        </w:rPr>
        <w:lastRenderedPageBreak/>
        <w:t xml:space="preserve">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</w:t>
      </w:r>
      <w:proofErr w:type="gramStart"/>
      <w:r w:rsidRPr="00817D59">
        <w:rPr>
          <w:sz w:val="24"/>
          <w:szCs w:val="24"/>
        </w:rPr>
        <w:t>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  <w:proofErr w:type="gramEnd"/>
    </w:p>
    <w:p w:rsidR="004F4D80" w:rsidRPr="00AE1D21" w:rsidRDefault="004F4D80" w:rsidP="00817D5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817D59">
        <w:rPr>
          <w:sz w:val="24"/>
          <w:szCs w:val="24"/>
        </w:rPr>
        <w:t>6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90" w:name="_Ref55336378"/>
      <w:bookmarkStart w:id="1291" w:name="_Toc57314676"/>
      <w:bookmarkStart w:id="1292" w:name="_Toc69728990"/>
      <w:bookmarkStart w:id="1293" w:name="_Toc98253942"/>
      <w:bookmarkStart w:id="1294" w:name="_Toc165173868"/>
      <w:bookmarkStart w:id="1295" w:name="_Toc423423674"/>
      <w:r w:rsidRPr="00AE1D21">
        <w:rPr>
          <w:sz w:val="24"/>
          <w:szCs w:val="24"/>
        </w:rPr>
        <w:t>В графе 1</w:t>
      </w:r>
      <w:r w:rsidR="00817D59">
        <w:rPr>
          <w:sz w:val="24"/>
          <w:szCs w:val="24"/>
        </w:rPr>
        <w:t>7</w:t>
      </w:r>
      <w:r w:rsidRPr="00AE1D21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A51F43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 xml:space="preserve"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_Ref491178928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5.7.2</w:t>
      </w:r>
      <w:r w:rsidR="00AD2F1E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</w:t>
      </w:r>
      <w:proofErr w:type="gramStart"/>
      <w:r w:rsidRPr="00577EC9">
        <w:rPr>
          <w:sz w:val="24"/>
          <w:szCs w:val="24"/>
        </w:rPr>
        <w:t>реестре</w:t>
      </w:r>
      <w:proofErr w:type="gramEnd"/>
      <w:r w:rsidRPr="00577EC9">
        <w:rPr>
          <w:sz w:val="24"/>
          <w:szCs w:val="24"/>
        </w:rPr>
        <w:t xml:space="preserve">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D15047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96" w:name="_Ref449016627"/>
      <w:bookmarkStart w:id="1297" w:name="_Toc498590242"/>
      <w:r w:rsidRPr="00F647F7">
        <w:lastRenderedPageBreak/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</w:p>
    <w:p w:rsidR="004F4D80" w:rsidRPr="00D904EF" w:rsidRDefault="004F4D80" w:rsidP="004F4D80">
      <w:pPr>
        <w:pStyle w:val="3"/>
        <w:rPr>
          <w:szCs w:val="24"/>
        </w:rPr>
      </w:pPr>
      <w:bookmarkStart w:id="1298" w:name="_Toc98253943"/>
      <w:bookmarkStart w:id="1299" w:name="_Toc157248195"/>
      <w:bookmarkStart w:id="1300" w:name="_Toc157496564"/>
      <w:bookmarkStart w:id="1301" w:name="_Toc158206103"/>
      <w:bookmarkStart w:id="1302" w:name="_Toc164057788"/>
      <w:bookmarkStart w:id="1303" w:name="_Toc164137138"/>
      <w:bookmarkStart w:id="1304" w:name="_Toc164161298"/>
      <w:bookmarkStart w:id="1305" w:name="_Toc165173869"/>
      <w:bookmarkStart w:id="1306" w:name="_Toc439170693"/>
      <w:bookmarkStart w:id="1307" w:name="_Toc439172795"/>
      <w:bookmarkStart w:id="1308" w:name="_Toc439173239"/>
      <w:bookmarkStart w:id="1309" w:name="_Toc439238235"/>
      <w:bookmarkStart w:id="1310" w:name="_Toc439252782"/>
      <w:bookmarkStart w:id="1311" w:name="_Toc439323756"/>
      <w:bookmarkStart w:id="1312" w:name="_Toc440361393"/>
      <w:bookmarkStart w:id="1313" w:name="_Toc440376275"/>
      <w:bookmarkStart w:id="1314" w:name="_Toc440382533"/>
      <w:bookmarkStart w:id="1315" w:name="_Toc440447203"/>
      <w:bookmarkStart w:id="1316" w:name="_Toc440632364"/>
      <w:bookmarkStart w:id="1317" w:name="_Toc440875136"/>
      <w:bookmarkStart w:id="1318" w:name="_Toc441131123"/>
      <w:bookmarkStart w:id="1319" w:name="_Toc465774646"/>
      <w:bookmarkStart w:id="1320" w:name="_Toc465848875"/>
      <w:bookmarkStart w:id="1321" w:name="_Toc468876195"/>
      <w:bookmarkStart w:id="1322" w:name="_Toc469487689"/>
      <w:bookmarkStart w:id="1323" w:name="_Toc471979990"/>
      <w:bookmarkStart w:id="1324" w:name="_Toc498590243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F647F7">
        <w:rPr>
          <w:b/>
          <w:sz w:val="24"/>
          <w:szCs w:val="24"/>
        </w:rPr>
        <w:t>за</w:t>
      </w:r>
      <w:proofErr w:type="gramEnd"/>
      <w:r w:rsidRPr="00F647F7">
        <w:rPr>
          <w:b/>
          <w:sz w:val="24"/>
          <w:szCs w:val="24"/>
        </w:rPr>
        <w:t xml:space="preserve">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6F025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6F025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6F025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 xml:space="preserve">указать, </w:t>
            </w:r>
            <w:proofErr w:type="gramStart"/>
            <w:r w:rsidRPr="00F647F7">
              <w:rPr>
                <w:rStyle w:val="aa"/>
                <w:sz w:val="22"/>
              </w:rPr>
              <w:t>в</w:t>
            </w:r>
            <w:proofErr w:type="gramEnd"/>
            <w:r w:rsidRPr="00F647F7">
              <w:rPr>
                <w:rStyle w:val="aa"/>
                <w:sz w:val="22"/>
              </w:rPr>
              <w:t xml:space="preserve">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325" w:name="_Toc98253944"/>
      <w:bookmarkStart w:id="1326" w:name="_Toc157248196"/>
      <w:bookmarkStart w:id="1327" w:name="_Toc157496565"/>
      <w:bookmarkStart w:id="1328" w:name="_Toc158206104"/>
      <w:bookmarkStart w:id="1329" w:name="_Toc164057789"/>
      <w:bookmarkStart w:id="1330" w:name="_Toc164137139"/>
      <w:bookmarkStart w:id="1331" w:name="_Toc164161299"/>
      <w:bookmarkStart w:id="1332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33" w:name="_Toc439170694"/>
      <w:bookmarkStart w:id="1334" w:name="_Toc439172796"/>
      <w:bookmarkStart w:id="1335" w:name="_Toc439173240"/>
      <w:bookmarkStart w:id="1336" w:name="_Toc439238236"/>
      <w:bookmarkStart w:id="1337" w:name="_Toc439252783"/>
      <w:bookmarkStart w:id="1338" w:name="_Toc439323757"/>
      <w:bookmarkStart w:id="1339" w:name="_Toc440361394"/>
      <w:bookmarkStart w:id="1340" w:name="_Toc440376276"/>
      <w:bookmarkStart w:id="1341" w:name="_Toc440382534"/>
      <w:bookmarkStart w:id="1342" w:name="_Toc440447204"/>
      <w:bookmarkStart w:id="1343" w:name="_Toc440632365"/>
      <w:bookmarkStart w:id="1344" w:name="_Toc440875137"/>
      <w:bookmarkStart w:id="1345" w:name="_Toc441131124"/>
      <w:bookmarkStart w:id="1346" w:name="_Toc465774647"/>
      <w:bookmarkStart w:id="1347" w:name="_Toc465848876"/>
      <w:bookmarkStart w:id="1348" w:name="_Toc468876196"/>
      <w:bookmarkStart w:id="1349" w:name="_Toc469487690"/>
      <w:bookmarkStart w:id="1350" w:name="_Toc471979991"/>
      <w:bookmarkStart w:id="1351" w:name="_Toc498590244"/>
      <w:r w:rsidRPr="00D904EF">
        <w:rPr>
          <w:szCs w:val="24"/>
        </w:rPr>
        <w:lastRenderedPageBreak/>
        <w:t>Инструкции по заполнению</w:t>
      </w:r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  <w:bookmarkEnd w:id="1341"/>
      <w:bookmarkEnd w:id="1342"/>
      <w:bookmarkEnd w:id="1343"/>
      <w:bookmarkEnd w:id="1344"/>
      <w:bookmarkEnd w:id="1345"/>
      <w:bookmarkEnd w:id="1346"/>
      <w:bookmarkEnd w:id="1347"/>
      <w:bookmarkEnd w:id="1348"/>
      <w:bookmarkEnd w:id="1349"/>
      <w:bookmarkEnd w:id="1350"/>
      <w:bookmarkEnd w:id="1351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4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44ECC">
        <w:rPr>
          <w:sz w:val="24"/>
          <w:szCs w:val="24"/>
        </w:rPr>
        <w:t xml:space="preserve">Следует указать не менее </w:t>
      </w:r>
      <w:r w:rsidR="007C47E3" w:rsidRPr="00444ECC">
        <w:rPr>
          <w:sz w:val="24"/>
          <w:szCs w:val="24"/>
        </w:rPr>
        <w:t>одного, но не более десяти аналогичных договоров</w:t>
      </w:r>
      <w:r w:rsidR="008D108C" w:rsidRPr="00444ECC">
        <w:rPr>
          <w:sz w:val="24"/>
          <w:szCs w:val="24"/>
        </w:rPr>
        <w:t xml:space="preserve"> (п</w:t>
      </w:r>
      <w:r w:rsidR="008D108C" w:rsidRPr="00444ECC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="008D108C" w:rsidRPr="00444ECC">
        <w:rPr>
          <w:sz w:val="24"/>
          <w:szCs w:val="24"/>
        </w:rPr>
        <w:t xml:space="preserve">). </w:t>
      </w:r>
      <w:r w:rsidR="00C236C0" w:rsidRPr="00444ECC">
        <w:rPr>
          <w:sz w:val="24"/>
          <w:szCs w:val="24"/>
        </w:rPr>
        <w:t>Участник</w:t>
      </w:r>
      <w:r w:rsidRPr="00444ECC">
        <w:rPr>
          <w:sz w:val="24"/>
          <w:szCs w:val="24"/>
        </w:rPr>
        <w:t xml:space="preserve"> может самостоятельно выбрать договоры, которые, по его мнению, наилучшим образом характеризует его опыт</w:t>
      </w:r>
      <w:r w:rsidRPr="00AE1D21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52" w:name="_Ref55336389"/>
      <w:bookmarkStart w:id="1353" w:name="_Toc57314677"/>
      <w:bookmarkStart w:id="1354" w:name="_Toc69728991"/>
      <w:bookmarkStart w:id="1355" w:name="_Toc98253945"/>
      <w:bookmarkStart w:id="1356" w:name="_Toc165173871"/>
      <w:bookmarkStart w:id="1357" w:name="_Toc423423675"/>
      <w:bookmarkStart w:id="1358" w:name="_Toc498590245"/>
      <w:r w:rsidRPr="00F647F7">
        <w:lastRenderedPageBreak/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352"/>
      <w:bookmarkEnd w:id="1353"/>
      <w:bookmarkEnd w:id="1354"/>
      <w:bookmarkEnd w:id="1355"/>
      <w:bookmarkEnd w:id="1356"/>
      <w:bookmarkEnd w:id="1357"/>
      <w:bookmarkEnd w:id="1358"/>
    </w:p>
    <w:p w:rsidR="004F4D80" w:rsidRPr="00D904EF" w:rsidRDefault="004F4D80" w:rsidP="004F4D80">
      <w:pPr>
        <w:pStyle w:val="3"/>
        <w:rPr>
          <w:szCs w:val="24"/>
        </w:rPr>
      </w:pPr>
      <w:bookmarkStart w:id="1359" w:name="_Toc98253946"/>
      <w:bookmarkStart w:id="1360" w:name="_Toc157248198"/>
      <w:bookmarkStart w:id="1361" w:name="_Toc157496567"/>
      <w:bookmarkStart w:id="1362" w:name="_Toc158206106"/>
      <w:bookmarkStart w:id="1363" w:name="_Toc164057791"/>
      <w:bookmarkStart w:id="1364" w:name="_Toc164137141"/>
      <w:bookmarkStart w:id="1365" w:name="_Toc164161301"/>
      <w:bookmarkStart w:id="1366" w:name="_Toc165173872"/>
      <w:bookmarkStart w:id="1367" w:name="_Toc439170696"/>
      <w:bookmarkStart w:id="1368" w:name="_Toc439172798"/>
      <w:bookmarkStart w:id="1369" w:name="_Toc439173242"/>
      <w:bookmarkStart w:id="1370" w:name="_Toc439238238"/>
      <w:bookmarkStart w:id="1371" w:name="_Toc439252785"/>
      <w:bookmarkStart w:id="1372" w:name="_Toc439323759"/>
      <w:bookmarkStart w:id="1373" w:name="_Toc440361396"/>
      <w:bookmarkStart w:id="1374" w:name="_Toc440376278"/>
      <w:bookmarkStart w:id="1375" w:name="_Toc440382536"/>
      <w:bookmarkStart w:id="1376" w:name="_Toc440447206"/>
      <w:bookmarkStart w:id="1377" w:name="_Toc440632367"/>
      <w:bookmarkStart w:id="1378" w:name="_Toc440875139"/>
      <w:bookmarkStart w:id="1379" w:name="_Toc441131126"/>
      <w:bookmarkStart w:id="1380" w:name="_Toc465774649"/>
      <w:bookmarkStart w:id="1381" w:name="_Toc465848878"/>
      <w:bookmarkStart w:id="1382" w:name="_Toc468876198"/>
      <w:bookmarkStart w:id="1383" w:name="_Toc469487692"/>
      <w:bookmarkStart w:id="1384" w:name="_Toc471979993"/>
      <w:bookmarkStart w:id="1385" w:name="_Toc498590246"/>
      <w:r w:rsidRPr="00D904EF">
        <w:rPr>
          <w:szCs w:val="24"/>
        </w:rPr>
        <w:t>Форма Справки о материально-технических ресурсах</w:t>
      </w:r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386" w:name="_Toc98253947"/>
      <w:bookmarkStart w:id="1387" w:name="_Toc157248199"/>
      <w:bookmarkStart w:id="1388" w:name="_Toc157496568"/>
      <w:bookmarkStart w:id="1389" w:name="_Toc158206107"/>
      <w:bookmarkStart w:id="1390" w:name="_Toc164057792"/>
      <w:bookmarkStart w:id="1391" w:name="_Toc164137142"/>
      <w:bookmarkStart w:id="1392" w:name="_Toc164161302"/>
      <w:bookmarkStart w:id="1393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94" w:name="_Toc439170697"/>
      <w:bookmarkStart w:id="1395" w:name="_Toc439172799"/>
      <w:bookmarkStart w:id="1396" w:name="_Toc439173243"/>
      <w:bookmarkStart w:id="1397" w:name="_Toc439238239"/>
      <w:bookmarkStart w:id="1398" w:name="_Toc439252786"/>
      <w:bookmarkStart w:id="1399" w:name="_Toc439323760"/>
      <w:bookmarkStart w:id="1400" w:name="_Toc440361397"/>
      <w:bookmarkStart w:id="1401" w:name="_Toc440376279"/>
      <w:bookmarkStart w:id="1402" w:name="_Toc440382537"/>
      <w:bookmarkStart w:id="1403" w:name="_Toc440447207"/>
      <w:bookmarkStart w:id="1404" w:name="_Toc440632368"/>
      <w:bookmarkStart w:id="1405" w:name="_Toc440875140"/>
      <w:bookmarkStart w:id="1406" w:name="_Toc441131127"/>
      <w:bookmarkStart w:id="1407" w:name="_Toc465774650"/>
      <w:bookmarkStart w:id="1408" w:name="_Toc465848879"/>
      <w:bookmarkStart w:id="1409" w:name="_Toc468876199"/>
      <w:bookmarkStart w:id="1410" w:name="_Toc469487693"/>
      <w:bookmarkStart w:id="1411" w:name="_Toc471979994"/>
      <w:bookmarkStart w:id="1412" w:name="_Toc498590247"/>
      <w:r w:rsidRPr="00D904EF">
        <w:rPr>
          <w:szCs w:val="24"/>
        </w:rPr>
        <w:lastRenderedPageBreak/>
        <w:t>Инструкции по заполнению</w:t>
      </w:r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  <w:bookmarkEnd w:id="1401"/>
      <w:bookmarkEnd w:id="1402"/>
      <w:bookmarkEnd w:id="1403"/>
      <w:bookmarkEnd w:id="1404"/>
      <w:bookmarkEnd w:id="1405"/>
      <w:bookmarkEnd w:id="1406"/>
      <w:bookmarkEnd w:id="1407"/>
      <w:bookmarkEnd w:id="1408"/>
      <w:bookmarkEnd w:id="1409"/>
      <w:bookmarkEnd w:id="1410"/>
      <w:bookmarkEnd w:id="1411"/>
      <w:bookmarkEnd w:id="1412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413" w:name="_Ref55336398"/>
      <w:bookmarkStart w:id="1414" w:name="_Toc57314678"/>
      <w:bookmarkStart w:id="1415" w:name="_Toc69728992"/>
      <w:bookmarkStart w:id="1416" w:name="_Toc98253948"/>
      <w:bookmarkStart w:id="1417" w:name="_Toc165173874"/>
      <w:bookmarkStart w:id="1418" w:name="_Toc423423676"/>
      <w:bookmarkStart w:id="1419" w:name="_Toc498590248"/>
      <w:r w:rsidRPr="00F647F7">
        <w:lastRenderedPageBreak/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413"/>
      <w:bookmarkEnd w:id="1414"/>
      <w:bookmarkEnd w:id="1415"/>
      <w:bookmarkEnd w:id="1416"/>
      <w:bookmarkEnd w:id="1417"/>
      <w:bookmarkEnd w:id="1418"/>
      <w:bookmarkEnd w:id="1419"/>
    </w:p>
    <w:p w:rsidR="004F4D80" w:rsidRPr="00D904EF" w:rsidRDefault="004F4D80" w:rsidP="004F4D80">
      <w:pPr>
        <w:pStyle w:val="3"/>
        <w:rPr>
          <w:szCs w:val="24"/>
        </w:rPr>
      </w:pPr>
      <w:bookmarkStart w:id="1420" w:name="_Toc98253949"/>
      <w:bookmarkStart w:id="1421" w:name="_Toc157248201"/>
      <w:bookmarkStart w:id="1422" w:name="_Toc157496570"/>
      <w:bookmarkStart w:id="1423" w:name="_Toc158206109"/>
      <w:bookmarkStart w:id="1424" w:name="_Toc164057794"/>
      <w:bookmarkStart w:id="1425" w:name="_Toc164137144"/>
      <w:bookmarkStart w:id="1426" w:name="_Toc164161304"/>
      <w:bookmarkStart w:id="1427" w:name="_Toc165173875"/>
      <w:bookmarkStart w:id="1428" w:name="_Toc439170699"/>
      <w:bookmarkStart w:id="1429" w:name="_Toc439172801"/>
      <w:bookmarkStart w:id="1430" w:name="_Toc439173245"/>
      <w:bookmarkStart w:id="1431" w:name="_Toc439238241"/>
      <w:bookmarkStart w:id="1432" w:name="_Toc439252788"/>
      <w:bookmarkStart w:id="1433" w:name="_Toc439323762"/>
      <w:bookmarkStart w:id="1434" w:name="_Toc440361399"/>
      <w:bookmarkStart w:id="1435" w:name="_Toc440376281"/>
      <w:bookmarkStart w:id="1436" w:name="_Toc440382539"/>
      <w:bookmarkStart w:id="1437" w:name="_Toc440447209"/>
      <w:bookmarkStart w:id="1438" w:name="_Toc440632370"/>
      <w:bookmarkStart w:id="1439" w:name="_Toc440875142"/>
      <w:bookmarkStart w:id="1440" w:name="_Toc441131129"/>
      <w:bookmarkStart w:id="1441" w:name="_Toc465774652"/>
      <w:bookmarkStart w:id="1442" w:name="_Toc465848881"/>
      <w:bookmarkStart w:id="1443" w:name="_Toc468876201"/>
      <w:bookmarkStart w:id="1444" w:name="_Toc469487695"/>
      <w:bookmarkStart w:id="1445" w:name="_Toc471979996"/>
      <w:bookmarkStart w:id="1446" w:name="_Toc498590249"/>
      <w:r w:rsidRPr="00D904EF">
        <w:rPr>
          <w:szCs w:val="24"/>
        </w:rPr>
        <w:t>Форма Справки о кадровых ресурсах</w:t>
      </w:r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47" w:name="_Toc98253950"/>
      <w:bookmarkStart w:id="1448" w:name="_Toc157248202"/>
      <w:bookmarkStart w:id="1449" w:name="_Toc157496571"/>
      <w:bookmarkStart w:id="1450" w:name="_Toc158206110"/>
      <w:bookmarkStart w:id="1451" w:name="_Toc164057795"/>
      <w:bookmarkStart w:id="1452" w:name="_Toc164137145"/>
      <w:bookmarkStart w:id="1453" w:name="_Toc164161305"/>
      <w:bookmarkStart w:id="1454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455" w:name="_Toc439170700"/>
      <w:bookmarkStart w:id="1456" w:name="_Toc439172802"/>
      <w:bookmarkStart w:id="1457" w:name="_Toc439173246"/>
      <w:bookmarkStart w:id="1458" w:name="_Toc439238242"/>
      <w:bookmarkStart w:id="1459" w:name="_Toc439252789"/>
      <w:bookmarkStart w:id="1460" w:name="_Toc439323763"/>
      <w:bookmarkStart w:id="1461" w:name="_Toc440361400"/>
      <w:bookmarkStart w:id="1462" w:name="_Toc440376282"/>
      <w:bookmarkStart w:id="1463" w:name="_Toc440382540"/>
      <w:bookmarkStart w:id="1464" w:name="_Toc440447210"/>
      <w:bookmarkStart w:id="1465" w:name="_Toc440632371"/>
      <w:bookmarkStart w:id="1466" w:name="_Toc440875143"/>
      <w:bookmarkStart w:id="1467" w:name="_Toc441131130"/>
      <w:bookmarkStart w:id="1468" w:name="_Toc465774653"/>
      <w:bookmarkStart w:id="1469" w:name="_Toc465848882"/>
      <w:bookmarkStart w:id="1470" w:name="_Toc468876202"/>
      <w:bookmarkStart w:id="1471" w:name="_Toc469487696"/>
      <w:bookmarkStart w:id="1472" w:name="_Toc471979997"/>
      <w:bookmarkStart w:id="1473" w:name="_Toc498590250"/>
      <w:r w:rsidRPr="00D904EF">
        <w:rPr>
          <w:szCs w:val="24"/>
        </w:rPr>
        <w:lastRenderedPageBreak/>
        <w:t>Инструкции по заполнению</w:t>
      </w:r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bookmarkEnd w:id="1463"/>
      <w:bookmarkEnd w:id="1464"/>
      <w:bookmarkEnd w:id="1465"/>
      <w:bookmarkEnd w:id="1466"/>
      <w:bookmarkEnd w:id="1467"/>
      <w:bookmarkEnd w:id="1468"/>
      <w:bookmarkEnd w:id="1469"/>
      <w:bookmarkEnd w:id="1470"/>
      <w:bookmarkEnd w:id="1471"/>
      <w:bookmarkEnd w:id="1472"/>
      <w:bookmarkEnd w:id="1473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</w:t>
      </w:r>
      <w:proofErr w:type="gramStart"/>
      <w:r w:rsidRPr="00F11A50">
        <w:rPr>
          <w:sz w:val="24"/>
          <w:szCs w:val="24"/>
        </w:rPr>
        <w:t>указывается</w:t>
      </w:r>
      <w:proofErr w:type="gramEnd"/>
      <w:r w:rsidRPr="00F11A50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474" w:name="_Toc165173881"/>
      <w:bookmarkStart w:id="1475" w:name="_Ref194749267"/>
      <w:bookmarkStart w:id="1476" w:name="_Toc423423677"/>
      <w:bookmarkStart w:id="1477" w:name="_Ref440271993"/>
      <w:bookmarkStart w:id="1478" w:name="_Ref440274659"/>
      <w:bookmarkStart w:id="1479" w:name="_Toc498590251"/>
      <w:bookmarkStart w:id="1480" w:name="_Ref90381523"/>
      <w:bookmarkStart w:id="1481" w:name="_Toc90385124"/>
      <w:bookmarkStart w:id="1482" w:name="_Ref96861029"/>
      <w:bookmarkStart w:id="1483" w:name="_Toc97651410"/>
      <w:bookmarkStart w:id="1484" w:name="_Toc98253955"/>
      <w:r w:rsidRPr="00F647F7">
        <w:lastRenderedPageBreak/>
        <w:t>Информационное письмо о налич</w:t>
      </w:r>
      <w:proofErr w:type="gramStart"/>
      <w:r w:rsidRPr="00F647F7">
        <w:t xml:space="preserve">ии у </w:t>
      </w:r>
      <w:r w:rsidR="00C236C0">
        <w:t>У</w:t>
      </w:r>
      <w:proofErr w:type="gramEnd"/>
      <w:r w:rsidR="00C236C0">
        <w:t>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 xml:space="preserve">связей, носящих характер </w:t>
      </w:r>
      <w:proofErr w:type="spellStart"/>
      <w:r w:rsidRPr="00F647F7">
        <w:t>аффилированности</w:t>
      </w:r>
      <w:proofErr w:type="spellEnd"/>
      <w:r w:rsidRPr="00F647F7">
        <w:t xml:space="preserve"> с сотрудниками Заказчика или Организатора (форма 1</w:t>
      </w:r>
      <w:r w:rsidR="00B8118F">
        <w:t>1</w:t>
      </w:r>
      <w:r w:rsidRPr="00F647F7">
        <w:t>)</w:t>
      </w:r>
      <w:bookmarkEnd w:id="1474"/>
      <w:bookmarkEnd w:id="1475"/>
      <w:bookmarkEnd w:id="1476"/>
      <w:bookmarkEnd w:id="1477"/>
      <w:bookmarkEnd w:id="1478"/>
      <w:bookmarkEnd w:id="1479"/>
    </w:p>
    <w:p w:rsidR="004F4D80" w:rsidRPr="00D904EF" w:rsidRDefault="004F4D80" w:rsidP="004F4D80">
      <w:pPr>
        <w:pStyle w:val="3"/>
        <w:rPr>
          <w:szCs w:val="24"/>
        </w:rPr>
      </w:pPr>
      <w:bookmarkStart w:id="1485" w:name="_Toc97651411"/>
      <w:bookmarkStart w:id="1486" w:name="_Toc98253956"/>
      <w:bookmarkStart w:id="1487" w:name="_Toc157248208"/>
      <w:bookmarkStart w:id="1488" w:name="_Toc157496577"/>
      <w:bookmarkStart w:id="1489" w:name="_Toc158206116"/>
      <w:bookmarkStart w:id="1490" w:name="_Toc164057801"/>
      <w:bookmarkStart w:id="1491" w:name="_Toc164137151"/>
      <w:bookmarkStart w:id="1492" w:name="_Toc164161311"/>
      <w:bookmarkStart w:id="1493" w:name="_Toc165173882"/>
      <w:bookmarkStart w:id="1494" w:name="_Toc439170702"/>
      <w:bookmarkStart w:id="1495" w:name="_Toc439172804"/>
      <w:bookmarkStart w:id="1496" w:name="_Toc439173248"/>
      <w:bookmarkStart w:id="1497" w:name="_Toc439238244"/>
      <w:bookmarkStart w:id="1498" w:name="_Toc439252791"/>
      <w:bookmarkStart w:id="1499" w:name="_Toc439323765"/>
      <w:bookmarkStart w:id="1500" w:name="_Toc440361402"/>
      <w:bookmarkStart w:id="1501" w:name="_Toc440376284"/>
      <w:bookmarkStart w:id="1502" w:name="_Toc440382542"/>
      <w:bookmarkStart w:id="1503" w:name="_Toc440447212"/>
      <w:bookmarkStart w:id="1504" w:name="_Toc440632373"/>
      <w:bookmarkStart w:id="1505" w:name="_Toc440875145"/>
      <w:bookmarkStart w:id="1506" w:name="_Toc441131132"/>
      <w:bookmarkStart w:id="1507" w:name="_Toc465774655"/>
      <w:bookmarkStart w:id="1508" w:name="_Toc465848884"/>
      <w:bookmarkStart w:id="1509" w:name="_Toc468876204"/>
      <w:bookmarkStart w:id="1510" w:name="_Toc469487698"/>
      <w:bookmarkStart w:id="1511" w:name="_Toc471979999"/>
      <w:bookmarkStart w:id="1512" w:name="_Toc498590252"/>
      <w:r w:rsidRPr="00D904EF">
        <w:rPr>
          <w:szCs w:val="24"/>
        </w:rPr>
        <w:t>Форма письма о налич</w:t>
      </w:r>
      <w:proofErr w:type="gramStart"/>
      <w:r w:rsidRPr="00D904EF">
        <w:rPr>
          <w:szCs w:val="24"/>
        </w:rPr>
        <w:t xml:space="preserve">ии у </w:t>
      </w:r>
      <w:r w:rsidR="00C236C0" w:rsidRPr="00D904EF">
        <w:rPr>
          <w:szCs w:val="24"/>
        </w:rPr>
        <w:t>У</w:t>
      </w:r>
      <w:proofErr w:type="gramEnd"/>
      <w:r w:rsidR="00C236C0" w:rsidRPr="00D904EF">
        <w:rPr>
          <w:szCs w:val="24"/>
        </w:rPr>
        <w:t>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 xml:space="preserve">связей, носящих характер </w:t>
      </w:r>
      <w:proofErr w:type="spellStart"/>
      <w:r w:rsidRPr="00D904EF">
        <w:rPr>
          <w:szCs w:val="24"/>
        </w:rPr>
        <w:t>аффилированности</w:t>
      </w:r>
      <w:proofErr w:type="spellEnd"/>
      <w:r w:rsidRPr="00D904EF">
        <w:rPr>
          <w:szCs w:val="24"/>
        </w:rPr>
        <w:t xml:space="preserve"> с сотрудниками Заказчика или Организатора</w:t>
      </w:r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AE1D21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лицами, являющимися </w:t>
      </w:r>
      <w:r w:rsidRPr="00AE1D21">
        <w:rPr>
          <w:b/>
          <w:i/>
          <w:sz w:val="24"/>
          <w:szCs w:val="24"/>
        </w:rPr>
        <w:t>{</w:t>
      </w:r>
      <w:proofErr w:type="gramStart"/>
      <w:r w:rsidRPr="00AE1D21">
        <w:rPr>
          <w:b/>
          <w:i/>
          <w:sz w:val="24"/>
          <w:szCs w:val="24"/>
        </w:rPr>
        <w:t>указывается</w:t>
      </w:r>
      <w:proofErr w:type="gramEnd"/>
      <w:r w:rsidRPr="00AE1D21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513" w:name="_Toc97651412"/>
      <w:bookmarkStart w:id="1514" w:name="_Toc98253957"/>
      <w:bookmarkStart w:id="1515" w:name="_Toc157248209"/>
      <w:bookmarkStart w:id="1516" w:name="_Toc157496578"/>
      <w:bookmarkStart w:id="1517" w:name="_Toc158206117"/>
      <w:bookmarkStart w:id="1518" w:name="_Toc164057802"/>
      <w:bookmarkStart w:id="1519" w:name="_Toc164137152"/>
      <w:bookmarkStart w:id="1520" w:name="_Toc164161312"/>
      <w:bookmarkStart w:id="1521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522" w:name="_Toc439170703"/>
      <w:bookmarkStart w:id="1523" w:name="_Toc439172805"/>
      <w:bookmarkStart w:id="1524" w:name="_Toc439173249"/>
      <w:bookmarkStart w:id="1525" w:name="_Toc439238245"/>
      <w:bookmarkStart w:id="1526" w:name="_Toc439252792"/>
      <w:bookmarkStart w:id="1527" w:name="_Toc439323766"/>
      <w:bookmarkStart w:id="1528" w:name="_Toc440361403"/>
      <w:bookmarkStart w:id="1529" w:name="_Toc440376285"/>
      <w:bookmarkStart w:id="1530" w:name="_Toc440382543"/>
      <w:bookmarkStart w:id="1531" w:name="_Toc440447213"/>
      <w:bookmarkStart w:id="1532" w:name="_Toc440632374"/>
      <w:bookmarkStart w:id="1533" w:name="_Toc440875146"/>
      <w:bookmarkStart w:id="1534" w:name="_Toc441131133"/>
      <w:bookmarkStart w:id="1535" w:name="_Toc465774656"/>
      <w:bookmarkStart w:id="1536" w:name="_Toc465848885"/>
      <w:bookmarkStart w:id="1537" w:name="_Toc468876205"/>
      <w:bookmarkStart w:id="1538" w:name="_Toc469487699"/>
      <w:bookmarkStart w:id="1539" w:name="_Toc471980000"/>
      <w:bookmarkStart w:id="1540" w:name="_Toc498590253"/>
      <w:r w:rsidRPr="00D904EF">
        <w:rPr>
          <w:szCs w:val="24"/>
        </w:rPr>
        <w:lastRenderedPageBreak/>
        <w:t>Инструкции по заполнению</w:t>
      </w:r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  <w:bookmarkEnd w:id="1530"/>
      <w:bookmarkEnd w:id="1531"/>
      <w:bookmarkEnd w:id="1532"/>
      <w:bookmarkEnd w:id="1533"/>
      <w:bookmarkEnd w:id="1534"/>
      <w:bookmarkEnd w:id="1535"/>
      <w:bookmarkEnd w:id="1536"/>
      <w:bookmarkEnd w:id="1537"/>
      <w:bookmarkEnd w:id="1538"/>
      <w:bookmarkEnd w:id="1539"/>
      <w:bookmarkEnd w:id="1540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5.1</w:t>
      </w:r>
      <w:r w:rsidR="002F5A68">
        <w:fldChar w:fldCharType="end"/>
      </w:r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</w:t>
      </w:r>
      <w:proofErr w:type="gramStart"/>
      <w:r w:rsidR="004F4D80" w:rsidRPr="00AE1D21">
        <w:rPr>
          <w:sz w:val="24"/>
          <w:szCs w:val="24"/>
        </w:rPr>
        <w:t>лиц</w:t>
      </w:r>
      <w:proofErr w:type="gramEnd"/>
      <w:r w:rsidR="004F4D80" w:rsidRPr="00AE1D21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874A41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</w:t>
      </w:r>
      <w:proofErr w:type="gramEnd"/>
      <w:r w:rsidR="00D904EF">
        <w:rPr>
          <w:sz w:val="24"/>
          <w:szCs w:val="24"/>
        </w:rPr>
        <w:t xml:space="preserve">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480"/>
    <w:bookmarkEnd w:id="1481"/>
    <w:bookmarkEnd w:id="1482"/>
    <w:bookmarkEnd w:id="1483"/>
    <w:bookmarkEnd w:id="1484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817D59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541" w:name="_Toc318208007"/>
    </w:p>
    <w:p w:rsidR="004F4D80" w:rsidRPr="00F86C07" w:rsidRDefault="00F86C07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42" w:name="_Toc423423680"/>
      <w:bookmarkStart w:id="1543" w:name="_Ref440272035"/>
      <w:bookmarkStart w:id="1544" w:name="_Ref440274733"/>
      <w:bookmarkStart w:id="1545" w:name="_Ref444181467"/>
      <w:bookmarkStart w:id="1546" w:name="_Toc498590254"/>
      <w:r w:rsidRPr="00F86C07">
        <w:lastRenderedPageBreak/>
        <w:t>Справка о цепочке собственников участника закупочной процедуры, включая бенефициаров (в том числе конечных)</w:t>
      </w:r>
      <w:r w:rsidR="004F4D80" w:rsidRPr="00F86C07">
        <w:t xml:space="preserve"> (форма 1</w:t>
      </w:r>
      <w:r w:rsidR="00635719" w:rsidRPr="00F86C07">
        <w:t>2</w:t>
      </w:r>
      <w:r w:rsidR="004F4D80" w:rsidRPr="00F86C07">
        <w:t>)</w:t>
      </w:r>
      <w:bookmarkEnd w:id="1541"/>
      <w:bookmarkEnd w:id="1542"/>
      <w:bookmarkEnd w:id="1543"/>
      <w:bookmarkEnd w:id="1544"/>
      <w:bookmarkEnd w:id="1545"/>
      <w:bookmarkEnd w:id="1546"/>
    </w:p>
    <w:p w:rsidR="004F4D80" w:rsidRPr="00F86C07" w:rsidRDefault="00F86C07" w:rsidP="004F4D80">
      <w:pPr>
        <w:pStyle w:val="3"/>
        <w:rPr>
          <w:szCs w:val="24"/>
        </w:rPr>
      </w:pPr>
      <w:bookmarkStart w:id="1547" w:name="_Toc343690584"/>
      <w:bookmarkStart w:id="1548" w:name="_Toc372294428"/>
      <w:bookmarkStart w:id="1549" w:name="_Toc379288896"/>
      <w:bookmarkStart w:id="1550" w:name="_Toc384734780"/>
      <w:bookmarkStart w:id="1551" w:name="_Toc396984078"/>
      <w:bookmarkStart w:id="1552" w:name="_Toc423423681"/>
      <w:bookmarkStart w:id="1553" w:name="_Toc439170710"/>
      <w:bookmarkStart w:id="1554" w:name="_Toc439172812"/>
      <w:bookmarkStart w:id="1555" w:name="_Toc439173253"/>
      <w:bookmarkStart w:id="1556" w:name="_Toc439238249"/>
      <w:bookmarkStart w:id="1557" w:name="_Toc439252796"/>
      <w:bookmarkStart w:id="1558" w:name="_Toc439323770"/>
      <w:bookmarkStart w:id="1559" w:name="_Toc440361405"/>
      <w:bookmarkStart w:id="1560" w:name="_Toc440376287"/>
      <w:bookmarkStart w:id="1561" w:name="_Toc440382545"/>
      <w:bookmarkStart w:id="1562" w:name="_Toc440447215"/>
      <w:bookmarkStart w:id="1563" w:name="_Toc440632376"/>
      <w:bookmarkStart w:id="1564" w:name="_Toc440875148"/>
      <w:bookmarkStart w:id="1565" w:name="_Toc441131135"/>
      <w:bookmarkStart w:id="1566" w:name="_Toc441572140"/>
      <w:bookmarkStart w:id="1567" w:name="_Toc441575232"/>
      <w:bookmarkStart w:id="1568" w:name="_Toc442195898"/>
      <w:bookmarkStart w:id="1569" w:name="_Toc442251940"/>
      <w:bookmarkStart w:id="1570" w:name="_Toc442258889"/>
      <w:bookmarkStart w:id="1571" w:name="_Toc442259129"/>
      <w:bookmarkStart w:id="1572" w:name="_Toc447292892"/>
      <w:bookmarkStart w:id="1573" w:name="_Toc461808964"/>
      <w:bookmarkStart w:id="1574" w:name="_Toc463514796"/>
      <w:bookmarkStart w:id="1575" w:name="_Toc466967523"/>
      <w:bookmarkStart w:id="1576" w:name="_Toc467574715"/>
      <w:bookmarkStart w:id="1577" w:name="_Toc468441758"/>
      <w:bookmarkStart w:id="1578" w:name="_Toc469480233"/>
      <w:bookmarkStart w:id="1579" w:name="_Toc472409262"/>
      <w:bookmarkStart w:id="1580" w:name="_Toc498417409"/>
      <w:bookmarkStart w:id="1581" w:name="_Toc498590255"/>
      <w:r w:rsidRPr="00F86C07">
        <w:rPr>
          <w:szCs w:val="24"/>
        </w:rPr>
        <w:t xml:space="preserve">Форма </w:t>
      </w:r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  <w:bookmarkEnd w:id="1563"/>
      <w:bookmarkEnd w:id="1564"/>
      <w:bookmarkEnd w:id="1565"/>
      <w:bookmarkEnd w:id="1566"/>
      <w:bookmarkEnd w:id="1567"/>
      <w:bookmarkEnd w:id="1568"/>
      <w:bookmarkEnd w:id="1569"/>
      <w:bookmarkEnd w:id="1570"/>
      <w:bookmarkEnd w:id="1571"/>
      <w:bookmarkEnd w:id="1572"/>
      <w:bookmarkEnd w:id="1573"/>
      <w:bookmarkEnd w:id="1574"/>
      <w:bookmarkEnd w:id="1575"/>
      <w:bookmarkEnd w:id="1576"/>
      <w:bookmarkEnd w:id="1577"/>
      <w:bookmarkEnd w:id="1578"/>
      <w:bookmarkEnd w:id="1579"/>
      <w:r w:rsidRPr="00F86C07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580"/>
      <w:bookmarkEnd w:id="1581"/>
    </w:p>
    <w:p w:rsidR="004F4D80" w:rsidRPr="00F86C07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F86C07">
        <w:rPr>
          <w:sz w:val="24"/>
          <w:szCs w:val="24"/>
        </w:rPr>
        <w:t>Приложение 1</w:t>
      </w:r>
      <w:r w:rsidR="00553A57" w:rsidRPr="00F86C07">
        <w:rPr>
          <w:sz w:val="24"/>
          <w:szCs w:val="24"/>
        </w:rPr>
        <w:t>2</w:t>
      </w:r>
      <w:r w:rsidRPr="00F86C07">
        <w:rPr>
          <w:sz w:val="24"/>
          <w:szCs w:val="24"/>
        </w:rPr>
        <w:t xml:space="preserve"> к письму о подаче оферты</w:t>
      </w:r>
      <w:r w:rsidRPr="00F86C07">
        <w:rPr>
          <w:sz w:val="24"/>
          <w:szCs w:val="24"/>
        </w:rPr>
        <w:br/>
        <w:t>от «____»_____________ </w:t>
      </w:r>
      <w:proofErr w:type="gramStart"/>
      <w:r w:rsidRPr="00F86C07">
        <w:rPr>
          <w:sz w:val="24"/>
          <w:szCs w:val="24"/>
        </w:rPr>
        <w:t>г</w:t>
      </w:r>
      <w:proofErr w:type="gramEnd"/>
      <w:r w:rsidRPr="00F86C07">
        <w:rPr>
          <w:sz w:val="24"/>
          <w:szCs w:val="24"/>
        </w:rPr>
        <w:t>. №__________</w:t>
      </w:r>
    </w:p>
    <w:p w:rsidR="004F4D80" w:rsidRPr="00F86C0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F86C07" w:rsidRPr="00F86C07" w:rsidRDefault="00F86C07" w:rsidP="00F86C07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86C07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F86C07" w:rsidRPr="00F86C07" w:rsidRDefault="00F86C07" w:rsidP="00F86C07">
      <w:pPr>
        <w:spacing w:line="240" w:lineRule="auto"/>
        <w:ind w:firstLine="0"/>
        <w:rPr>
          <w:color w:val="000000"/>
          <w:sz w:val="24"/>
          <w:szCs w:val="24"/>
        </w:rPr>
      </w:pPr>
    </w:p>
    <w:p w:rsidR="00F86C07" w:rsidRPr="00F86C07" w:rsidRDefault="00F86C07" w:rsidP="00F86C07">
      <w:pPr>
        <w:spacing w:line="240" w:lineRule="auto"/>
        <w:ind w:firstLine="0"/>
        <w:rPr>
          <w:color w:val="000000"/>
          <w:sz w:val="24"/>
          <w:szCs w:val="24"/>
        </w:rPr>
      </w:pPr>
      <w:r w:rsidRPr="00F86C07">
        <w:rPr>
          <w:color w:val="000000"/>
          <w:sz w:val="24"/>
          <w:szCs w:val="24"/>
        </w:rPr>
        <w:t>Наименование и адрес Участника: __________________________________________</w:t>
      </w:r>
    </w:p>
    <w:p w:rsidR="00F86C07" w:rsidRPr="00F86C07" w:rsidRDefault="00F86C07" w:rsidP="00F86C07">
      <w:pPr>
        <w:spacing w:line="240" w:lineRule="auto"/>
        <w:ind w:firstLine="0"/>
        <w:rPr>
          <w:color w:val="000000"/>
        </w:rPr>
      </w:pPr>
    </w:p>
    <w:tbl>
      <w:tblPr>
        <w:tblW w:w="156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247"/>
        <w:gridCol w:w="1556"/>
        <w:gridCol w:w="570"/>
        <w:gridCol w:w="554"/>
        <w:gridCol w:w="709"/>
        <w:gridCol w:w="1134"/>
        <w:gridCol w:w="1275"/>
        <w:gridCol w:w="1701"/>
        <w:gridCol w:w="1702"/>
        <w:gridCol w:w="1572"/>
      </w:tblGrid>
      <w:tr w:rsidR="00F86C07" w:rsidRPr="00F86C07" w:rsidTr="003460DA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952" w:type="dxa"/>
            <w:gridSpan w:val="6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570" w:type="dxa"/>
            <w:vMerge w:val="restart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647" w:type="dxa"/>
            <w:gridSpan w:val="7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F86C07" w:rsidRPr="00F86C07" w:rsidTr="003460DA">
        <w:trPr>
          <w:trHeight w:val="847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556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0" w:type="dxa"/>
            <w:vMerge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572" w:type="dxa"/>
            <w:shd w:val="clear" w:color="auto" w:fill="auto"/>
            <w:vAlign w:val="center"/>
            <w:hideMark/>
          </w:tcPr>
          <w:p w:rsidR="00F86C07" w:rsidRPr="00F86C07" w:rsidRDefault="00F86C07" w:rsidP="00720CDD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F86C07" w:rsidRPr="00F86C07" w:rsidTr="003460DA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1556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570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572" w:type="dxa"/>
            <w:shd w:val="clear" w:color="auto" w:fill="auto"/>
            <w:vAlign w:val="bottom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15</w:t>
            </w:r>
          </w:p>
        </w:tc>
      </w:tr>
      <w:tr w:rsidR="00F86C07" w:rsidRPr="00F86C07" w:rsidTr="003460DA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3460DA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3460DA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3460DA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3460DA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3460DA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1.1.3.1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3460DA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1.1.3.2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3460DA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3460DA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3460DA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1.2.1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3460DA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1.2.2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3460DA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1.2.3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3460DA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3460DA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4D0F20" w:rsidTr="003460DA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4D0F20" w:rsidTr="003460DA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</w:tbl>
    <w:p w:rsidR="00F86C07" w:rsidRDefault="00F86C07" w:rsidP="00F86C07">
      <w:pPr>
        <w:spacing w:line="240" w:lineRule="auto"/>
        <w:rPr>
          <w:color w:val="000000"/>
        </w:rPr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F86C07">
      <w:pPr>
        <w:spacing w:line="240" w:lineRule="auto"/>
        <w:ind w:right="3684"/>
        <w:jc w:val="center"/>
      </w:pPr>
      <w:r w:rsidRPr="00E87023">
        <w:rPr>
          <w:color w:val="000000"/>
          <w:vertAlign w:val="superscript"/>
        </w:rPr>
        <w:t xml:space="preserve">(фамилия, имя, отчество </w:t>
      </w:r>
      <w:proofErr w:type="gramStart"/>
      <w:r w:rsidRPr="00E87023">
        <w:rPr>
          <w:color w:val="000000"/>
          <w:vertAlign w:val="superscript"/>
        </w:rPr>
        <w:t>подписавшего</w:t>
      </w:r>
      <w:proofErr w:type="gramEnd"/>
      <w:r w:rsidRPr="00E87023">
        <w:rPr>
          <w:color w:val="000000"/>
          <w:vertAlign w:val="superscript"/>
        </w:rPr>
        <w:t>, должность)</w:t>
      </w:r>
    </w:p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F86C07" w:rsidRDefault="004F4D80" w:rsidP="004F4D80">
      <w:pPr>
        <w:pStyle w:val="3"/>
        <w:rPr>
          <w:szCs w:val="24"/>
        </w:rPr>
      </w:pPr>
      <w:bookmarkStart w:id="1582" w:name="_Toc343690585"/>
      <w:bookmarkStart w:id="1583" w:name="_Toc372294429"/>
      <w:bookmarkStart w:id="1584" w:name="_Toc379288897"/>
      <w:bookmarkStart w:id="1585" w:name="_Toc384734781"/>
      <w:bookmarkStart w:id="1586" w:name="_Toc396984079"/>
      <w:bookmarkStart w:id="1587" w:name="_Toc423423682"/>
      <w:bookmarkStart w:id="1588" w:name="_Toc439170711"/>
      <w:bookmarkStart w:id="1589" w:name="_Toc439172813"/>
      <w:bookmarkStart w:id="1590" w:name="_Toc439173254"/>
      <w:bookmarkStart w:id="1591" w:name="_Toc439238250"/>
      <w:bookmarkStart w:id="1592" w:name="_Toc439252797"/>
      <w:bookmarkStart w:id="1593" w:name="_Toc439323771"/>
      <w:bookmarkStart w:id="1594" w:name="_Toc440361406"/>
      <w:bookmarkStart w:id="1595" w:name="_Toc440376288"/>
      <w:bookmarkStart w:id="1596" w:name="_Toc440382546"/>
      <w:bookmarkStart w:id="1597" w:name="_Toc440447216"/>
      <w:bookmarkStart w:id="1598" w:name="_Toc440632377"/>
      <w:bookmarkStart w:id="1599" w:name="_Toc440875149"/>
      <w:bookmarkStart w:id="1600" w:name="_Toc441131136"/>
      <w:bookmarkStart w:id="1601" w:name="_Toc465774659"/>
      <w:bookmarkStart w:id="1602" w:name="_Toc465848888"/>
      <w:bookmarkStart w:id="1603" w:name="_Toc468876208"/>
      <w:bookmarkStart w:id="1604" w:name="_Toc469487702"/>
      <w:bookmarkStart w:id="1605" w:name="_Toc471980003"/>
      <w:bookmarkStart w:id="1606" w:name="_Toc498590256"/>
      <w:r w:rsidRPr="00D27071">
        <w:rPr>
          <w:szCs w:val="24"/>
        </w:rPr>
        <w:lastRenderedPageBreak/>
        <w:t xml:space="preserve">Инструкции по </w:t>
      </w:r>
      <w:r w:rsidRPr="00F86C07">
        <w:rPr>
          <w:szCs w:val="24"/>
        </w:rPr>
        <w:t>заполнению</w:t>
      </w:r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  <w:bookmarkEnd w:id="1595"/>
      <w:bookmarkEnd w:id="1596"/>
      <w:bookmarkEnd w:id="1597"/>
      <w:bookmarkEnd w:id="1598"/>
      <w:bookmarkEnd w:id="1599"/>
      <w:bookmarkEnd w:id="1600"/>
      <w:bookmarkEnd w:id="1601"/>
      <w:bookmarkEnd w:id="1602"/>
      <w:bookmarkEnd w:id="1603"/>
      <w:bookmarkEnd w:id="1604"/>
      <w:bookmarkEnd w:id="1605"/>
      <w:bookmarkEnd w:id="1606"/>
    </w:p>
    <w:p w:rsidR="004F4D80" w:rsidRPr="00F86C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Участник</w:t>
      </w:r>
      <w:r w:rsidR="004F4D80" w:rsidRPr="00F86C07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F86C07">
        <w:rPr>
          <w:sz w:val="24"/>
          <w:szCs w:val="24"/>
        </w:rPr>
        <w:t xml:space="preserve">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5.1</w:t>
      </w:r>
      <w:r w:rsidR="002F5A68">
        <w:fldChar w:fldCharType="end"/>
      </w:r>
      <w:r w:rsidR="00D90031" w:rsidRPr="00F86C07">
        <w:rPr>
          <w:sz w:val="24"/>
          <w:szCs w:val="24"/>
        </w:rPr>
        <w:t>)</w:t>
      </w:r>
      <w:r w:rsidR="004F4D80" w:rsidRPr="00F86C07">
        <w:rPr>
          <w:sz w:val="24"/>
          <w:szCs w:val="24"/>
        </w:rPr>
        <w:t>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F86C07">
        <w:rPr>
          <w:sz w:val="24"/>
          <w:szCs w:val="24"/>
        </w:rPr>
        <w:t xml:space="preserve"> адрес Участника.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Изменение формы справки недопустимо.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F86C07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В случае</w:t>
      </w:r>
      <w:proofErr w:type="gramStart"/>
      <w:r w:rsidRPr="00F86C07">
        <w:rPr>
          <w:snapToGrid w:val="0"/>
          <w:sz w:val="24"/>
          <w:szCs w:val="24"/>
        </w:rPr>
        <w:t>,</w:t>
      </w:r>
      <w:proofErr w:type="gramEnd"/>
      <w:r w:rsidRPr="00F86C07">
        <w:rPr>
          <w:snapToGrid w:val="0"/>
          <w:sz w:val="24"/>
          <w:szCs w:val="24"/>
        </w:rPr>
        <w:t xml:space="preserve">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F86C07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</w:t>
      </w:r>
      <w:proofErr w:type="gramEnd"/>
      <w:r w:rsidRPr="00F86C07">
        <w:rPr>
          <w:snapToGrid w:val="0"/>
          <w:sz w:val="24"/>
          <w:szCs w:val="24"/>
        </w:rPr>
        <w:t xml:space="preserve">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F86C07">
        <w:rPr>
          <w:sz w:val="24"/>
          <w:szCs w:val="24"/>
        </w:rPr>
        <w:t>Участник</w:t>
      </w:r>
      <w:r w:rsidRPr="00F86C07">
        <w:rPr>
          <w:sz w:val="24"/>
          <w:szCs w:val="24"/>
        </w:rPr>
        <w:t>а.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F86C07">
        <w:rPr>
          <w:sz w:val="24"/>
          <w:szCs w:val="24"/>
        </w:rPr>
        <w:t>Участник</w:t>
      </w:r>
      <w:r w:rsidRPr="00F86C07">
        <w:rPr>
          <w:sz w:val="24"/>
          <w:szCs w:val="24"/>
        </w:rPr>
        <w:t>а.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F86C07">
        <w:rPr>
          <w:sz w:val="24"/>
          <w:szCs w:val="24"/>
        </w:rPr>
        <w:t>Участник</w:t>
      </w:r>
      <w:r w:rsidRPr="00F86C07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Раздел «Серия и номер документа, удостоверяющего личность руководителя» (№7) -</w:t>
      </w:r>
      <w:r w:rsidRPr="00D27071">
        <w:rPr>
          <w:sz w:val="24"/>
          <w:szCs w:val="24"/>
        </w:rPr>
        <w:t xml:space="preserve">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 xml:space="preserve">выпиской из Единого государственного реестра юридических лиц, </w:t>
      </w:r>
      <w:r w:rsidRPr="00B36655">
        <w:rPr>
          <w:sz w:val="24"/>
          <w:szCs w:val="24"/>
        </w:rPr>
        <w:lastRenderedPageBreak/>
        <w:t>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</w:t>
      </w:r>
      <w:proofErr w:type="gramEnd"/>
      <w:r w:rsidRPr="005E27C2">
        <w:rPr>
          <w:sz w:val="24"/>
          <w:szCs w:val="24"/>
        </w:rPr>
        <w:t xml:space="preserve">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 xml:space="preserve">АО); </w:t>
      </w:r>
      <w:r w:rsidRPr="00F86C07">
        <w:rPr>
          <w:sz w:val="24"/>
          <w:szCs w:val="24"/>
        </w:rPr>
        <w:t xml:space="preserve">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F86C07">
        <w:rPr>
          <w:sz w:val="24"/>
          <w:szCs w:val="24"/>
        </w:rPr>
        <w:t>гос. учреждения</w:t>
      </w:r>
      <w:proofErr w:type="gramEnd"/>
      <w:r w:rsidRPr="00F86C07">
        <w:rPr>
          <w:sz w:val="24"/>
          <w:szCs w:val="24"/>
        </w:rPr>
        <w:t xml:space="preserve"> РФ, физические лица, кроме руководителей).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607" w:name="_Toc329588495"/>
      <w:bookmarkStart w:id="1608" w:name="_Toc423423683"/>
      <w:bookmarkStart w:id="1609" w:name="_Ref440272051"/>
      <w:bookmarkStart w:id="1610" w:name="_Ref440274744"/>
      <w:r w:rsidRPr="00F86C07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№№9-13, а также документ, подтверждающий статус участник</w:t>
      </w:r>
      <w:proofErr w:type="gramStart"/>
      <w:r w:rsidRPr="00F86C07">
        <w:rPr>
          <w:sz w:val="24"/>
          <w:szCs w:val="24"/>
        </w:rPr>
        <w:t>а(</w:t>
      </w:r>
      <w:proofErr w:type="spellStart"/>
      <w:proofErr w:type="gramEnd"/>
      <w:r w:rsidRPr="00F86C07">
        <w:rPr>
          <w:sz w:val="24"/>
          <w:szCs w:val="24"/>
        </w:rPr>
        <w:t>ов</w:t>
      </w:r>
      <w:proofErr w:type="spellEnd"/>
      <w:r w:rsidRPr="00F86C07">
        <w:rPr>
          <w:sz w:val="24"/>
          <w:szCs w:val="24"/>
        </w:rPr>
        <w:t>) общества</w:t>
      </w:r>
      <w:r w:rsidRPr="00F86C07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F86C07">
        <w:rPr>
          <w:sz w:val="24"/>
          <w:szCs w:val="24"/>
        </w:rPr>
        <w:t xml:space="preserve">(список лиц, зарегистрированных в реестре владельцев ценных бумаг) и т.п.). </w:t>
      </w:r>
      <w:proofErr w:type="gramStart"/>
      <w:r w:rsidRPr="00F86C07">
        <w:rPr>
          <w:sz w:val="24"/>
          <w:szCs w:val="24"/>
        </w:rPr>
        <w:t>Скан-копии</w:t>
      </w:r>
      <w:proofErr w:type="gramEnd"/>
      <w:r w:rsidRPr="00F86C07">
        <w:rPr>
          <w:sz w:val="24"/>
          <w:szCs w:val="24"/>
        </w:rPr>
        <w:t xml:space="preserve">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bCs w:val="0"/>
          <w:sz w:val="24"/>
          <w:szCs w:val="24"/>
        </w:rPr>
      </w:pPr>
      <w:r>
        <w:rPr>
          <w:sz w:val="24"/>
          <w:szCs w:val="24"/>
        </w:rPr>
        <w:br w:type="page"/>
      </w:r>
      <w:r w:rsidRPr="00F86C07">
        <w:rPr>
          <w:b/>
          <w:bCs w:val="0"/>
          <w:caps/>
          <w:sz w:val="24"/>
          <w:szCs w:val="24"/>
        </w:rPr>
        <w:lastRenderedPageBreak/>
        <w:t>Пример заполнения</w:t>
      </w:r>
      <w:r w:rsidRPr="00F86C07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21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53"/>
        <w:gridCol w:w="711"/>
        <w:gridCol w:w="1134"/>
        <w:gridCol w:w="707"/>
        <w:gridCol w:w="1134"/>
        <w:gridCol w:w="1423"/>
        <w:gridCol w:w="571"/>
        <w:gridCol w:w="985"/>
        <w:gridCol w:w="843"/>
        <w:gridCol w:w="1134"/>
        <w:gridCol w:w="1134"/>
        <w:gridCol w:w="1417"/>
        <w:gridCol w:w="1142"/>
        <w:gridCol w:w="1572"/>
      </w:tblGrid>
      <w:tr w:rsidR="00F86C07" w:rsidRPr="00F86C07" w:rsidTr="003460DA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F86C07" w:rsidRPr="00F86C07" w:rsidRDefault="00F86C07" w:rsidP="00F86C07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F86C07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760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F86C07" w:rsidRPr="00F86C07" w:rsidRDefault="00F86C07" w:rsidP="00F86C07">
            <w:pPr>
              <w:spacing w:after="24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F86C07">
              <w:rPr>
                <w:b/>
                <w:bCs w:val="0"/>
                <w:sz w:val="24"/>
                <w:szCs w:val="24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F86C07" w:rsidRPr="00F86C07" w:rsidRDefault="00F86C07" w:rsidP="00F86C07">
            <w:pPr>
              <w:spacing w:line="240" w:lineRule="auto"/>
              <w:jc w:val="center"/>
              <w:rPr>
                <w:b/>
                <w:color w:val="000000"/>
                <w:sz w:val="24"/>
                <w:szCs w:val="24"/>
                <w:u w:val="single"/>
              </w:rPr>
            </w:pPr>
          </w:p>
          <w:p w:rsidR="00F86C07" w:rsidRPr="00F86C07" w:rsidRDefault="00F86C07" w:rsidP="00F86C07">
            <w:pPr>
              <w:spacing w:line="240" w:lineRule="auto"/>
              <w:ind w:firstLine="0"/>
              <w:rPr>
                <w:i/>
                <w:color w:val="000000"/>
                <w:sz w:val="24"/>
                <w:szCs w:val="24"/>
              </w:rPr>
            </w:pPr>
            <w:r w:rsidRPr="00F86C07">
              <w:rPr>
                <w:color w:val="000000"/>
                <w:sz w:val="24"/>
                <w:szCs w:val="24"/>
              </w:rPr>
              <w:t xml:space="preserve">Наименование и адрес Участника: </w:t>
            </w:r>
            <w:r w:rsidRPr="00F86C07">
              <w:rPr>
                <w:b/>
                <w:color w:val="000000"/>
                <w:sz w:val="24"/>
                <w:szCs w:val="24"/>
                <w:u w:val="single"/>
              </w:rPr>
              <w:t>ООО «Организация-пример», г. Москва, ул. Гоголя, 1</w:t>
            </w:r>
          </w:p>
        </w:tc>
      </w:tr>
      <w:tr w:rsidR="00F86C07" w:rsidRPr="00F86C07" w:rsidTr="003460DA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9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2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F86C07" w:rsidRPr="00F86C07" w:rsidTr="003460DA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720CDD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F86C07" w:rsidRPr="00F86C07" w:rsidTr="003460DA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6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7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8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9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13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14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15</w:t>
            </w:r>
          </w:p>
        </w:tc>
      </w:tr>
      <w:tr w:rsidR="00F86C07" w:rsidRPr="00F86C07" w:rsidTr="003460DA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</w:tr>
      <w:tr w:rsidR="00F86C07" w:rsidRPr="00F86C07" w:rsidTr="003460DA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1.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1044567890123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45.хх</w:t>
            </w:r>
            <w:proofErr w:type="gramStart"/>
            <w:r w:rsidRPr="00F86C07">
              <w:rPr>
                <w:bCs w:val="0"/>
                <w:color w:val="000000"/>
                <w:sz w:val="14"/>
                <w:szCs w:val="16"/>
              </w:rPr>
              <w:t>.х</w:t>
            </w:r>
            <w:proofErr w:type="gramEnd"/>
            <w:r w:rsidRPr="00F86C07">
              <w:rPr>
                <w:bCs w:val="0"/>
                <w:color w:val="000000"/>
                <w:sz w:val="14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Иванов Иван Иванович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4601 456789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7751212112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ПАО «Пример-1»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3460DA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111222333444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Петров Пётр Петрович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 xml:space="preserve">г. Саранск, ул. </w:t>
            </w:r>
            <w:proofErr w:type="gramStart"/>
            <w:r w:rsidRPr="00F86C07">
              <w:rPr>
                <w:bCs w:val="0"/>
                <w:color w:val="000000"/>
                <w:sz w:val="14"/>
                <w:szCs w:val="16"/>
              </w:rPr>
              <w:t>Саранская</w:t>
            </w:r>
            <w:proofErr w:type="gramEnd"/>
            <w:r w:rsidRPr="00F86C07">
              <w:rPr>
                <w:bCs w:val="0"/>
                <w:color w:val="000000"/>
                <w:sz w:val="14"/>
                <w:szCs w:val="16"/>
              </w:rPr>
              <w:t>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7777 888999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3460DA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1.1.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222333444555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Сидоров Сидор Сидорович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 xml:space="preserve">г. Урюпинск, Свободный </w:t>
            </w:r>
            <w:r w:rsidRPr="00F86C07">
              <w:rPr>
                <w:bCs w:val="0"/>
                <w:color w:val="000000"/>
                <w:sz w:val="14"/>
                <w:szCs w:val="16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8888 111222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3460DA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1.</w:t>
            </w:r>
            <w:r w:rsidRPr="00F86C07" w:rsidDel="006B67A3">
              <w:rPr>
                <w:b/>
                <w:bCs w:val="0"/>
                <w:color w:val="000000"/>
                <w:sz w:val="14"/>
                <w:szCs w:val="16"/>
              </w:rPr>
              <w:t xml:space="preserve"> </w:t>
            </w:r>
            <w:r w:rsidRPr="00F86C07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7735345355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ООО «Пример-2»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3460DA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1.2.0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6158585888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Галкин Степан Семенович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 xml:space="preserve">г. Саратов, ул. </w:t>
            </w:r>
            <w:proofErr w:type="gramStart"/>
            <w:r w:rsidRPr="00F86C07">
              <w:rPr>
                <w:bCs w:val="0"/>
                <w:color w:val="000000"/>
                <w:sz w:val="14"/>
                <w:szCs w:val="16"/>
              </w:rPr>
              <w:t>Светлая</w:t>
            </w:r>
            <w:proofErr w:type="gramEnd"/>
            <w:r w:rsidRPr="00F86C07">
              <w:rPr>
                <w:bCs w:val="0"/>
                <w:color w:val="000000"/>
                <w:sz w:val="14"/>
                <w:szCs w:val="16"/>
              </w:rPr>
              <w:t>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3460DA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1.2.1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987654321123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F86C07">
              <w:rPr>
                <w:bCs w:val="0"/>
                <w:color w:val="000000"/>
                <w:sz w:val="14"/>
                <w:szCs w:val="16"/>
              </w:rPr>
              <w:t>Сидорчук</w:t>
            </w:r>
            <w:proofErr w:type="spellEnd"/>
            <w:r w:rsidRPr="00F86C07">
              <w:rPr>
                <w:bCs w:val="0"/>
                <w:color w:val="000000"/>
                <w:sz w:val="14"/>
                <w:szCs w:val="16"/>
              </w:rPr>
              <w:t xml:space="preserve"> Светлана Петровна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0125 145678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3460DA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F86C07" w:rsidRPr="00F86C07" w:rsidTr="003460DA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775456123007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154568484</w:t>
            </w:r>
            <w:r w:rsidRPr="00F86C07">
              <w:rPr>
                <w:bCs w:val="0"/>
                <w:color w:val="000000"/>
                <w:sz w:val="14"/>
                <w:szCs w:val="16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ООО «Пример-3»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3460DA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7778899111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Антонов  Максим Антонович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 xml:space="preserve">г. Таганрог, ул. </w:t>
            </w:r>
            <w:proofErr w:type="gramStart"/>
            <w:r w:rsidRPr="00F86C07">
              <w:rPr>
                <w:bCs w:val="0"/>
                <w:color w:val="000000"/>
                <w:sz w:val="14"/>
                <w:szCs w:val="16"/>
              </w:rPr>
              <w:t>Разная</w:t>
            </w:r>
            <w:proofErr w:type="gramEnd"/>
            <w:r w:rsidRPr="00F86C07">
              <w:rPr>
                <w:bCs w:val="0"/>
                <w:color w:val="000000"/>
                <w:sz w:val="14"/>
                <w:szCs w:val="16"/>
              </w:rPr>
              <w:t>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4545 123456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3460DA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2.2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3334455777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Задорнова Анна Львовна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 xml:space="preserve">г. Сочи, ул. </w:t>
            </w:r>
            <w:proofErr w:type="gramStart"/>
            <w:r w:rsidRPr="00F86C07">
              <w:rPr>
                <w:bCs w:val="0"/>
                <w:color w:val="000000"/>
                <w:sz w:val="14"/>
                <w:szCs w:val="16"/>
              </w:rPr>
              <w:t>Садовая</w:t>
            </w:r>
            <w:proofErr w:type="gramEnd"/>
            <w:r w:rsidRPr="00F86C07">
              <w:rPr>
                <w:bCs w:val="0"/>
                <w:color w:val="000000"/>
                <w:sz w:val="14"/>
                <w:szCs w:val="16"/>
              </w:rPr>
              <w:t>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2323 145678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3460DA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F86C07" w:rsidRPr="00F86C07" w:rsidTr="003460DA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Пример Лтд. (</w:t>
            </w:r>
            <w:proofErr w:type="spellStart"/>
            <w:r w:rsidRPr="00F86C07">
              <w:rPr>
                <w:bCs w:val="0"/>
                <w:color w:val="000000"/>
                <w:sz w:val="14"/>
                <w:szCs w:val="16"/>
              </w:rPr>
              <w:t>Primer</w:t>
            </w:r>
            <w:proofErr w:type="spellEnd"/>
            <w:r w:rsidRPr="00F86C07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F86C07">
              <w:rPr>
                <w:bCs w:val="0"/>
                <w:color w:val="000000"/>
                <w:sz w:val="14"/>
                <w:szCs w:val="16"/>
              </w:rPr>
              <w:t>Ltd</w:t>
            </w:r>
            <w:proofErr w:type="spellEnd"/>
            <w:r w:rsidRPr="00F86C07">
              <w:rPr>
                <w:bCs w:val="0"/>
                <w:color w:val="000000"/>
                <w:sz w:val="14"/>
                <w:szCs w:val="16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 xml:space="preserve">Кипр, </w:t>
            </w:r>
            <w:proofErr w:type="spellStart"/>
            <w:r w:rsidRPr="00F86C07">
              <w:rPr>
                <w:bCs w:val="0"/>
                <w:color w:val="000000"/>
                <w:sz w:val="14"/>
                <w:szCs w:val="16"/>
              </w:rPr>
              <w:t>Лимассол</w:t>
            </w:r>
            <w:proofErr w:type="spellEnd"/>
            <w:r w:rsidRPr="00F86C07">
              <w:rPr>
                <w:bCs w:val="0"/>
                <w:color w:val="000000"/>
                <w:sz w:val="14"/>
                <w:szCs w:val="16"/>
              </w:rPr>
              <w:t>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Учредительный договор № 25 от 03.03.03</w:t>
            </w:r>
          </w:p>
        </w:tc>
      </w:tr>
      <w:tr w:rsidR="00F86C07" w:rsidRPr="00F86C07" w:rsidTr="003460DA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F86C07">
              <w:rPr>
                <w:bCs w:val="0"/>
                <w:color w:val="000000"/>
                <w:sz w:val="14"/>
                <w:szCs w:val="16"/>
              </w:rPr>
              <w:t>Martin</w:t>
            </w:r>
            <w:proofErr w:type="spellEnd"/>
            <w:r w:rsidRPr="00F86C07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F86C07">
              <w:rPr>
                <w:bCs w:val="0"/>
                <w:color w:val="000000"/>
                <w:sz w:val="14"/>
                <w:szCs w:val="16"/>
              </w:rPr>
              <w:t>Fred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</w:tbl>
    <w:p w:rsidR="00F86C07" w:rsidRPr="00F86C07" w:rsidRDefault="00F86C07" w:rsidP="00F86C07">
      <w:pPr>
        <w:rPr>
          <w:szCs w:val="24"/>
        </w:rPr>
      </w:pPr>
      <w:r w:rsidRPr="00F86C07">
        <w:t>Приведённые в форме сведения о физических и юридических лицах являются условными и указаны в качестве примера.</w:t>
      </w:r>
    </w:p>
    <w:p w:rsidR="00F86C07" w:rsidRPr="00F86C07" w:rsidRDefault="00F86C07" w:rsidP="00F86C07">
      <w:pPr>
        <w:pStyle w:val="2"/>
        <w:sectPr w:rsidR="00F86C07" w:rsidRPr="00F86C07" w:rsidSect="003460DA">
          <w:footnotePr>
            <w:numRestart w:val="eachSect"/>
          </w:footnotePr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11" w:name="_Toc498590257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607"/>
      <w:bookmarkEnd w:id="1608"/>
      <w:bookmarkEnd w:id="1609"/>
      <w:bookmarkEnd w:id="1610"/>
      <w:bookmarkEnd w:id="1611"/>
    </w:p>
    <w:p w:rsidR="004F4D80" w:rsidRPr="00AE1D21" w:rsidRDefault="004F4D80" w:rsidP="004F4D80">
      <w:pPr>
        <w:pStyle w:val="3"/>
        <w:rPr>
          <w:szCs w:val="24"/>
        </w:rPr>
      </w:pPr>
      <w:bookmarkStart w:id="1612" w:name="_Toc343690587"/>
      <w:bookmarkStart w:id="1613" w:name="_Toc372294431"/>
      <w:bookmarkStart w:id="1614" w:name="_Toc379288899"/>
      <w:bookmarkStart w:id="1615" w:name="_Toc384734783"/>
      <w:bookmarkStart w:id="1616" w:name="_Toc396984081"/>
      <w:bookmarkStart w:id="1617" w:name="_Toc423423684"/>
      <w:bookmarkStart w:id="1618" w:name="_Toc439170713"/>
      <w:bookmarkStart w:id="1619" w:name="_Toc439172815"/>
      <w:bookmarkStart w:id="1620" w:name="_Toc439173256"/>
      <w:bookmarkStart w:id="1621" w:name="_Toc439238252"/>
      <w:bookmarkStart w:id="1622" w:name="_Toc439252799"/>
      <w:bookmarkStart w:id="1623" w:name="_Toc439323773"/>
      <w:bookmarkStart w:id="1624" w:name="_Toc440361408"/>
      <w:bookmarkStart w:id="1625" w:name="_Toc440376290"/>
      <w:bookmarkStart w:id="1626" w:name="_Toc440382548"/>
      <w:bookmarkStart w:id="1627" w:name="_Toc440447218"/>
      <w:bookmarkStart w:id="1628" w:name="_Toc440632379"/>
      <w:bookmarkStart w:id="1629" w:name="_Toc440875151"/>
      <w:bookmarkStart w:id="1630" w:name="_Toc441131138"/>
      <w:bookmarkStart w:id="1631" w:name="_Toc465774661"/>
      <w:bookmarkStart w:id="1632" w:name="_Toc465848890"/>
      <w:bookmarkStart w:id="1633" w:name="_Toc468876210"/>
      <w:bookmarkStart w:id="1634" w:name="_Toc469487704"/>
      <w:bookmarkStart w:id="1635" w:name="_Toc471980005"/>
      <w:bookmarkStart w:id="1636" w:name="_Toc498590258"/>
      <w:r w:rsidRPr="008C4223">
        <w:rPr>
          <w:szCs w:val="24"/>
        </w:rPr>
        <w:t xml:space="preserve">Форма </w:t>
      </w:r>
      <w:bookmarkEnd w:id="1612"/>
      <w:bookmarkEnd w:id="1613"/>
      <w:bookmarkEnd w:id="1614"/>
      <w:bookmarkEnd w:id="1615"/>
      <w:bookmarkEnd w:id="1616"/>
      <w:bookmarkEnd w:id="1617"/>
      <w:bookmarkEnd w:id="1618"/>
      <w:bookmarkEnd w:id="1619"/>
      <w:bookmarkEnd w:id="1620"/>
      <w:bookmarkEnd w:id="1621"/>
      <w:bookmarkEnd w:id="1622"/>
      <w:r w:rsidR="000D70B6" w:rsidRPr="00AE1D21">
        <w:rPr>
          <w:szCs w:val="24"/>
        </w:rPr>
        <w:t>Согласия на обработку персональных данных</w:t>
      </w:r>
      <w:bookmarkEnd w:id="1623"/>
      <w:bookmarkEnd w:id="1624"/>
      <w:bookmarkEnd w:id="1625"/>
      <w:bookmarkEnd w:id="1626"/>
      <w:bookmarkEnd w:id="1627"/>
      <w:bookmarkEnd w:id="1628"/>
      <w:bookmarkEnd w:id="1629"/>
      <w:bookmarkEnd w:id="1630"/>
      <w:bookmarkEnd w:id="1631"/>
      <w:bookmarkEnd w:id="1632"/>
      <w:bookmarkEnd w:id="1633"/>
      <w:bookmarkEnd w:id="1634"/>
      <w:bookmarkEnd w:id="1635"/>
      <w:bookmarkEnd w:id="1636"/>
    </w:p>
    <w:p w:rsidR="004F4D80" w:rsidRPr="00AE1D21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="00AF12BB" w:rsidRPr="00AE1D21">
        <w:rPr>
          <w:sz w:val="24"/>
          <w:szCs w:val="24"/>
        </w:rPr>
        <w:t>.1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4F4D80" w:rsidRPr="00AE1D21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AE1D21" w:rsidRDefault="002B5044" w:rsidP="002B5044">
      <w:pPr>
        <w:rPr>
          <w:lang w:eastAsia="ru-RU"/>
        </w:rPr>
      </w:pPr>
    </w:p>
    <w:p w:rsidR="003311F3" w:rsidRPr="00AE1D21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AE1D21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AE1D21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AE1D21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AE1D21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AF12BB" w:rsidRPr="00AE1D21" w:rsidRDefault="00AF12BB" w:rsidP="00AF12BB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Настоящим </w:t>
      </w:r>
      <w:r w:rsidRPr="00AE1D21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AE1D21">
        <w:rPr>
          <w:sz w:val="24"/>
          <w:szCs w:val="24"/>
        </w:rPr>
        <w:t>,</w:t>
      </w:r>
      <w:r w:rsidRPr="00AE1D21">
        <w:rPr>
          <w:b/>
          <w:i/>
          <w:sz w:val="24"/>
          <w:szCs w:val="24"/>
        </w:rPr>
        <w:t xml:space="preserve"> действующего на основании _________</w:t>
      </w:r>
      <w:r w:rsidRPr="00AE1D21">
        <w:rPr>
          <w:i/>
          <w:sz w:val="24"/>
          <w:szCs w:val="24"/>
        </w:rPr>
        <w:t>_,</w:t>
      </w:r>
      <w:r w:rsidRPr="00AE1D21">
        <w:rPr>
          <w:b/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дает свое согласие на </w:t>
      </w:r>
      <w:r w:rsidRPr="00AE1D21">
        <w:rPr>
          <w:snapToGrid w:val="0"/>
          <w:sz w:val="24"/>
          <w:szCs w:val="24"/>
        </w:rPr>
        <w:t>совершение ПАО «МРСК Центра», и ПАО «</w:t>
      </w:r>
      <w:proofErr w:type="spellStart"/>
      <w:r w:rsidRPr="00AE1D21">
        <w:rPr>
          <w:snapToGrid w:val="0"/>
          <w:sz w:val="24"/>
          <w:szCs w:val="24"/>
        </w:rPr>
        <w:t>Россети</w:t>
      </w:r>
      <w:proofErr w:type="spellEnd"/>
      <w:r w:rsidRPr="00AE1D21">
        <w:rPr>
          <w:snapToGrid w:val="0"/>
          <w:sz w:val="24"/>
          <w:szCs w:val="24"/>
        </w:rPr>
        <w:t>» действий, предусмотренных п. 3 ст. 3 ФЗ «О персональных данных» от 27.07.2006 № 152-ФЗ, в отношении</w:t>
      </w:r>
      <w:r w:rsidRPr="00AE1D21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</w:t>
      </w:r>
      <w:proofErr w:type="spellStart"/>
      <w:r w:rsidRPr="00AE1D21">
        <w:rPr>
          <w:sz w:val="24"/>
          <w:szCs w:val="24"/>
        </w:rPr>
        <w:t>субконтрагентов</w:t>
      </w:r>
      <w:proofErr w:type="spellEnd"/>
      <w:r w:rsidRPr="00AE1D21">
        <w:rPr>
          <w:sz w:val="24"/>
          <w:szCs w:val="24"/>
        </w:rPr>
        <w:t xml:space="preserve"> и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их собственников (участников, учредителей, акционеров), в том числе конечных бенефициаров (</w:t>
      </w:r>
      <w:r w:rsidRPr="00AE1D21">
        <w:rPr>
          <w:snapToGrid w:val="0"/>
          <w:sz w:val="24"/>
          <w:szCs w:val="24"/>
        </w:rPr>
        <w:t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</w:t>
      </w:r>
      <w:proofErr w:type="gramEnd"/>
      <w:r w:rsidRPr="00AE1D21">
        <w:rPr>
          <w:snapToGrid w:val="0"/>
          <w:sz w:val="24"/>
          <w:szCs w:val="24"/>
        </w:rPr>
        <w:t xml:space="preserve"> ИНН </w:t>
      </w:r>
      <w:r w:rsidRPr="00AE1D21">
        <w:rPr>
          <w:sz w:val="24"/>
          <w:szCs w:val="24"/>
        </w:rPr>
        <w:t xml:space="preserve"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AF12BB" w:rsidRPr="002F5A68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AE1D21">
        <w:rPr>
          <w:snapToGrid w:val="0"/>
          <w:sz w:val="24"/>
          <w:szCs w:val="24"/>
        </w:rPr>
        <w:t xml:space="preserve"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</w:t>
      </w:r>
      <w:r w:rsidRPr="002F5A68">
        <w:rPr>
          <w:snapToGrid w:val="0"/>
          <w:sz w:val="24"/>
          <w:szCs w:val="24"/>
        </w:rPr>
        <w:t>экологической безопасности.</w:t>
      </w:r>
      <w:proofErr w:type="gramEnd"/>
    </w:p>
    <w:p w:rsidR="00AF12BB" w:rsidRPr="002F5A68" w:rsidRDefault="002F5A68" w:rsidP="00AF12BB">
      <w:pPr>
        <w:spacing w:line="240" w:lineRule="auto"/>
        <w:ind w:firstLine="709"/>
        <w:rPr>
          <w:snapToGrid w:val="0"/>
          <w:sz w:val="24"/>
          <w:szCs w:val="24"/>
        </w:rPr>
      </w:pPr>
      <w:r w:rsidRPr="002F5A68">
        <w:rPr>
          <w:snapToGrid w:val="0"/>
          <w:sz w:val="24"/>
          <w:szCs w:val="24"/>
        </w:rPr>
        <w:t xml:space="preserve">Срок, в течение которого действует настоящее согласие субъекта персональных данных: со дня его подписания до момента фактического </w:t>
      </w:r>
      <w:proofErr w:type="gramStart"/>
      <w:r w:rsidRPr="002F5A68">
        <w:rPr>
          <w:snapToGrid w:val="0"/>
          <w:sz w:val="24"/>
          <w:szCs w:val="24"/>
        </w:rPr>
        <w:t>выполнения / отмены действия поручений Правительства Российской</w:t>
      </w:r>
      <w:proofErr w:type="gramEnd"/>
      <w:r w:rsidRPr="002F5A68">
        <w:rPr>
          <w:snapToGrid w:val="0"/>
          <w:sz w:val="24"/>
          <w:szCs w:val="24"/>
        </w:rPr>
        <w:t xml:space="preserve">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</w:t>
      </w:r>
      <w:r w:rsidR="00AF12BB" w:rsidRPr="002F5A68">
        <w:rPr>
          <w:snapToGrid w:val="0"/>
          <w:sz w:val="24"/>
          <w:szCs w:val="24"/>
        </w:rPr>
        <w:t>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AE1D21">
        <w:rPr>
          <w:color w:val="000000"/>
          <w:sz w:val="24"/>
          <w:szCs w:val="24"/>
        </w:rPr>
        <w:t>_______________________                                                   ______________________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М.П.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По поручению: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__________________ </w:t>
      </w:r>
      <w:r w:rsidRPr="00AE1D21">
        <w:rPr>
          <w:b/>
          <w:i/>
          <w:sz w:val="24"/>
          <w:szCs w:val="24"/>
        </w:rPr>
        <w:t>{указывается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EA3F63" w:rsidRPr="00AE1D21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3311F3">
      <w:pPr>
        <w:pStyle w:val="3"/>
        <w:rPr>
          <w:szCs w:val="24"/>
        </w:rPr>
      </w:pPr>
      <w:bookmarkStart w:id="1637" w:name="_Toc439252801"/>
      <w:bookmarkStart w:id="1638" w:name="_Toc439323774"/>
      <w:bookmarkStart w:id="1639" w:name="_Toc440361409"/>
      <w:bookmarkStart w:id="1640" w:name="_Toc440376291"/>
      <w:bookmarkStart w:id="1641" w:name="_Toc440382549"/>
      <w:bookmarkStart w:id="1642" w:name="_Toc440447219"/>
      <w:bookmarkStart w:id="1643" w:name="_Toc440632380"/>
      <w:bookmarkStart w:id="1644" w:name="_Toc440875152"/>
      <w:bookmarkStart w:id="1645" w:name="_Toc441131139"/>
      <w:bookmarkStart w:id="1646" w:name="_Toc465774662"/>
      <w:bookmarkStart w:id="1647" w:name="_Toc465848891"/>
      <w:bookmarkStart w:id="1648" w:name="_Toc468876211"/>
      <w:bookmarkStart w:id="1649" w:name="_Toc469487705"/>
      <w:bookmarkStart w:id="1650" w:name="_Toc471980006"/>
      <w:bookmarkStart w:id="1651" w:name="_Toc498590259"/>
      <w:r w:rsidRPr="00AE1D21">
        <w:rPr>
          <w:szCs w:val="24"/>
        </w:rPr>
        <w:lastRenderedPageBreak/>
        <w:t>Инструкции по заполнению</w:t>
      </w:r>
      <w:bookmarkEnd w:id="1637"/>
      <w:bookmarkEnd w:id="1638"/>
      <w:bookmarkEnd w:id="1639"/>
      <w:bookmarkEnd w:id="1640"/>
      <w:bookmarkEnd w:id="1641"/>
      <w:bookmarkEnd w:id="1642"/>
      <w:bookmarkEnd w:id="1643"/>
      <w:bookmarkEnd w:id="1644"/>
      <w:bookmarkEnd w:id="1645"/>
      <w:bookmarkEnd w:id="1646"/>
      <w:bookmarkEnd w:id="1647"/>
      <w:bookmarkEnd w:id="1648"/>
      <w:bookmarkEnd w:id="1649"/>
      <w:bookmarkEnd w:id="1650"/>
      <w:bookmarkEnd w:id="1651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AE1D21">
        <w:rPr>
          <w:b/>
          <w:bCs w:val="0"/>
          <w:sz w:val="24"/>
          <w:szCs w:val="24"/>
        </w:rPr>
        <w:t>Россети</w:t>
      </w:r>
      <w:proofErr w:type="spellEnd"/>
      <w:r w:rsidRPr="00AE1D21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 xml:space="preserve">составляется </w:t>
      </w:r>
      <w:r w:rsidRPr="00AE1D21">
        <w:rPr>
          <w:b/>
          <w:bCs w:val="0"/>
          <w:sz w:val="24"/>
          <w:szCs w:val="24"/>
        </w:rPr>
        <w:t>представителем субъект</w:t>
      </w:r>
      <w:proofErr w:type="gramStart"/>
      <w:r w:rsidRPr="00AE1D21">
        <w:rPr>
          <w:b/>
          <w:bCs w:val="0"/>
          <w:sz w:val="24"/>
          <w:szCs w:val="24"/>
        </w:rPr>
        <w:t>а(</w:t>
      </w:r>
      <w:proofErr w:type="spellStart"/>
      <w:proofErr w:type="gramEnd"/>
      <w:r w:rsidRPr="00AE1D21">
        <w:rPr>
          <w:b/>
          <w:bCs w:val="0"/>
          <w:sz w:val="24"/>
          <w:szCs w:val="24"/>
        </w:rPr>
        <w:t>ов</w:t>
      </w:r>
      <w:proofErr w:type="spellEnd"/>
      <w:r w:rsidRPr="00AE1D21">
        <w:rPr>
          <w:b/>
          <w:bCs w:val="0"/>
          <w:sz w:val="24"/>
          <w:szCs w:val="24"/>
        </w:rPr>
        <w:t>) персональных данных на основании доверенности или иного документа, подтверждающего полномочия представителя.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proofErr w:type="gramStart"/>
      <w:r w:rsidRPr="00AE1D21">
        <w:rPr>
          <w:bCs w:val="0"/>
          <w:sz w:val="24"/>
          <w:szCs w:val="24"/>
        </w:rPr>
        <w:t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</w:t>
      </w:r>
      <w:proofErr w:type="spellStart"/>
      <w:r w:rsidRPr="00AE1D21">
        <w:rPr>
          <w:bCs w:val="0"/>
          <w:sz w:val="24"/>
          <w:szCs w:val="24"/>
        </w:rPr>
        <w:t>Россети</w:t>
      </w:r>
      <w:proofErr w:type="spellEnd"/>
      <w:r w:rsidRPr="00AE1D21">
        <w:rPr>
          <w:bCs w:val="0"/>
          <w:sz w:val="24"/>
          <w:szCs w:val="24"/>
        </w:rPr>
        <w:t xml:space="preserve">» перед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за предоставление Обществу данных о своих собственниках (участниках, учредителях, акционерах</w:t>
      </w:r>
      <w:proofErr w:type="gramEnd"/>
      <w:r w:rsidRPr="00AE1D21">
        <w:rPr>
          <w:bCs w:val="0"/>
          <w:sz w:val="24"/>
          <w:szCs w:val="24"/>
        </w:rPr>
        <w:t xml:space="preserve">), в том числе бенефициарах и бенефициарах своего </w:t>
      </w:r>
      <w:proofErr w:type="spellStart"/>
      <w:r w:rsidRPr="00AE1D21">
        <w:rPr>
          <w:bCs w:val="0"/>
          <w:sz w:val="24"/>
          <w:szCs w:val="24"/>
        </w:rPr>
        <w:t>субконтрагента</w:t>
      </w:r>
      <w:proofErr w:type="spellEnd"/>
      <w:r w:rsidRPr="00AE1D21">
        <w:rPr>
          <w:bCs w:val="0"/>
          <w:sz w:val="24"/>
          <w:szCs w:val="24"/>
        </w:rPr>
        <w:t xml:space="preserve">, и предполагает, что участник закупки (потенциальный контрагент) / контрагент получил у своих бенефициаров и бенефициаров своих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согласие на представление (обработку) ПАО «МРСК Центра», и ПАО «</w:t>
      </w:r>
      <w:proofErr w:type="spellStart"/>
      <w:r w:rsidRPr="00AE1D21">
        <w:rPr>
          <w:bCs w:val="0"/>
          <w:sz w:val="24"/>
          <w:szCs w:val="24"/>
        </w:rPr>
        <w:t>Россети</w:t>
      </w:r>
      <w:proofErr w:type="spellEnd"/>
      <w:r w:rsidRPr="00AE1D21">
        <w:rPr>
          <w:bCs w:val="0"/>
          <w:sz w:val="24"/>
          <w:szCs w:val="24"/>
        </w:rPr>
        <w:t>» и в уполномоченные государственные органы указанных сведений.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bookmarkStart w:id="1652" w:name="_Toc461808970"/>
      <w:bookmarkStart w:id="1653" w:name="_Toc464120680"/>
      <w:bookmarkStart w:id="1654" w:name="_Toc465774663"/>
      <w:bookmarkStart w:id="1655" w:name="_Toc465848892"/>
      <w:bookmarkStart w:id="1656" w:name="_Toc468876212"/>
      <w:bookmarkStart w:id="1657" w:name="_Toc469487706"/>
      <w:bookmarkStart w:id="1658" w:name="_Toc471980007"/>
      <w:bookmarkStart w:id="1659" w:name="_Toc498590260"/>
      <w:r w:rsidRPr="00AE1D21">
        <w:rPr>
          <w:szCs w:val="24"/>
        </w:rPr>
        <w:lastRenderedPageBreak/>
        <w:t>Форма Согласия на обработку персональных данных</w:t>
      </w:r>
      <w:bookmarkEnd w:id="1652"/>
      <w:bookmarkEnd w:id="1653"/>
      <w:bookmarkEnd w:id="1654"/>
      <w:bookmarkEnd w:id="1655"/>
      <w:bookmarkEnd w:id="1656"/>
      <w:bookmarkEnd w:id="1657"/>
      <w:bookmarkEnd w:id="1658"/>
      <w:bookmarkEnd w:id="1659"/>
    </w:p>
    <w:p w:rsidR="00AF12BB" w:rsidRPr="00AE1D21" w:rsidRDefault="00AF12BB" w:rsidP="00AF12BB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13.2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AF12BB" w:rsidRPr="00AE1D21" w:rsidRDefault="00AF12BB" w:rsidP="00AF12BB">
      <w:pPr>
        <w:contextualSpacing/>
        <w:jc w:val="right"/>
        <w:rPr>
          <w:szCs w:val="24"/>
        </w:rPr>
      </w:pPr>
    </w:p>
    <w:p w:rsidR="00AF12BB" w:rsidRPr="00AE1D21" w:rsidRDefault="00AF12BB" w:rsidP="00AF12BB">
      <w:pPr>
        <w:rPr>
          <w:szCs w:val="24"/>
        </w:rPr>
      </w:pPr>
    </w:p>
    <w:p w:rsidR="00AF12BB" w:rsidRPr="00AE1D21" w:rsidRDefault="00AF12BB" w:rsidP="00AF12BB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660" w:name="_Toc461808971"/>
      <w:r w:rsidRPr="00AE1D21">
        <w:rPr>
          <w:b/>
          <w:sz w:val="24"/>
          <w:szCs w:val="24"/>
        </w:rPr>
        <w:t>Согласие на обработку персональных данных</w:t>
      </w:r>
      <w:bookmarkEnd w:id="1660"/>
      <w:r w:rsidRPr="00AE1D21">
        <w:rPr>
          <w:b/>
          <w:sz w:val="24"/>
          <w:szCs w:val="24"/>
        </w:rPr>
        <w:t xml:space="preserve"> </w:t>
      </w:r>
    </w:p>
    <w:p w:rsidR="00AF12BB" w:rsidRPr="00AE1D21" w:rsidRDefault="00AF12BB" w:rsidP="00AF12BB">
      <w:pPr>
        <w:contextualSpacing/>
        <w:jc w:val="right"/>
        <w:rPr>
          <w:sz w:val="24"/>
          <w:szCs w:val="24"/>
        </w:rPr>
      </w:pPr>
      <w:r w:rsidRPr="00AE1D21">
        <w:rPr>
          <w:b/>
          <w:snapToGrid w:val="0"/>
          <w:sz w:val="24"/>
          <w:szCs w:val="24"/>
        </w:rPr>
        <w:t>от «_____» ____________ 201____ г.</w:t>
      </w:r>
    </w:p>
    <w:p w:rsidR="00AF12BB" w:rsidRPr="00AE1D21" w:rsidRDefault="00AF12BB" w:rsidP="00AF12BB">
      <w:pPr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     </w:t>
      </w:r>
      <w:proofErr w:type="gramStart"/>
      <w:r w:rsidRPr="00AE1D21">
        <w:rPr>
          <w:sz w:val="24"/>
          <w:szCs w:val="24"/>
        </w:rPr>
        <w:t xml:space="preserve">Я, ________________________________________________ </w:t>
      </w:r>
      <w:r w:rsidRPr="00AE1D21">
        <w:rPr>
          <w:i/>
          <w:sz w:val="24"/>
          <w:szCs w:val="24"/>
        </w:rPr>
        <w:t>(указать полностью ФИО собственника/бенефициара)</w:t>
      </w:r>
      <w:r w:rsidRPr="00AE1D21">
        <w:rPr>
          <w:sz w:val="24"/>
          <w:szCs w:val="24"/>
        </w:rPr>
        <w:t xml:space="preserve">, зарегистрирован (а) по адресу: ______________________________________ </w:t>
      </w:r>
      <w:r w:rsidRPr="00AE1D21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AE1D21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AE1D21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AE1D21">
        <w:rPr>
          <w:sz w:val="24"/>
          <w:szCs w:val="24"/>
        </w:rPr>
        <w:t xml:space="preserve">, дата, год и место рождения ____________________________ </w:t>
      </w:r>
      <w:r w:rsidRPr="00AE1D21">
        <w:rPr>
          <w:i/>
          <w:sz w:val="24"/>
          <w:szCs w:val="24"/>
        </w:rPr>
        <w:t xml:space="preserve">(указать), </w:t>
      </w:r>
      <w:r w:rsidRPr="00AE1D21">
        <w:rPr>
          <w:sz w:val="24"/>
          <w:szCs w:val="24"/>
        </w:rPr>
        <w:t>должность и место работы (</w:t>
      </w:r>
      <w:r w:rsidRPr="00AE1D21">
        <w:rPr>
          <w:i/>
          <w:sz w:val="24"/>
          <w:szCs w:val="24"/>
        </w:rPr>
        <w:t>собственника/бенефициара</w:t>
      </w:r>
      <w:r w:rsidRPr="00AE1D21">
        <w:rPr>
          <w:sz w:val="24"/>
          <w:szCs w:val="24"/>
        </w:rPr>
        <w:t xml:space="preserve">) ___________________________ </w:t>
      </w:r>
      <w:r w:rsidRPr="00AE1D21">
        <w:rPr>
          <w:i/>
          <w:sz w:val="24"/>
          <w:szCs w:val="24"/>
        </w:rPr>
        <w:t>(указать полностью без сокращений)</w:t>
      </w:r>
      <w:r w:rsidRPr="00AE1D21">
        <w:rPr>
          <w:sz w:val="24"/>
          <w:szCs w:val="24"/>
        </w:rPr>
        <w:t xml:space="preserve">, </w:t>
      </w:r>
      <w:proofErr w:type="gramEnd"/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AE1D21">
        <w:rPr>
          <w:i/>
          <w:sz w:val="24"/>
          <w:szCs w:val="24"/>
        </w:rPr>
        <w:t>(указывается наименование Участника закупочной процедуры</w:t>
      </w:r>
      <w:r w:rsidRPr="00AE1D21">
        <w:rPr>
          <w:sz w:val="24"/>
          <w:szCs w:val="24"/>
        </w:rPr>
        <w:t>) (зарегистрировано по адресу: _____________________,</w:t>
      </w:r>
      <w:proofErr w:type="gramEnd"/>
      <w:r w:rsidRPr="00AE1D21">
        <w:rPr>
          <w:sz w:val="24"/>
          <w:szCs w:val="24"/>
        </w:rPr>
        <w:t xml:space="preserve"> ОГРН: ______________, ИНН: _________________, </w:t>
      </w:r>
      <w:proofErr w:type="gramStart"/>
      <w:r w:rsidRPr="00AE1D21">
        <w:rPr>
          <w:sz w:val="24"/>
          <w:szCs w:val="24"/>
        </w:rPr>
        <w:t>КПП: ________________) в лице _________________________(</w:t>
      </w:r>
      <w:r w:rsidRPr="00AE1D21">
        <w:rPr>
          <w:i/>
          <w:sz w:val="24"/>
          <w:szCs w:val="24"/>
        </w:rPr>
        <w:t>*)</w:t>
      </w:r>
      <w:r w:rsidRPr="00AE1D21">
        <w:rPr>
          <w:sz w:val="24"/>
          <w:szCs w:val="24"/>
        </w:rPr>
        <w:t xml:space="preserve"> </w:t>
      </w:r>
      <w:r w:rsidRPr="00AE1D21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AE1D21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</w:t>
      </w:r>
      <w:proofErr w:type="gramEnd"/>
      <w:r w:rsidRPr="00AE1D21">
        <w:rPr>
          <w:sz w:val="24"/>
          <w:szCs w:val="24"/>
        </w:rPr>
        <w:t xml:space="preserve"> средств автоматизации или без использования таких сре</w:t>
      </w:r>
      <w:proofErr w:type="gramStart"/>
      <w:r w:rsidRPr="00AE1D21">
        <w:rPr>
          <w:sz w:val="24"/>
          <w:szCs w:val="24"/>
        </w:rPr>
        <w:t>дств дл</w:t>
      </w:r>
      <w:proofErr w:type="gramEnd"/>
      <w:r w:rsidRPr="00AE1D21">
        <w:rPr>
          <w:sz w:val="24"/>
          <w:szCs w:val="24"/>
        </w:rPr>
        <w:t>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AE1D21">
        <w:rPr>
          <w:i/>
          <w:sz w:val="24"/>
          <w:szCs w:val="24"/>
        </w:rPr>
        <w:t xml:space="preserve">, </w:t>
      </w:r>
      <w:r w:rsidRPr="00AE1D21">
        <w:rPr>
          <w:sz w:val="24"/>
          <w:szCs w:val="24"/>
        </w:rPr>
        <w:t xml:space="preserve">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, ФНС России, иным третьим лицам при необходимости. 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AE1D21">
        <w:rPr>
          <w:sz w:val="24"/>
          <w:szCs w:val="24"/>
        </w:rPr>
        <w:t>Настоящее согласие действует с момента его подписания.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AE1D21">
        <w:rPr>
          <w:sz w:val="24"/>
          <w:szCs w:val="24"/>
        </w:rPr>
        <w:t xml:space="preserve">_________________________ </w:t>
      </w:r>
      <w:r w:rsidRPr="00AE1D21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r w:rsidRPr="00AE1D21">
        <w:rPr>
          <w:b w:val="0"/>
          <w:szCs w:val="24"/>
        </w:rPr>
        <w:br w:type="page"/>
      </w:r>
      <w:bookmarkStart w:id="1661" w:name="_Toc461808972"/>
      <w:bookmarkStart w:id="1662" w:name="_Toc464120681"/>
      <w:bookmarkStart w:id="1663" w:name="_Toc465774664"/>
      <w:bookmarkStart w:id="1664" w:name="_Toc465848893"/>
      <w:bookmarkStart w:id="1665" w:name="_Toc468876213"/>
      <w:bookmarkStart w:id="1666" w:name="_Toc469487707"/>
      <w:bookmarkStart w:id="1667" w:name="_Toc471980008"/>
      <w:bookmarkStart w:id="1668" w:name="_Toc498590261"/>
      <w:r w:rsidRPr="00AE1D21">
        <w:rPr>
          <w:szCs w:val="24"/>
        </w:rPr>
        <w:lastRenderedPageBreak/>
        <w:t>Инструкции по заполнению</w:t>
      </w:r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AE1D21">
        <w:rPr>
          <w:b/>
          <w:bCs w:val="0"/>
          <w:sz w:val="24"/>
          <w:szCs w:val="24"/>
        </w:rPr>
        <w:t>Россети</w:t>
      </w:r>
      <w:proofErr w:type="spellEnd"/>
      <w:r w:rsidRPr="00AE1D21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AF12BB" w:rsidRPr="00720CDD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sz w:val="24"/>
          <w:szCs w:val="24"/>
        </w:rPr>
        <w:t xml:space="preserve">Согласие составляется всеми, без исключений, конечными </w:t>
      </w:r>
      <w:r w:rsidRPr="00720CDD">
        <w:rPr>
          <w:sz w:val="24"/>
          <w:szCs w:val="24"/>
        </w:rPr>
        <w:t>собственниками/бенефициарами, отраженными в Приложении 12 к письму о подаче оферты «</w:t>
      </w:r>
      <w:r w:rsidR="00720CDD">
        <w:rPr>
          <w:sz w:val="24"/>
          <w:szCs w:val="24"/>
        </w:rPr>
        <w:t>Справка</w:t>
      </w:r>
      <w:r w:rsidR="00720CDD" w:rsidRPr="00720CDD">
        <w:rPr>
          <w:sz w:val="24"/>
          <w:szCs w:val="24"/>
        </w:rPr>
        <w:t xml:space="preserve"> о цепочке собственников участника закупочной процедуры, включая бенефициаров (в том числе конечных)</w:t>
      </w:r>
      <w:r w:rsidRPr="00720CDD">
        <w:rPr>
          <w:sz w:val="24"/>
          <w:szCs w:val="24"/>
        </w:rPr>
        <w:t>».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* Нужно указать лицо, имеющее право в соответствии с законодательством Российской Федерации действовать от лица Участника без доверенности, или, надлежащим образом, уполномоченным им лицом на основании доверенности (далее — уполномоченного лица). В последнем случае копия доверенности прикладывается к Заявке.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AE1D21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A6A39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69" w:name="_Ref440272256"/>
      <w:bookmarkStart w:id="1670" w:name="_Ref440272678"/>
      <w:bookmarkStart w:id="1671" w:name="_Ref440274944"/>
      <w:bookmarkStart w:id="1672" w:name="_Toc498590262"/>
      <w:r w:rsidRPr="007A6A39">
        <w:lastRenderedPageBreak/>
        <w:t>Соглашение о неустойке (форма 1</w:t>
      </w:r>
      <w:r w:rsidR="00635719">
        <w:t>4</w:t>
      </w:r>
      <w:r w:rsidRPr="007A6A39">
        <w:t>)</w:t>
      </w:r>
      <w:bookmarkEnd w:id="1669"/>
      <w:bookmarkEnd w:id="1670"/>
      <w:bookmarkEnd w:id="1671"/>
      <w:bookmarkEnd w:id="1672"/>
    </w:p>
    <w:p w:rsidR="007A6A39" w:rsidRPr="007A6A39" w:rsidRDefault="007A6A39" w:rsidP="007A6A39">
      <w:pPr>
        <w:pStyle w:val="3"/>
        <w:rPr>
          <w:szCs w:val="24"/>
        </w:rPr>
      </w:pPr>
      <w:bookmarkStart w:id="1673" w:name="_Toc439170715"/>
      <w:bookmarkStart w:id="1674" w:name="_Toc439172817"/>
      <w:bookmarkStart w:id="1675" w:name="_Toc439173259"/>
      <w:bookmarkStart w:id="1676" w:name="_Toc439238255"/>
      <w:bookmarkStart w:id="1677" w:name="_Toc439252803"/>
      <w:bookmarkStart w:id="1678" w:name="_Toc439323776"/>
      <w:bookmarkStart w:id="1679" w:name="_Toc440361411"/>
      <w:bookmarkStart w:id="1680" w:name="_Toc440376293"/>
      <w:bookmarkStart w:id="1681" w:name="_Toc440382551"/>
      <w:bookmarkStart w:id="1682" w:name="_Toc440447221"/>
      <w:bookmarkStart w:id="1683" w:name="_Toc440632382"/>
      <w:bookmarkStart w:id="1684" w:name="_Toc440875154"/>
      <w:bookmarkStart w:id="1685" w:name="_Toc441131141"/>
      <w:bookmarkStart w:id="1686" w:name="_Toc465774666"/>
      <w:bookmarkStart w:id="1687" w:name="_Toc465848895"/>
      <w:bookmarkStart w:id="1688" w:name="_Toc468876215"/>
      <w:bookmarkStart w:id="1689" w:name="_Toc469487709"/>
      <w:bookmarkStart w:id="1690" w:name="_Toc471980010"/>
      <w:bookmarkStart w:id="1691" w:name="_Toc498590263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673"/>
      <w:bookmarkEnd w:id="1674"/>
      <w:bookmarkEnd w:id="1675"/>
      <w:bookmarkEnd w:id="1676"/>
      <w:bookmarkEnd w:id="1677"/>
      <w:bookmarkEnd w:id="1678"/>
      <w:bookmarkEnd w:id="1679"/>
      <w:bookmarkEnd w:id="1680"/>
      <w:bookmarkEnd w:id="1681"/>
      <w:bookmarkEnd w:id="1682"/>
      <w:bookmarkEnd w:id="1683"/>
      <w:bookmarkEnd w:id="1684"/>
      <w:bookmarkEnd w:id="1685"/>
      <w:bookmarkEnd w:id="1686"/>
      <w:bookmarkEnd w:id="1687"/>
      <w:bookmarkEnd w:id="1688"/>
      <w:bookmarkEnd w:id="1689"/>
      <w:bookmarkEnd w:id="1690"/>
      <w:bookmarkEnd w:id="1691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</w:t>
      </w:r>
      <w:proofErr w:type="gramStart"/>
      <w:r w:rsidRPr="007A6A39">
        <w:rPr>
          <w:sz w:val="24"/>
          <w:szCs w:val="24"/>
        </w:rPr>
        <w:t>г</w:t>
      </w:r>
      <w:proofErr w:type="gramEnd"/>
      <w:r w:rsidRPr="007A6A39">
        <w:rPr>
          <w:sz w:val="24"/>
          <w:szCs w:val="24"/>
        </w:rPr>
        <w:t>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C5024F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C5024F">
      <w:pPr>
        <w:pStyle w:val="afd"/>
        <w:ind w:firstLine="709"/>
        <w:rPr>
          <w:sz w:val="24"/>
          <w:szCs w:val="24"/>
        </w:rPr>
      </w:pP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AD2F1E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AD2F1E">
        <w:rPr>
          <w:vertAlign w:val="subscript"/>
        </w:rPr>
      </w:r>
      <w:r w:rsidR="00AD2F1E">
        <w:rPr>
          <w:vertAlign w:val="subscript"/>
        </w:rPr>
        <w:fldChar w:fldCharType="separate"/>
      </w:r>
      <w:r w:rsidR="00224D01">
        <w:rPr>
          <w:vertAlign w:val="subscript"/>
        </w:rPr>
        <w:t>1.1.4</w:t>
      </w:r>
      <w:r w:rsidR="00AD2F1E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663EEB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AE1D21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AF12BB" w:rsidRPr="00AE1D21">
        <w:rPr>
          <w:sz w:val="24"/>
          <w:szCs w:val="24"/>
        </w:rPr>
        <w:t xml:space="preserve">в Заявку </w:t>
      </w:r>
      <w:r w:rsidRPr="00AE1D21">
        <w:rPr>
          <w:sz w:val="24"/>
          <w:szCs w:val="24"/>
        </w:rPr>
        <w:t xml:space="preserve">в течение срока ее действия после истечения срока окончания приема Заявок; 2) предоставлять достоверные и </w:t>
      </w:r>
      <w:r w:rsidR="00AF12BB" w:rsidRPr="00AE1D21">
        <w:rPr>
          <w:sz w:val="24"/>
          <w:szCs w:val="24"/>
        </w:rPr>
        <w:t xml:space="preserve">нефальсифицированные </w:t>
      </w:r>
      <w:r w:rsidRPr="00AE1D21">
        <w:rPr>
          <w:sz w:val="24"/>
          <w:szCs w:val="24"/>
        </w:rPr>
        <w:t xml:space="preserve">документы, сведения и/или информацию, приведенные в составе Заявки; 3) заключить договор в установленном документацией по запросу предложений порядке, в случае признания </w:t>
      </w:r>
      <w:r w:rsidRPr="00663EEB">
        <w:rPr>
          <w:sz w:val="24"/>
          <w:szCs w:val="24"/>
        </w:rPr>
        <w:t>Участника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663EEB">
        <w:rPr>
          <w:sz w:val="24"/>
          <w:szCs w:val="24"/>
        </w:rPr>
        <w:t xml:space="preserve">; </w:t>
      </w:r>
      <w:r w:rsidR="00AF12BB" w:rsidRPr="00663EEB">
        <w:rPr>
          <w:sz w:val="24"/>
          <w:szCs w:val="24"/>
        </w:rPr>
        <w:t>4</w:t>
      </w:r>
      <w:r w:rsidRPr="00663EEB">
        <w:rPr>
          <w:sz w:val="24"/>
          <w:szCs w:val="24"/>
        </w:rPr>
        <w:t>) предоставить финансовое обеспечение по договору, заключенному по итогам запроса предложений, в случае признания Участника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663EEB">
        <w:rPr>
          <w:sz w:val="24"/>
          <w:szCs w:val="24"/>
        </w:rPr>
        <w:t xml:space="preserve"> (</w:t>
      </w:r>
      <w:r w:rsidRPr="00663E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663EEB">
        <w:rPr>
          <w:sz w:val="24"/>
          <w:szCs w:val="24"/>
        </w:rPr>
        <w:t>)</w:t>
      </w: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663EEB">
        <w:rPr>
          <w:sz w:val="24"/>
          <w:szCs w:val="24"/>
        </w:rPr>
        <w:t>В случае если Участником будут нарушены обязательства</w:t>
      </w:r>
      <w:r w:rsidRPr="00AE1D21">
        <w:rPr>
          <w:sz w:val="24"/>
          <w:szCs w:val="24"/>
        </w:rPr>
        <w:t>, возникшие и связанные с подачей</w:t>
      </w:r>
      <w:r w:rsidRPr="007A6A39">
        <w:rPr>
          <w:sz w:val="24"/>
          <w:szCs w:val="24"/>
        </w:rPr>
        <w:t xml:space="preserve"> </w:t>
      </w:r>
      <w:r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</w:t>
      </w:r>
      <w:r>
        <w:rPr>
          <w:sz w:val="24"/>
          <w:szCs w:val="24"/>
        </w:rPr>
        <w:t>___________________________________________________</w:t>
      </w:r>
      <w:r w:rsidRPr="007A6A39">
        <w:rPr>
          <w:sz w:val="24"/>
          <w:szCs w:val="24"/>
        </w:rPr>
        <w:t>______________________,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Pr="0082292A">
        <w:rPr>
          <w:vertAlign w:val="subscript"/>
        </w:rPr>
        <w:t xml:space="preserve"> </w:t>
      </w:r>
      <w:r w:rsidR="00AD2F1E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AD2F1E">
        <w:rPr>
          <w:vertAlign w:val="subscript"/>
        </w:rPr>
      </w:r>
      <w:r w:rsidR="00AD2F1E">
        <w:rPr>
          <w:vertAlign w:val="subscript"/>
        </w:rPr>
        <w:fldChar w:fldCharType="separate"/>
      </w:r>
      <w:r w:rsidR="00224D01">
        <w:rPr>
          <w:vertAlign w:val="subscript"/>
        </w:rPr>
        <w:t>1.1.4</w:t>
      </w:r>
      <w:r w:rsidR="00AD2F1E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</w:t>
      </w:r>
      <w:proofErr w:type="gramStart"/>
      <w:r w:rsidRPr="005A2CAE">
        <w:rPr>
          <w:sz w:val="24"/>
          <w:szCs w:val="24"/>
        </w:rPr>
        <w:t xml:space="preserve"> _____________________ (_______________) </w:t>
      </w:r>
      <w:proofErr w:type="gramEnd"/>
      <w:r w:rsidRPr="005A2CAE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EA1723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r w:rsidRPr="00EA1723">
        <w:rPr>
          <w:sz w:val="24"/>
          <w:szCs w:val="24"/>
        </w:rPr>
        <w:t xml:space="preserve">установили и согласились с тем, что началом исчисления срока действия настоящего соглашения </w:t>
      </w:r>
      <w:r w:rsidR="005A2CAE" w:rsidRPr="00EA1723">
        <w:rPr>
          <w:sz w:val="24"/>
          <w:szCs w:val="24"/>
        </w:rPr>
        <w:t xml:space="preserve">будет считаться дата </w:t>
      </w:r>
      <w:r w:rsidR="00EA1723" w:rsidRPr="00EA1723">
        <w:rPr>
          <w:sz w:val="24"/>
          <w:szCs w:val="24"/>
        </w:rPr>
        <w:t>окончания приема</w:t>
      </w:r>
      <w:r w:rsidR="005A2CAE" w:rsidRPr="00EA1723">
        <w:rPr>
          <w:sz w:val="24"/>
          <w:szCs w:val="24"/>
        </w:rPr>
        <w:t xml:space="preserve"> поступивших на открытый запрос предложений</w:t>
      </w:r>
      <w:r w:rsidR="00EA1723" w:rsidRPr="00EA1723">
        <w:rPr>
          <w:sz w:val="24"/>
          <w:szCs w:val="24"/>
        </w:rPr>
        <w:t xml:space="preserve"> Заявок</w:t>
      </w:r>
      <w:r w:rsidR="005A2CAE" w:rsidRPr="00EA1723">
        <w:rPr>
          <w:sz w:val="24"/>
          <w:szCs w:val="24"/>
        </w:rPr>
        <w:t xml:space="preserve">. 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По 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663EEB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lastRenderedPageBreak/>
        <w:t xml:space="preserve">В </w:t>
      </w:r>
      <w:r w:rsidRPr="00663EEB">
        <w:rPr>
          <w:sz w:val="24"/>
          <w:szCs w:val="24"/>
        </w:rPr>
        <w:t xml:space="preserve">случае если Участник будет признан победителем </w:t>
      </w:r>
      <w:r w:rsidR="00311F48" w:rsidRPr="00663EEB">
        <w:rPr>
          <w:sz w:val="24"/>
          <w:szCs w:val="24"/>
        </w:rPr>
        <w:t>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663EEB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663EEB">
        <w:rPr>
          <w:sz w:val="24"/>
          <w:szCs w:val="24"/>
        </w:rPr>
        <w:t>Заявку</w:t>
      </w:r>
      <w:r w:rsidRPr="00663EEB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 w:rsidRPr="00663EEB">
        <w:rPr>
          <w:sz w:val="24"/>
          <w:szCs w:val="24"/>
        </w:rPr>
        <w:t>Заявок</w:t>
      </w:r>
      <w:r w:rsidRPr="00663EEB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663EEB">
        <w:rPr>
          <w:sz w:val="24"/>
          <w:szCs w:val="24"/>
        </w:rPr>
        <w:t>Заявки</w:t>
      </w:r>
      <w:r w:rsidRPr="00663EEB">
        <w:rPr>
          <w:sz w:val="24"/>
          <w:szCs w:val="24"/>
        </w:rPr>
        <w:t xml:space="preserve">; </w:t>
      </w:r>
      <w:r w:rsidR="00311F48" w:rsidRPr="00663EEB">
        <w:rPr>
          <w:sz w:val="24"/>
          <w:szCs w:val="24"/>
        </w:rPr>
        <w:t>3</w:t>
      </w:r>
      <w:r w:rsidRPr="00663EEB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proofErr w:type="gramStart"/>
      <w:r w:rsidR="00311F48" w:rsidRPr="00663EEB">
        <w:rPr>
          <w:sz w:val="24"/>
          <w:szCs w:val="24"/>
        </w:rPr>
        <w:t>4</w:t>
      </w:r>
      <w:r w:rsidRPr="00663EEB">
        <w:rPr>
          <w:sz w:val="24"/>
          <w:szCs w:val="24"/>
        </w:rPr>
        <w:t>) предоставит финансовое обеспечение по договору (</w:t>
      </w:r>
      <w:r w:rsidRPr="00663E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663EEB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663EEB">
        <w:rPr>
          <w:sz w:val="24"/>
          <w:szCs w:val="24"/>
        </w:rPr>
        <w:t xml:space="preserve">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  <w:proofErr w:type="gramEnd"/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7A6A39">
        <w:rPr>
          <w:sz w:val="24"/>
          <w:szCs w:val="24"/>
        </w:rPr>
        <w:t>предоставлять иные документы</w:t>
      </w:r>
      <w:proofErr w:type="gramEnd"/>
      <w:r w:rsidRPr="007A6A39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Участника.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692" w:name="_Toc439170716"/>
      <w:bookmarkStart w:id="1693" w:name="_Toc439172818"/>
      <w:bookmarkStart w:id="1694" w:name="_Toc439173260"/>
      <w:bookmarkStart w:id="1695" w:name="_Toc439238256"/>
      <w:bookmarkStart w:id="1696" w:name="_Toc439252804"/>
      <w:bookmarkStart w:id="1697" w:name="_Toc439323777"/>
      <w:bookmarkStart w:id="1698" w:name="_Toc440361412"/>
      <w:bookmarkStart w:id="1699" w:name="_Toc440376294"/>
      <w:bookmarkStart w:id="1700" w:name="_Toc440382552"/>
      <w:bookmarkStart w:id="1701" w:name="_Toc440447222"/>
      <w:bookmarkStart w:id="1702" w:name="_Toc440632383"/>
      <w:bookmarkStart w:id="1703" w:name="_Toc440875155"/>
      <w:bookmarkStart w:id="1704" w:name="_Toc441131142"/>
      <w:bookmarkStart w:id="1705" w:name="_Toc465774667"/>
      <w:bookmarkStart w:id="1706" w:name="_Toc465848896"/>
      <w:bookmarkStart w:id="1707" w:name="_Toc468876216"/>
      <w:bookmarkStart w:id="1708" w:name="_Toc469487710"/>
      <w:bookmarkStart w:id="1709" w:name="_Toc471980011"/>
      <w:bookmarkStart w:id="1710" w:name="_Toc498590264"/>
      <w:r w:rsidRPr="007857E5">
        <w:rPr>
          <w:szCs w:val="24"/>
        </w:rPr>
        <w:lastRenderedPageBreak/>
        <w:t>Инструкции по заполнению</w:t>
      </w:r>
      <w:bookmarkEnd w:id="1692"/>
      <w:bookmarkEnd w:id="1693"/>
      <w:bookmarkEnd w:id="1694"/>
      <w:bookmarkEnd w:id="1695"/>
      <w:bookmarkEnd w:id="1696"/>
      <w:bookmarkEnd w:id="1697"/>
      <w:bookmarkEnd w:id="1698"/>
      <w:bookmarkEnd w:id="1699"/>
      <w:bookmarkEnd w:id="1700"/>
      <w:bookmarkEnd w:id="1701"/>
      <w:bookmarkEnd w:id="1702"/>
      <w:bookmarkEnd w:id="1703"/>
      <w:bookmarkEnd w:id="1704"/>
      <w:bookmarkEnd w:id="1705"/>
      <w:bookmarkEnd w:id="1706"/>
      <w:bookmarkEnd w:id="1707"/>
      <w:bookmarkEnd w:id="1708"/>
      <w:bookmarkEnd w:id="1709"/>
      <w:bookmarkEnd w:id="1710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C5024F" w:rsidRPr="00C5024F" w:rsidRDefault="00C5024F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headerReference w:type="even" r:id="rId61"/>
          <w:headerReference w:type="default" r:id="rId62"/>
          <w:footerReference w:type="even" r:id="rId63"/>
          <w:headerReference w:type="first" r:id="rId64"/>
          <w:footerReference w:type="first" r:id="rId65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AE1D21" w:rsidRDefault="00AF12BB" w:rsidP="00AF12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711" w:name="_Ref465847449"/>
      <w:bookmarkStart w:id="1712" w:name="_Ref465847748"/>
      <w:bookmarkStart w:id="1713" w:name="_Ref465847768"/>
      <w:bookmarkStart w:id="1714" w:name="_Toc498590265"/>
      <w:r w:rsidRPr="00AE1D21">
        <w:lastRenderedPageBreak/>
        <w:t>Расписка  сдачи-приемки соглашения о неустойке (форма 15)</w:t>
      </w:r>
      <w:bookmarkEnd w:id="1711"/>
      <w:bookmarkEnd w:id="1712"/>
      <w:bookmarkEnd w:id="1713"/>
      <w:bookmarkEnd w:id="1714"/>
    </w:p>
    <w:p w:rsidR="00AF12BB" w:rsidRPr="00CC5A3A" w:rsidRDefault="00AF12BB" w:rsidP="00AF12BB">
      <w:pPr>
        <w:pStyle w:val="3"/>
        <w:rPr>
          <w:szCs w:val="24"/>
        </w:rPr>
      </w:pPr>
      <w:bookmarkStart w:id="1715" w:name="_Toc465774669"/>
      <w:bookmarkStart w:id="1716" w:name="_Toc465848898"/>
      <w:bookmarkStart w:id="1717" w:name="_Toc468876218"/>
      <w:bookmarkStart w:id="1718" w:name="_Toc469487712"/>
      <w:bookmarkStart w:id="1719" w:name="_Toc471980013"/>
      <w:bookmarkStart w:id="1720" w:name="_Toc498590266"/>
      <w:r w:rsidRPr="00CC5A3A">
        <w:rPr>
          <w:szCs w:val="24"/>
        </w:rPr>
        <w:t>Форма Расписки  сдачи-приемки соглашения о неустойке</w:t>
      </w:r>
      <w:bookmarkEnd w:id="1715"/>
      <w:bookmarkEnd w:id="1716"/>
      <w:bookmarkEnd w:id="1717"/>
      <w:bookmarkEnd w:id="1718"/>
      <w:bookmarkEnd w:id="1719"/>
      <w:bookmarkEnd w:id="1720"/>
    </w:p>
    <w:p w:rsidR="00AF12BB" w:rsidRPr="00CC5A3A" w:rsidRDefault="00AF12BB" w:rsidP="00AF12BB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AF12BB" w:rsidRPr="00CC5A3A" w:rsidRDefault="00AF12BB" w:rsidP="00AF12BB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AF12BB" w:rsidRPr="00047DE1" w:rsidRDefault="00AF12BB" w:rsidP="00AF12BB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AF12BB" w:rsidRPr="00047DE1" w:rsidRDefault="00AF12BB" w:rsidP="00AF12BB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047DE1" w:rsidTr="00AF12BB">
        <w:tc>
          <w:tcPr>
            <w:tcW w:w="14863" w:type="dxa"/>
            <w:gridSpan w:val="7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</w:t>
            </w:r>
            <w:proofErr w:type="gramStart"/>
            <w:r w:rsidRPr="00047DE1">
              <w:rPr>
                <w:sz w:val="24"/>
                <w:szCs w:val="24"/>
              </w:rPr>
              <w:t>МСК</w:t>
            </w:r>
            <w:proofErr w:type="gramEnd"/>
            <w:r w:rsidRPr="00047DE1">
              <w:rPr>
                <w:sz w:val="24"/>
                <w:szCs w:val="24"/>
              </w:rPr>
              <w:t>)</w:t>
            </w: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</w:tr>
    </w:tbl>
    <w:p w:rsidR="00AF12BB" w:rsidRPr="00CC5A3A" w:rsidRDefault="00AF12BB" w:rsidP="00AF12BB">
      <w:pPr>
        <w:pStyle w:val="afd"/>
        <w:rPr>
          <w:szCs w:val="24"/>
        </w:rPr>
      </w:pPr>
    </w:p>
    <w:p w:rsidR="00AF12BB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AF12BB" w:rsidRPr="00CC5A3A" w:rsidRDefault="00AF12BB" w:rsidP="00856CFC">
      <w:pPr>
        <w:pStyle w:val="26"/>
        <w:pageBreakBefore/>
        <w:numPr>
          <w:ilvl w:val="2"/>
          <w:numId w:val="78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AF12BB" w:rsidRPr="00CC5A3A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CC5A3A" w:rsidRDefault="00AF12BB" w:rsidP="00AF12BB">
      <w:pPr>
        <w:pStyle w:val="3"/>
        <w:rPr>
          <w:szCs w:val="24"/>
        </w:rPr>
      </w:pPr>
      <w:bookmarkStart w:id="1721" w:name="_Toc465774670"/>
      <w:bookmarkStart w:id="1722" w:name="_Toc465848899"/>
      <w:bookmarkStart w:id="1723" w:name="_Toc468876219"/>
      <w:bookmarkStart w:id="1724" w:name="_Toc469487713"/>
      <w:bookmarkStart w:id="1725" w:name="_Toc471980014"/>
      <w:bookmarkStart w:id="1726" w:name="_Toc498590267"/>
      <w:r w:rsidRPr="00CC5A3A">
        <w:rPr>
          <w:szCs w:val="24"/>
        </w:rPr>
        <w:lastRenderedPageBreak/>
        <w:t>Инструкции по заполнению</w:t>
      </w:r>
      <w:bookmarkEnd w:id="1721"/>
      <w:bookmarkEnd w:id="1722"/>
      <w:bookmarkEnd w:id="1723"/>
      <w:bookmarkEnd w:id="1724"/>
      <w:bookmarkEnd w:id="1725"/>
      <w:bookmarkEnd w:id="1726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», в </w:t>
      </w:r>
      <w:proofErr w:type="gramStart"/>
      <w:r w:rsidRPr="00CC5A3A">
        <w:rPr>
          <w:sz w:val="24"/>
          <w:szCs w:val="24"/>
        </w:rPr>
        <w:t>которой</w:t>
      </w:r>
      <w:proofErr w:type="gramEnd"/>
      <w:r w:rsidRPr="00CC5A3A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CC5A3A">
        <w:rPr>
          <w:sz w:val="24"/>
          <w:szCs w:val="24"/>
        </w:rPr>
        <w:t>т.ч</w:t>
      </w:r>
      <w:proofErr w:type="spellEnd"/>
      <w:r w:rsidRPr="00CC5A3A">
        <w:rPr>
          <w:sz w:val="24"/>
          <w:szCs w:val="24"/>
        </w:rPr>
        <w:t>. организационно-правовую форму) и свой адрес;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  <w:proofErr w:type="gramEnd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CC5A3A" w:rsidRDefault="00AF12BB" w:rsidP="00AF12BB">
      <w:pPr>
        <w:ind w:firstLine="0"/>
        <w:rPr>
          <w:bCs w:val="0"/>
          <w:szCs w:val="24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AE1D21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727" w:name="_Ref440272274"/>
      <w:bookmarkStart w:id="1728" w:name="_Ref440274756"/>
      <w:bookmarkStart w:id="1729" w:name="_Toc498590268"/>
      <w:r w:rsidRPr="00AE1D21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AE1D21">
        <w:t xml:space="preserve"> (форма 1</w:t>
      </w:r>
      <w:r w:rsidR="00AF12BB" w:rsidRPr="00AE1D21">
        <w:t>6</w:t>
      </w:r>
      <w:r w:rsidR="007857E5" w:rsidRPr="00AE1D21">
        <w:t>)</w:t>
      </w:r>
      <w:bookmarkEnd w:id="1727"/>
      <w:bookmarkEnd w:id="1728"/>
      <w:bookmarkEnd w:id="1729"/>
    </w:p>
    <w:p w:rsidR="007857E5" w:rsidRPr="00AE1D21" w:rsidRDefault="007857E5" w:rsidP="007857E5">
      <w:pPr>
        <w:pStyle w:val="3"/>
        <w:rPr>
          <w:szCs w:val="24"/>
        </w:rPr>
      </w:pPr>
      <w:bookmarkStart w:id="1730" w:name="_Toc439170718"/>
      <w:bookmarkStart w:id="1731" w:name="_Toc439172820"/>
      <w:bookmarkStart w:id="1732" w:name="_Toc439173262"/>
      <w:bookmarkStart w:id="1733" w:name="_Toc439238258"/>
      <w:bookmarkStart w:id="1734" w:name="_Toc439252806"/>
      <w:bookmarkStart w:id="1735" w:name="_Toc439323779"/>
      <w:bookmarkStart w:id="1736" w:name="_Toc440361414"/>
      <w:bookmarkStart w:id="1737" w:name="_Toc440376296"/>
      <w:bookmarkStart w:id="1738" w:name="_Toc440382554"/>
      <w:bookmarkStart w:id="1739" w:name="_Toc440447224"/>
      <w:bookmarkStart w:id="1740" w:name="_Toc440632385"/>
      <w:bookmarkStart w:id="1741" w:name="_Toc440875157"/>
      <w:bookmarkStart w:id="1742" w:name="_Toc441131144"/>
      <w:bookmarkStart w:id="1743" w:name="_Toc465774672"/>
      <w:bookmarkStart w:id="1744" w:name="_Toc465848901"/>
      <w:bookmarkStart w:id="1745" w:name="_Toc468876221"/>
      <w:bookmarkStart w:id="1746" w:name="_Toc469487715"/>
      <w:bookmarkStart w:id="1747" w:name="_Toc471980016"/>
      <w:bookmarkStart w:id="1748" w:name="_Toc498590269"/>
      <w:r w:rsidRPr="00AE1D21">
        <w:rPr>
          <w:szCs w:val="24"/>
        </w:rPr>
        <w:t xml:space="preserve">Форма </w:t>
      </w:r>
      <w:bookmarkEnd w:id="1730"/>
      <w:r w:rsidR="00E47073" w:rsidRPr="00AE1D21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731"/>
      <w:bookmarkEnd w:id="1732"/>
      <w:bookmarkEnd w:id="1733"/>
      <w:bookmarkEnd w:id="1734"/>
      <w:bookmarkEnd w:id="1735"/>
      <w:bookmarkEnd w:id="1736"/>
      <w:bookmarkEnd w:id="1737"/>
      <w:bookmarkEnd w:id="1738"/>
      <w:bookmarkEnd w:id="1739"/>
      <w:bookmarkEnd w:id="1740"/>
      <w:bookmarkEnd w:id="1741"/>
      <w:bookmarkEnd w:id="1742"/>
      <w:bookmarkEnd w:id="1743"/>
      <w:bookmarkEnd w:id="1744"/>
      <w:bookmarkEnd w:id="1745"/>
      <w:bookmarkEnd w:id="1746"/>
      <w:bookmarkEnd w:id="1747"/>
      <w:bookmarkEnd w:id="1748"/>
    </w:p>
    <w:p w:rsidR="007857E5" w:rsidRPr="00AE1D21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AE1D21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5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7857E5" w:rsidRPr="00AE1D21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AE1D21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749" w:name="_Toc300142269"/>
      <w:bookmarkStart w:id="1750" w:name="_Toc309735391"/>
      <w:bookmarkStart w:id="1751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749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750"/>
      <w:bookmarkEnd w:id="1751"/>
    </w:p>
    <w:p w:rsidR="007857E5" w:rsidRPr="00AE1D21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7857E5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AE1D21">
        <w:rPr>
          <w:sz w:val="24"/>
          <w:szCs w:val="24"/>
        </w:rPr>
        <w:t xml:space="preserve">предпринимателей) </w:t>
      </w:r>
      <w:proofErr w:type="gramEnd"/>
      <w:r w:rsidRPr="00AE1D21">
        <w:rPr>
          <w:sz w:val="24"/>
          <w:szCs w:val="24"/>
        </w:rPr>
        <w:t xml:space="preserve">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752" w:name="_Toc439170719"/>
      <w:bookmarkStart w:id="1753" w:name="_Toc439172821"/>
      <w:bookmarkStart w:id="1754" w:name="_Toc439173263"/>
      <w:bookmarkStart w:id="1755" w:name="_Toc439238259"/>
      <w:bookmarkStart w:id="1756" w:name="_Toc439252807"/>
      <w:bookmarkStart w:id="1757" w:name="_Toc439323780"/>
      <w:bookmarkStart w:id="1758" w:name="_Toc440361415"/>
      <w:bookmarkStart w:id="1759" w:name="_Toc440376297"/>
      <w:bookmarkStart w:id="1760" w:name="_Toc440382555"/>
      <w:bookmarkStart w:id="1761" w:name="_Toc440447225"/>
      <w:bookmarkStart w:id="1762" w:name="_Toc440632386"/>
      <w:bookmarkStart w:id="1763" w:name="_Toc440875158"/>
      <w:bookmarkStart w:id="1764" w:name="_Toc441131145"/>
      <w:bookmarkStart w:id="1765" w:name="_Toc465774673"/>
      <w:bookmarkStart w:id="1766" w:name="_Toc465848902"/>
      <w:bookmarkStart w:id="1767" w:name="_Toc468876222"/>
      <w:bookmarkStart w:id="1768" w:name="_Toc469487716"/>
      <w:bookmarkStart w:id="1769" w:name="_Toc471980017"/>
      <w:bookmarkStart w:id="1770" w:name="_Toc498590270"/>
      <w:r w:rsidRPr="007857E5">
        <w:rPr>
          <w:szCs w:val="24"/>
        </w:rPr>
        <w:lastRenderedPageBreak/>
        <w:t>Инструкции по заполнению</w:t>
      </w:r>
      <w:bookmarkEnd w:id="1752"/>
      <w:bookmarkEnd w:id="1753"/>
      <w:bookmarkEnd w:id="1754"/>
      <w:bookmarkEnd w:id="1755"/>
      <w:bookmarkEnd w:id="1756"/>
      <w:bookmarkEnd w:id="1757"/>
      <w:bookmarkEnd w:id="1758"/>
      <w:bookmarkEnd w:id="1759"/>
      <w:bookmarkEnd w:id="1760"/>
      <w:bookmarkEnd w:id="1761"/>
      <w:bookmarkEnd w:id="1762"/>
      <w:bookmarkEnd w:id="1763"/>
      <w:bookmarkEnd w:id="1764"/>
      <w:bookmarkEnd w:id="1765"/>
      <w:bookmarkEnd w:id="1766"/>
      <w:bookmarkEnd w:id="1767"/>
      <w:bookmarkEnd w:id="1768"/>
      <w:bookmarkEnd w:id="1769"/>
      <w:bookmarkEnd w:id="1770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AE1D21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771" w:name="_Ref93268095"/>
      <w:bookmarkStart w:id="1772" w:name="_Ref93268099"/>
      <w:bookmarkStart w:id="1773" w:name="_Toc98253958"/>
      <w:bookmarkStart w:id="1774" w:name="_Toc165173884"/>
      <w:bookmarkStart w:id="1775" w:name="_Toc423423678"/>
      <w:bookmarkStart w:id="1776" w:name="_Ref440272510"/>
      <w:bookmarkStart w:id="1777" w:name="_Ref440274961"/>
      <w:bookmarkStart w:id="1778" w:name="_Ref90381141"/>
      <w:bookmarkStart w:id="1779" w:name="_Toc90385121"/>
      <w:bookmarkStart w:id="1780" w:name="_Toc98253952"/>
      <w:bookmarkStart w:id="1781" w:name="_Toc165173878"/>
      <w:bookmarkStart w:id="1782" w:name="_Toc423427449"/>
      <w:bookmarkStart w:id="1783" w:name="_Toc498590271"/>
      <w:r w:rsidRPr="00AE1D21">
        <w:lastRenderedPageBreak/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(форма </w:t>
      </w:r>
      <w:r w:rsidRPr="00AE1D21">
        <w:rPr>
          <w:noProof/>
          <w:color w:val="000000"/>
        </w:rPr>
        <w:t>1</w:t>
      </w:r>
      <w:r w:rsidR="00AF12BB" w:rsidRPr="00AE1D21">
        <w:rPr>
          <w:noProof/>
          <w:color w:val="000000"/>
        </w:rPr>
        <w:t>7</w:t>
      </w:r>
      <w:r w:rsidRPr="00AE1D21">
        <w:rPr>
          <w:color w:val="000000"/>
        </w:rPr>
        <w:t>)</w:t>
      </w:r>
      <w:bookmarkEnd w:id="1771"/>
      <w:bookmarkEnd w:id="1772"/>
      <w:bookmarkEnd w:id="1773"/>
      <w:bookmarkEnd w:id="1774"/>
      <w:bookmarkEnd w:id="1775"/>
      <w:bookmarkEnd w:id="1776"/>
      <w:bookmarkEnd w:id="1777"/>
      <w:bookmarkEnd w:id="1778"/>
      <w:bookmarkEnd w:id="1779"/>
      <w:bookmarkEnd w:id="1780"/>
      <w:bookmarkEnd w:id="1781"/>
      <w:bookmarkEnd w:id="1782"/>
      <w:bookmarkEnd w:id="1783"/>
    </w:p>
    <w:p w:rsidR="00635719" w:rsidRPr="00F647F7" w:rsidRDefault="00635719" w:rsidP="00635719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635719" w:rsidRPr="00D904EF" w:rsidRDefault="00635719" w:rsidP="00635719">
      <w:pPr>
        <w:pStyle w:val="3"/>
        <w:rPr>
          <w:szCs w:val="24"/>
        </w:rPr>
      </w:pPr>
      <w:bookmarkStart w:id="1784" w:name="_Toc90385125"/>
      <w:bookmarkStart w:id="1785" w:name="_Toc439170705"/>
      <w:bookmarkStart w:id="1786" w:name="_Toc439172807"/>
      <w:bookmarkStart w:id="1787" w:name="_Toc439173268"/>
      <w:bookmarkStart w:id="1788" w:name="_Toc439238264"/>
      <w:bookmarkStart w:id="1789" w:name="_Toc439252812"/>
      <w:bookmarkStart w:id="1790" w:name="_Toc439323785"/>
      <w:bookmarkStart w:id="1791" w:name="_Toc440361420"/>
      <w:bookmarkStart w:id="1792" w:name="_Toc440376302"/>
      <w:bookmarkStart w:id="1793" w:name="_Toc440382560"/>
      <w:bookmarkStart w:id="1794" w:name="_Toc440447230"/>
      <w:bookmarkStart w:id="1795" w:name="_Toc440632391"/>
      <w:bookmarkStart w:id="1796" w:name="_Toc440875160"/>
      <w:bookmarkStart w:id="1797" w:name="_Toc441131147"/>
      <w:bookmarkStart w:id="1798" w:name="_Toc465774675"/>
      <w:bookmarkStart w:id="1799" w:name="_Toc465848904"/>
      <w:bookmarkStart w:id="1800" w:name="_Toc468876224"/>
      <w:bookmarkStart w:id="1801" w:name="_Toc469487718"/>
      <w:bookmarkStart w:id="1802" w:name="_Toc471980019"/>
      <w:bookmarkStart w:id="1803" w:name="_Toc498590272"/>
      <w:r w:rsidRPr="00D904EF">
        <w:rPr>
          <w:szCs w:val="24"/>
        </w:rPr>
        <w:t xml:space="preserve">Форма </w:t>
      </w:r>
      <w:bookmarkEnd w:id="1784"/>
      <w:bookmarkEnd w:id="1785"/>
      <w:bookmarkEnd w:id="1786"/>
      <w:bookmarkEnd w:id="1787"/>
      <w:bookmarkEnd w:id="1788"/>
      <w:bookmarkEnd w:id="1789"/>
      <w:bookmarkEnd w:id="1790"/>
      <w:bookmarkEnd w:id="1791"/>
      <w:proofErr w:type="gramStart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proofErr w:type="gramEnd"/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792"/>
      <w:bookmarkEnd w:id="1793"/>
      <w:bookmarkEnd w:id="1794"/>
      <w:bookmarkEnd w:id="1795"/>
      <w:bookmarkEnd w:id="1796"/>
      <w:bookmarkEnd w:id="1797"/>
      <w:bookmarkEnd w:id="1798"/>
      <w:bookmarkEnd w:id="1799"/>
      <w:bookmarkEnd w:id="1800"/>
      <w:bookmarkEnd w:id="1801"/>
      <w:bookmarkEnd w:id="1802"/>
      <w:bookmarkEnd w:id="1803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804" w:name="_Toc90385126"/>
      <w:bookmarkStart w:id="1805" w:name="_Toc98253959"/>
      <w:bookmarkStart w:id="1806" w:name="_Toc157248211"/>
      <w:bookmarkStart w:id="1807" w:name="_Toc157496580"/>
      <w:bookmarkStart w:id="1808" w:name="_Toc158206119"/>
      <w:bookmarkStart w:id="1809" w:name="_Toc164057804"/>
      <w:bookmarkStart w:id="1810" w:name="_Toc164137154"/>
      <w:bookmarkStart w:id="1811" w:name="_Toc164161314"/>
      <w:bookmarkStart w:id="1812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813" w:name="_Toc439170706"/>
      <w:bookmarkStart w:id="1814" w:name="_Toc439172808"/>
      <w:bookmarkStart w:id="1815" w:name="_Toc439173269"/>
      <w:bookmarkStart w:id="1816" w:name="_Toc439238265"/>
      <w:bookmarkStart w:id="1817" w:name="_Toc439252813"/>
      <w:bookmarkStart w:id="1818" w:name="_Toc439323786"/>
      <w:bookmarkStart w:id="1819" w:name="_Toc440361421"/>
      <w:bookmarkStart w:id="1820" w:name="_Toc440376303"/>
      <w:bookmarkStart w:id="1821" w:name="_Toc440382561"/>
      <w:bookmarkStart w:id="1822" w:name="_Toc440447231"/>
      <w:bookmarkStart w:id="1823" w:name="_Toc440632392"/>
      <w:bookmarkStart w:id="1824" w:name="_Toc440875161"/>
      <w:bookmarkStart w:id="1825" w:name="_Toc441131148"/>
      <w:bookmarkStart w:id="1826" w:name="_Toc465774676"/>
      <w:bookmarkStart w:id="1827" w:name="_Toc465848905"/>
      <w:bookmarkStart w:id="1828" w:name="_Toc468876225"/>
      <w:bookmarkStart w:id="1829" w:name="_Toc469487719"/>
      <w:bookmarkStart w:id="1830" w:name="_Toc471980020"/>
      <w:bookmarkStart w:id="1831" w:name="_Toc498590273"/>
      <w:r w:rsidRPr="00D904EF">
        <w:rPr>
          <w:szCs w:val="24"/>
        </w:rPr>
        <w:lastRenderedPageBreak/>
        <w:t>Инструкции по заполнению</w:t>
      </w:r>
      <w:bookmarkEnd w:id="1804"/>
      <w:bookmarkEnd w:id="1805"/>
      <w:bookmarkEnd w:id="1806"/>
      <w:bookmarkEnd w:id="1807"/>
      <w:bookmarkEnd w:id="1808"/>
      <w:bookmarkEnd w:id="1809"/>
      <w:bookmarkEnd w:id="1810"/>
      <w:bookmarkEnd w:id="1811"/>
      <w:bookmarkEnd w:id="1812"/>
      <w:bookmarkEnd w:id="1813"/>
      <w:bookmarkEnd w:id="1814"/>
      <w:bookmarkEnd w:id="1815"/>
      <w:bookmarkEnd w:id="1816"/>
      <w:bookmarkEnd w:id="1817"/>
      <w:bookmarkEnd w:id="1818"/>
      <w:bookmarkEnd w:id="1819"/>
      <w:bookmarkEnd w:id="1820"/>
      <w:bookmarkEnd w:id="1821"/>
      <w:bookmarkEnd w:id="1822"/>
      <w:bookmarkEnd w:id="1823"/>
      <w:bookmarkEnd w:id="1824"/>
      <w:bookmarkEnd w:id="1825"/>
      <w:bookmarkEnd w:id="1826"/>
      <w:bookmarkEnd w:id="1827"/>
      <w:bookmarkEnd w:id="1828"/>
      <w:bookmarkEnd w:id="1829"/>
      <w:bookmarkEnd w:id="1830"/>
      <w:bookmarkEnd w:id="1831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3.3.9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выполняемых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5.2</w:t>
      </w:r>
      <w:r w:rsidR="00AD2F1E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5.4</w:t>
      </w:r>
      <w:r w:rsidR="00AD2F1E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AE1D21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832" w:name="_Ref440376324"/>
      <w:bookmarkStart w:id="1833" w:name="_Ref440376401"/>
      <w:bookmarkStart w:id="1834" w:name="_Toc498590274"/>
      <w:r w:rsidRPr="00F647F7">
        <w:lastRenderedPageBreak/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</w:t>
      </w:r>
      <w:r w:rsidRPr="00AE1D21">
        <w:rPr>
          <w:color w:val="000000"/>
        </w:rPr>
        <w:t>форма 1</w:t>
      </w:r>
      <w:r w:rsidR="00AF12BB" w:rsidRPr="00AE1D21">
        <w:rPr>
          <w:color w:val="000000"/>
        </w:rPr>
        <w:t>8</w:t>
      </w:r>
      <w:r w:rsidRPr="00AE1D21">
        <w:rPr>
          <w:color w:val="000000"/>
        </w:rPr>
        <w:t>)</w:t>
      </w:r>
      <w:bookmarkEnd w:id="1832"/>
      <w:bookmarkEnd w:id="1833"/>
      <w:bookmarkEnd w:id="1834"/>
    </w:p>
    <w:p w:rsidR="00CA1534" w:rsidRPr="00F647F7" w:rsidRDefault="00CA1534" w:rsidP="00CA1534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CA1534" w:rsidRPr="00D904EF" w:rsidRDefault="00CA1534" w:rsidP="00CA1534">
      <w:pPr>
        <w:pStyle w:val="3"/>
        <w:rPr>
          <w:szCs w:val="24"/>
        </w:rPr>
      </w:pPr>
      <w:bookmarkStart w:id="1835" w:name="_Toc440376305"/>
      <w:bookmarkStart w:id="1836" w:name="_Toc440382563"/>
      <w:bookmarkStart w:id="1837" w:name="_Toc440447233"/>
      <w:bookmarkStart w:id="1838" w:name="_Toc440632394"/>
      <w:bookmarkStart w:id="1839" w:name="_Toc440875163"/>
      <w:bookmarkStart w:id="1840" w:name="_Toc441131150"/>
      <w:bookmarkStart w:id="1841" w:name="_Toc465774678"/>
      <w:bookmarkStart w:id="1842" w:name="_Toc465848907"/>
      <w:bookmarkStart w:id="1843" w:name="_Toc468876227"/>
      <w:bookmarkStart w:id="1844" w:name="_Toc469487721"/>
      <w:bookmarkStart w:id="1845" w:name="_Toc471980022"/>
      <w:bookmarkStart w:id="1846" w:name="_Toc498590275"/>
      <w:r w:rsidRPr="00D904EF">
        <w:rPr>
          <w:szCs w:val="24"/>
        </w:rPr>
        <w:t xml:space="preserve">Форма </w:t>
      </w:r>
      <w:proofErr w:type="gramStart"/>
      <w:r w:rsidRPr="00D904EF">
        <w:rPr>
          <w:szCs w:val="24"/>
        </w:rPr>
        <w:t xml:space="preserve">плана распределения объемов </w:t>
      </w:r>
      <w:r w:rsidR="00C718E2">
        <w:rPr>
          <w:szCs w:val="24"/>
        </w:rPr>
        <w:t>оказания услуг</w:t>
      </w:r>
      <w:proofErr w:type="gramEnd"/>
      <w:r w:rsidRPr="00D904EF">
        <w:rPr>
          <w:szCs w:val="24"/>
        </w:rPr>
        <w:t xml:space="preserve"> внутри коллективного Участника</w:t>
      </w:r>
      <w:bookmarkEnd w:id="1835"/>
      <w:bookmarkEnd w:id="1836"/>
      <w:bookmarkEnd w:id="1837"/>
      <w:bookmarkEnd w:id="1838"/>
      <w:bookmarkEnd w:id="1839"/>
      <w:bookmarkEnd w:id="1840"/>
      <w:bookmarkEnd w:id="1841"/>
      <w:bookmarkEnd w:id="1842"/>
      <w:bookmarkEnd w:id="1843"/>
      <w:bookmarkEnd w:id="1844"/>
      <w:bookmarkEnd w:id="1845"/>
      <w:bookmarkEnd w:id="1846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847" w:name="_Toc440376306"/>
      <w:bookmarkStart w:id="1848" w:name="_Toc440382564"/>
      <w:bookmarkStart w:id="1849" w:name="_Toc440447234"/>
      <w:bookmarkStart w:id="1850" w:name="_Toc440632395"/>
      <w:bookmarkStart w:id="1851" w:name="_Toc440875164"/>
      <w:bookmarkStart w:id="1852" w:name="_Toc441131151"/>
      <w:bookmarkStart w:id="1853" w:name="_Toc465774679"/>
      <w:bookmarkStart w:id="1854" w:name="_Toc465848908"/>
      <w:bookmarkStart w:id="1855" w:name="_Toc468876228"/>
      <w:bookmarkStart w:id="1856" w:name="_Toc469487722"/>
      <w:bookmarkStart w:id="1857" w:name="_Toc471980023"/>
      <w:bookmarkStart w:id="1858" w:name="_Toc498590276"/>
      <w:r w:rsidRPr="00D904EF">
        <w:rPr>
          <w:szCs w:val="24"/>
        </w:rPr>
        <w:lastRenderedPageBreak/>
        <w:t>Инструкции по заполнению</w:t>
      </w:r>
      <w:bookmarkEnd w:id="1847"/>
      <w:bookmarkEnd w:id="1848"/>
      <w:bookmarkEnd w:id="1849"/>
      <w:bookmarkEnd w:id="1850"/>
      <w:bookmarkEnd w:id="1851"/>
      <w:bookmarkEnd w:id="1852"/>
      <w:bookmarkEnd w:id="1853"/>
      <w:bookmarkEnd w:id="1854"/>
      <w:bookmarkEnd w:id="1855"/>
      <w:bookmarkEnd w:id="1856"/>
      <w:bookmarkEnd w:id="1857"/>
      <w:bookmarkEnd w:id="1858"/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AD2F1E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3.3.10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AD2F1E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5.2</w:t>
      </w:r>
      <w:r w:rsidR="00AD2F1E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5.4</w:t>
      </w:r>
      <w:r w:rsidR="00AD2F1E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5B45" w:rsidRDefault="00305B45">
      <w:pPr>
        <w:spacing w:line="240" w:lineRule="auto"/>
      </w:pPr>
      <w:r>
        <w:separator/>
      </w:r>
    </w:p>
  </w:endnote>
  <w:endnote w:type="continuationSeparator" w:id="0">
    <w:p w:rsidR="00305B45" w:rsidRDefault="00305B45">
      <w:pPr>
        <w:spacing w:line="240" w:lineRule="auto"/>
      </w:pPr>
      <w:r>
        <w:continuationSeparator/>
      </w:r>
    </w:p>
  </w:endnote>
  <w:endnote w:id="1">
    <w:p w:rsidR="003460DA" w:rsidRPr="00F86C07" w:rsidRDefault="003460DA" w:rsidP="00F86C07">
      <w:pPr>
        <w:pStyle w:val="afffffff7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60DA" w:rsidRDefault="003460DA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60DA" w:rsidRDefault="003460DA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3460DA" w:rsidRDefault="003460DA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60DA" w:rsidRDefault="003460DA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60DA" w:rsidRDefault="003460DA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60DA" w:rsidRPr="00FA0376" w:rsidRDefault="003460DA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3C1C9A">
      <w:rPr>
        <w:noProof/>
        <w:sz w:val="16"/>
        <w:szCs w:val="16"/>
        <w:lang w:eastAsia="ru-RU"/>
      </w:rPr>
      <w:t>17</w:t>
    </w:r>
    <w:r w:rsidRPr="00FA0376">
      <w:rPr>
        <w:sz w:val="16"/>
        <w:szCs w:val="16"/>
        <w:lang w:eastAsia="ru-RU"/>
      </w:rPr>
      <w:fldChar w:fldCharType="end"/>
    </w:r>
  </w:p>
  <w:p w:rsidR="003460DA" w:rsidRPr="003460DA" w:rsidRDefault="003460DA" w:rsidP="003460DA">
    <w:pPr>
      <w:pStyle w:val="aff2"/>
      <w:rPr>
        <w:b/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</w:t>
    </w:r>
    <w:r w:rsidRPr="003460DA">
      <w:rPr>
        <w:sz w:val="18"/>
        <w:szCs w:val="18"/>
      </w:rPr>
      <w:t xml:space="preserve">заключения Договора на оказание услуги </w:t>
    </w:r>
    <w:r w:rsidR="00897DC8" w:rsidRPr="00897DC8">
      <w:rPr>
        <w:sz w:val="18"/>
        <w:szCs w:val="18"/>
      </w:rPr>
      <w:t>по поверке и обслуживанию приборов безопасности подъемных сооружений</w:t>
    </w:r>
    <w:r w:rsidR="00897DC8">
      <w:rPr>
        <w:sz w:val="18"/>
        <w:szCs w:val="18"/>
      </w:rPr>
      <w:t xml:space="preserve"> </w:t>
    </w:r>
    <w:r w:rsidRPr="003460DA">
      <w:rPr>
        <w:sz w:val="18"/>
        <w:szCs w:val="18"/>
      </w:rPr>
      <w:t>для нужд ПАО «МРСК Центра» (филиала  «</w:t>
    </w:r>
    <w:proofErr w:type="spellStart"/>
    <w:r w:rsidRPr="003460DA">
      <w:rPr>
        <w:sz w:val="18"/>
        <w:szCs w:val="18"/>
      </w:rPr>
      <w:t>Орёлэнерго</w:t>
    </w:r>
    <w:proofErr w:type="spellEnd"/>
    <w:r w:rsidRPr="003460DA">
      <w:rPr>
        <w:sz w:val="18"/>
        <w:szCs w:val="18"/>
      </w:rPr>
      <w:t>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60DA" w:rsidRDefault="003460DA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60DA" w:rsidRDefault="003460DA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60DA" w:rsidRDefault="003460DA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60DA" w:rsidRDefault="003460DA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60DA" w:rsidRDefault="003460DA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60DA" w:rsidRDefault="003460DA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60DA" w:rsidRDefault="003460DA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5B45" w:rsidRDefault="00305B45">
      <w:pPr>
        <w:spacing w:line="240" w:lineRule="auto"/>
      </w:pPr>
      <w:r>
        <w:separator/>
      </w:r>
    </w:p>
  </w:footnote>
  <w:footnote w:type="continuationSeparator" w:id="0">
    <w:p w:rsidR="00305B45" w:rsidRDefault="00305B45">
      <w:pPr>
        <w:spacing w:line="240" w:lineRule="auto"/>
      </w:pPr>
      <w:r>
        <w:continuationSeparator/>
      </w:r>
    </w:p>
  </w:footnote>
  <w:footnote w:id="1">
    <w:p w:rsidR="003460DA" w:rsidRPr="00B36685" w:rsidRDefault="003460DA" w:rsidP="00FB1A61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3460DA" w:rsidRDefault="003460DA" w:rsidP="00FB1A61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3460DA" w:rsidRDefault="003460DA" w:rsidP="00FB1A61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3460DA" w:rsidRPr="00F83889" w:rsidRDefault="003460DA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3460DA" w:rsidRPr="00F83889" w:rsidRDefault="003460DA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3460DA" w:rsidRPr="00F83889" w:rsidRDefault="003460DA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3460DA" w:rsidRPr="00F83889" w:rsidRDefault="003460DA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</w:t>
      </w:r>
      <w:proofErr w:type="gramStart"/>
      <w:r w:rsidRPr="00F83889">
        <w:t>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</w:t>
      </w:r>
      <w:proofErr w:type="gramEnd"/>
      <w:r w:rsidRPr="00F83889">
        <w:t xml:space="preserve">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3460DA" w:rsidRDefault="003460DA" w:rsidP="004937CA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60DA" w:rsidRDefault="003460DA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60DA" w:rsidRDefault="003460DA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60DA" w:rsidRDefault="003460DA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60DA" w:rsidRDefault="003460DA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60DA" w:rsidRDefault="003460DA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60DA" w:rsidRPr="00930031" w:rsidRDefault="003460DA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60DA" w:rsidRDefault="003460DA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60DA" w:rsidRDefault="003460DA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60DA" w:rsidRDefault="003460DA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60DA" w:rsidRDefault="003460DA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60DA" w:rsidRDefault="003460DA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60DA" w:rsidRDefault="003460DA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60DA" w:rsidRDefault="003460DA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60DA" w:rsidRDefault="003460DA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60DA" w:rsidRDefault="003460DA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A4420A84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5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>
    <w:nsid w:val="318D3771"/>
    <w:multiLevelType w:val="multilevel"/>
    <w:tmpl w:val="A6CC847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8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0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1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2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3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4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5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6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7">
    <w:nsid w:val="478A395C"/>
    <w:multiLevelType w:val="multilevel"/>
    <w:tmpl w:val="E1922C5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8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9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0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1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2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3">
    <w:nsid w:val="52CD3B65"/>
    <w:multiLevelType w:val="multilevel"/>
    <w:tmpl w:val="F1F4E55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10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4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5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7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8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9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0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1">
    <w:nsid w:val="619605C4"/>
    <w:multiLevelType w:val="multilevel"/>
    <w:tmpl w:val="F2BE291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3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2">
    <w:nsid w:val="61BB1411"/>
    <w:multiLevelType w:val="multilevel"/>
    <w:tmpl w:val="26D63DD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9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3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4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5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6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7">
    <w:nsid w:val="64A30632"/>
    <w:multiLevelType w:val="multilevel"/>
    <w:tmpl w:val="D478AF40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8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8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9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0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1">
    <w:nsid w:val="6D2B49A3"/>
    <w:multiLevelType w:val="hybridMultilevel"/>
    <w:tmpl w:val="822078A0"/>
    <w:lvl w:ilvl="0" w:tplc="FFFFFFFF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2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3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4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5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6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7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8"/>
  </w:num>
  <w:num w:numId="22">
    <w:abstractNumId w:val="133"/>
  </w:num>
  <w:num w:numId="23">
    <w:abstractNumId w:val="102"/>
  </w:num>
  <w:num w:numId="24">
    <w:abstractNumId w:val="135"/>
  </w:num>
  <w:num w:numId="25">
    <w:abstractNumId w:val="122"/>
  </w:num>
  <w:num w:numId="26">
    <w:abstractNumId w:val="114"/>
  </w:num>
  <w:num w:numId="27">
    <w:abstractNumId w:val="77"/>
  </w:num>
  <w:num w:numId="28">
    <w:abstractNumId w:val="101"/>
  </w:num>
  <w:num w:numId="29">
    <w:abstractNumId w:val="136"/>
  </w:num>
  <w:num w:numId="30">
    <w:abstractNumId w:val="97"/>
  </w:num>
  <w:num w:numId="31">
    <w:abstractNumId w:val="98"/>
  </w:num>
  <w:num w:numId="32">
    <w:abstractNumId w:val="120"/>
  </w:num>
  <w:num w:numId="33">
    <w:abstractNumId w:val="142"/>
  </w:num>
  <w:num w:numId="34">
    <w:abstractNumId w:val="126"/>
  </w:num>
  <w:num w:numId="35">
    <w:abstractNumId w:val="113"/>
  </w:num>
  <w:num w:numId="36">
    <w:abstractNumId w:val="80"/>
  </w:num>
  <w:num w:numId="37">
    <w:abstractNumId w:val="82"/>
  </w:num>
  <w:num w:numId="38">
    <w:abstractNumId w:val="90"/>
  </w:num>
  <w:num w:numId="39">
    <w:abstractNumId w:val="99"/>
  </w:num>
  <w:num w:numId="40">
    <w:abstractNumId w:val="111"/>
  </w:num>
  <w:num w:numId="41">
    <w:abstractNumId w:val="84"/>
  </w:num>
  <w:num w:numId="42">
    <w:abstractNumId w:val="79"/>
  </w:num>
  <w:num w:numId="43">
    <w:abstractNumId w:val="139"/>
  </w:num>
  <w:num w:numId="44">
    <w:abstractNumId w:val="104"/>
  </w:num>
  <w:num w:numId="45">
    <w:abstractNumId w:val="131"/>
  </w:num>
  <w:num w:numId="46">
    <w:abstractNumId w:val="0"/>
  </w:num>
  <w:num w:numId="47">
    <w:abstractNumId w:val="115"/>
  </w:num>
  <w:num w:numId="48">
    <w:abstractNumId w:val="129"/>
  </w:num>
  <w:num w:numId="49">
    <w:abstractNumId w:val="132"/>
  </w:num>
  <w:num w:numId="50">
    <w:abstractNumId w:val="123"/>
  </w:num>
  <w:num w:numId="51">
    <w:abstractNumId w:val="147"/>
  </w:num>
  <w:num w:numId="52">
    <w:abstractNumId w:val="95"/>
  </w:num>
  <w:num w:numId="53">
    <w:abstractNumId w:val="81"/>
  </w:num>
  <w:num w:numId="54">
    <w:abstractNumId w:val="134"/>
  </w:num>
  <w:num w:numId="55">
    <w:abstractNumId w:val="105"/>
  </w:num>
  <w:num w:numId="56">
    <w:abstractNumId w:val="103"/>
  </w:num>
  <w:num w:numId="57">
    <w:abstractNumId w:val="83"/>
  </w:num>
  <w:num w:numId="58">
    <w:abstractNumId w:val="85"/>
  </w:num>
  <w:num w:numId="59">
    <w:abstractNumId w:val="73"/>
  </w:num>
  <w:num w:numId="60">
    <w:abstractNumId w:val="108"/>
  </w:num>
  <w:num w:numId="61">
    <w:abstractNumId w:val="119"/>
  </w:num>
  <w:num w:numId="62">
    <w:abstractNumId w:val="74"/>
  </w:num>
  <w:num w:numId="63">
    <w:abstractNumId w:val="93"/>
  </w:num>
  <w:num w:numId="64">
    <w:abstractNumId w:val="75"/>
  </w:num>
  <w:num w:numId="65">
    <w:abstractNumId w:val="143"/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38"/>
    <w:lvlOverride w:ilvl="0">
      <w:startOverride w:val="1"/>
    </w:lvlOverride>
  </w:num>
  <w:num w:numId="68">
    <w:abstractNumId w:val="78"/>
  </w:num>
  <w:num w:numId="69">
    <w:abstractNumId w:val="145"/>
  </w:num>
  <w:num w:numId="70">
    <w:abstractNumId w:val="87"/>
  </w:num>
  <w:num w:numId="71">
    <w:abstractNumId w:val="116"/>
  </w:num>
  <w:num w:numId="72">
    <w:abstractNumId w:val="100"/>
  </w:num>
  <w:num w:numId="73">
    <w:abstractNumId w:val="118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0"/>
  </w:num>
  <w:num w:numId="76">
    <w:abstractNumId w:val="144"/>
  </w:num>
  <w:num w:numId="77">
    <w:abstractNumId w:val="91"/>
  </w:num>
  <w:num w:numId="78">
    <w:abstractNumId w:val="117"/>
  </w:num>
  <w:num w:numId="79">
    <w:abstractNumId w:val="89"/>
  </w:num>
  <w:num w:numId="80">
    <w:abstractNumId w:val="140"/>
  </w:num>
  <w:num w:numId="81">
    <w:abstractNumId w:val="13"/>
  </w:num>
  <w:num w:numId="82">
    <w:abstractNumId w:val="20"/>
  </w:num>
  <w:num w:numId="83">
    <w:abstractNumId w:val="70"/>
  </w:num>
  <w:num w:numId="84">
    <w:abstractNumId w:val="124"/>
  </w:num>
  <w:num w:numId="85">
    <w:abstractNumId w:val="92"/>
  </w:num>
  <w:num w:numId="86">
    <w:abstractNumId w:val="112"/>
  </w:num>
  <w:num w:numId="87">
    <w:abstractNumId w:val="121"/>
  </w:num>
  <w:num w:numId="88">
    <w:abstractNumId w:val="125"/>
  </w:num>
  <w:num w:numId="89">
    <w:abstractNumId w:val="94"/>
  </w:num>
  <w:num w:numId="90">
    <w:abstractNumId w:val="109"/>
  </w:num>
  <w:num w:numId="91">
    <w:abstractNumId w:val="110"/>
  </w:num>
  <w:num w:numId="92">
    <w:abstractNumId w:val="127"/>
  </w:num>
  <w:num w:numId="93">
    <w:abstractNumId w:val="146"/>
  </w:num>
  <w:num w:numId="94">
    <w:abstractNumId w:val="107"/>
  </w:num>
  <w:num w:numId="95">
    <w:abstractNumId w:val="137"/>
  </w:num>
  <w:num w:numId="96">
    <w:abstractNumId w:val="141"/>
  </w:num>
  <w:numIdMacAtCleanup w:val="9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573D"/>
    <w:rsid w:val="00006AA1"/>
    <w:rsid w:val="00006EAA"/>
    <w:rsid w:val="00016C74"/>
    <w:rsid w:val="000172FE"/>
    <w:rsid w:val="00022797"/>
    <w:rsid w:val="00027446"/>
    <w:rsid w:val="00027C2B"/>
    <w:rsid w:val="00032368"/>
    <w:rsid w:val="000326CF"/>
    <w:rsid w:val="000333D4"/>
    <w:rsid w:val="00033D13"/>
    <w:rsid w:val="00033F16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475C3"/>
    <w:rsid w:val="000506A1"/>
    <w:rsid w:val="00055C84"/>
    <w:rsid w:val="00056D43"/>
    <w:rsid w:val="00065ED6"/>
    <w:rsid w:val="0007043F"/>
    <w:rsid w:val="00076D8B"/>
    <w:rsid w:val="00077FB6"/>
    <w:rsid w:val="00084FE0"/>
    <w:rsid w:val="00086686"/>
    <w:rsid w:val="0009087F"/>
    <w:rsid w:val="00090CBD"/>
    <w:rsid w:val="00092967"/>
    <w:rsid w:val="00093734"/>
    <w:rsid w:val="00096E9D"/>
    <w:rsid w:val="000A00E6"/>
    <w:rsid w:val="000A2261"/>
    <w:rsid w:val="000A5636"/>
    <w:rsid w:val="000A6857"/>
    <w:rsid w:val="000A7A8E"/>
    <w:rsid w:val="000B19F3"/>
    <w:rsid w:val="000B1C55"/>
    <w:rsid w:val="000B291A"/>
    <w:rsid w:val="000B2C06"/>
    <w:rsid w:val="000C1107"/>
    <w:rsid w:val="000C14F5"/>
    <w:rsid w:val="000C60B4"/>
    <w:rsid w:val="000C6DCF"/>
    <w:rsid w:val="000D4ABD"/>
    <w:rsid w:val="000D62FB"/>
    <w:rsid w:val="000D67B1"/>
    <w:rsid w:val="000D70B6"/>
    <w:rsid w:val="000E024A"/>
    <w:rsid w:val="000E2758"/>
    <w:rsid w:val="000E37A8"/>
    <w:rsid w:val="000E41FA"/>
    <w:rsid w:val="000E5AC7"/>
    <w:rsid w:val="000E746F"/>
    <w:rsid w:val="000F0CD3"/>
    <w:rsid w:val="000F1124"/>
    <w:rsid w:val="000F1F86"/>
    <w:rsid w:val="000F4365"/>
    <w:rsid w:val="000F5F2B"/>
    <w:rsid w:val="00102081"/>
    <w:rsid w:val="001024F0"/>
    <w:rsid w:val="00104B1E"/>
    <w:rsid w:val="00111C79"/>
    <w:rsid w:val="001124F8"/>
    <w:rsid w:val="00112BBA"/>
    <w:rsid w:val="0011547D"/>
    <w:rsid w:val="00117068"/>
    <w:rsid w:val="00123C70"/>
    <w:rsid w:val="001245FA"/>
    <w:rsid w:val="0012590A"/>
    <w:rsid w:val="001324A1"/>
    <w:rsid w:val="0013328C"/>
    <w:rsid w:val="00134962"/>
    <w:rsid w:val="00137C0D"/>
    <w:rsid w:val="00142401"/>
    <w:rsid w:val="001519E9"/>
    <w:rsid w:val="00155DAF"/>
    <w:rsid w:val="00157A6B"/>
    <w:rsid w:val="0016246B"/>
    <w:rsid w:val="00162A8F"/>
    <w:rsid w:val="00166CFA"/>
    <w:rsid w:val="001702EE"/>
    <w:rsid w:val="00170C72"/>
    <w:rsid w:val="001716DB"/>
    <w:rsid w:val="0017646C"/>
    <w:rsid w:val="0017774F"/>
    <w:rsid w:val="0018103F"/>
    <w:rsid w:val="00185F8B"/>
    <w:rsid w:val="001913C9"/>
    <w:rsid w:val="00192F71"/>
    <w:rsid w:val="00193067"/>
    <w:rsid w:val="0019725C"/>
    <w:rsid w:val="00197954"/>
    <w:rsid w:val="001A1D23"/>
    <w:rsid w:val="001A3C31"/>
    <w:rsid w:val="001A63D5"/>
    <w:rsid w:val="001A6511"/>
    <w:rsid w:val="001B5497"/>
    <w:rsid w:val="001C01F9"/>
    <w:rsid w:val="001C325A"/>
    <w:rsid w:val="001C3F34"/>
    <w:rsid w:val="001C53D9"/>
    <w:rsid w:val="001E0693"/>
    <w:rsid w:val="001E200B"/>
    <w:rsid w:val="001E3577"/>
    <w:rsid w:val="001E4152"/>
    <w:rsid w:val="001E5C93"/>
    <w:rsid w:val="001E5FE8"/>
    <w:rsid w:val="001E7E46"/>
    <w:rsid w:val="001F0858"/>
    <w:rsid w:val="001F0956"/>
    <w:rsid w:val="001F15DE"/>
    <w:rsid w:val="001F34BB"/>
    <w:rsid w:val="001F3569"/>
    <w:rsid w:val="001F5A31"/>
    <w:rsid w:val="001F7317"/>
    <w:rsid w:val="002037C3"/>
    <w:rsid w:val="00203D2A"/>
    <w:rsid w:val="00205559"/>
    <w:rsid w:val="00206836"/>
    <w:rsid w:val="0021063A"/>
    <w:rsid w:val="0021113E"/>
    <w:rsid w:val="00212D09"/>
    <w:rsid w:val="002136D6"/>
    <w:rsid w:val="00216641"/>
    <w:rsid w:val="0021751A"/>
    <w:rsid w:val="00222B6E"/>
    <w:rsid w:val="0022360B"/>
    <w:rsid w:val="002243DC"/>
    <w:rsid w:val="00224D01"/>
    <w:rsid w:val="0023118A"/>
    <w:rsid w:val="00232E7C"/>
    <w:rsid w:val="00232FD8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4926"/>
    <w:rsid w:val="00260F79"/>
    <w:rsid w:val="00263B47"/>
    <w:rsid w:val="002652D9"/>
    <w:rsid w:val="002654BD"/>
    <w:rsid w:val="00270E02"/>
    <w:rsid w:val="00273EB7"/>
    <w:rsid w:val="00274F25"/>
    <w:rsid w:val="002762F8"/>
    <w:rsid w:val="00280464"/>
    <w:rsid w:val="002848CF"/>
    <w:rsid w:val="00287AB5"/>
    <w:rsid w:val="0029211F"/>
    <w:rsid w:val="002946EF"/>
    <w:rsid w:val="0029675A"/>
    <w:rsid w:val="00297FA1"/>
    <w:rsid w:val="002A08A6"/>
    <w:rsid w:val="002A0DBC"/>
    <w:rsid w:val="002A47D1"/>
    <w:rsid w:val="002A5B42"/>
    <w:rsid w:val="002B0606"/>
    <w:rsid w:val="002B456C"/>
    <w:rsid w:val="002B5044"/>
    <w:rsid w:val="002B76A5"/>
    <w:rsid w:val="002C3B31"/>
    <w:rsid w:val="002C589F"/>
    <w:rsid w:val="002D2587"/>
    <w:rsid w:val="002D41BC"/>
    <w:rsid w:val="002D4BC6"/>
    <w:rsid w:val="002E6387"/>
    <w:rsid w:val="002F273A"/>
    <w:rsid w:val="002F3EB0"/>
    <w:rsid w:val="002F5A68"/>
    <w:rsid w:val="003032B6"/>
    <w:rsid w:val="00304CD0"/>
    <w:rsid w:val="00304D2F"/>
    <w:rsid w:val="00305B45"/>
    <w:rsid w:val="0031026C"/>
    <w:rsid w:val="00311F48"/>
    <w:rsid w:val="003129D4"/>
    <w:rsid w:val="00312D09"/>
    <w:rsid w:val="00314F66"/>
    <w:rsid w:val="00317667"/>
    <w:rsid w:val="00321E72"/>
    <w:rsid w:val="00322BB8"/>
    <w:rsid w:val="003260D1"/>
    <w:rsid w:val="003303E9"/>
    <w:rsid w:val="00330669"/>
    <w:rsid w:val="003311F3"/>
    <w:rsid w:val="00332B6A"/>
    <w:rsid w:val="00334232"/>
    <w:rsid w:val="003345FE"/>
    <w:rsid w:val="0033661D"/>
    <w:rsid w:val="003416BE"/>
    <w:rsid w:val="003417F7"/>
    <w:rsid w:val="0034341A"/>
    <w:rsid w:val="00344FCF"/>
    <w:rsid w:val="00345CCA"/>
    <w:rsid w:val="00345E93"/>
    <w:rsid w:val="003460DA"/>
    <w:rsid w:val="0035097E"/>
    <w:rsid w:val="00355099"/>
    <w:rsid w:val="0035708A"/>
    <w:rsid w:val="00357BE8"/>
    <w:rsid w:val="00362EA4"/>
    <w:rsid w:val="00365234"/>
    <w:rsid w:val="00366652"/>
    <w:rsid w:val="0037230F"/>
    <w:rsid w:val="00375A91"/>
    <w:rsid w:val="003776BB"/>
    <w:rsid w:val="003803A7"/>
    <w:rsid w:val="0038211D"/>
    <w:rsid w:val="003832F6"/>
    <w:rsid w:val="0039141F"/>
    <w:rsid w:val="00395BC1"/>
    <w:rsid w:val="003A31F0"/>
    <w:rsid w:val="003A3E35"/>
    <w:rsid w:val="003A6583"/>
    <w:rsid w:val="003A7B62"/>
    <w:rsid w:val="003B0905"/>
    <w:rsid w:val="003B23E0"/>
    <w:rsid w:val="003B2BFB"/>
    <w:rsid w:val="003B3362"/>
    <w:rsid w:val="003B5575"/>
    <w:rsid w:val="003C090C"/>
    <w:rsid w:val="003C164F"/>
    <w:rsid w:val="003C1C9A"/>
    <w:rsid w:val="003C1FE1"/>
    <w:rsid w:val="003C2207"/>
    <w:rsid w:val="003C3CB6"/>
    <w:rsid w:val="003C4CB7"/>
    <w:rsid w:val="003D3D44"/>
    <w:rsid w:val="003D4D5E"/>
    <w:rsid w:val="003D71BF"/>
    <w:rsid w:val="003D726B"/>
    <w:rsid w:val="003D7C16"/>
    <w:rsid w:val="003E170D"/>
    <w:rsid w:val="003E63F6"/>
    <w:rsid w:val="003F054B"/>
    <w:rsid w:val="003F1F5E"/>
    <w:rsid w:val="003F22D7"/>
    <w:rsid w:val="003F3A69"/>
    <w:rsid w:val="003F44A9"/>
    <w:rsid w:val="003F513C"/>
    <w:rsid w:val="003F6889"/>
    <w:rsid w:val="00400554"/>
    <w:rsid w:val="004008AD"/>
    <w:rsid w:val="00400C79"/>
    <w:rsid w:val="00400D7D"/>
    <w:rsid w:val="00403042"/>
    <w:rsid w:val="00404BF4"/>
    <w:rsid w:val="00411DBD"/>
    <w:rsid w:val="00412590"/>
    <w:rsid w:val="00414AB1"/>
    <w:rsid w:val="00414CAF"/>
    <w:rsid w:val="00415D77"/>
    <w:rsid w:val="00416F2A"/>
    <w:rsid w:val="00420C95"/>
    <w:rsid w:val="00420F24"/>
    <w:rsid w:val="00421F58"/>
    <w:rsid w:val="00424437"/>
    <w:rsid w:val="00425F34"/>
    <w:rsid w:val="0042632C"/>
    <w:rsid w:val="00426618"/>
    <w:rsid w:val="00426B53"/>
    <w:rsid w:val="004323E0"/>
    <w:rsid w:val="00432DF7"/>
    <w:rsid w:val="0043428B"/>
    <w:rsid w:val="00435355"/>
    <w:rsid w:val="00436060"/>
    <w:rsid w:val="004360F5"/>
    <w:rsid w:val="004406A6"/>
    <w:rsid w:val="00440928"/>
    <w:rsid w:val="00443E0B"/>
    <w:rsid w:val="004444C3"/>
    <w:rsid w:val="00444ECC"/>
    <w:rsid w:val="00461F58"/>
    <w:rsid w:val="00463860"/>
    <w:rsid w:val="00472FCD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6F2D"/>
    <w:rsid w:val="00487FFC"/>
    <w:rsid w:val="00491992"/>
    <w:rsid w:val="004925B9"/>
    <w:rsid w:val="00492C8B"/>
    <w:rsid w:val="00492CA3"/>
    <w:rsid w:val="004937CA"/>
    <w:rsid w:val="00493ACC"/>
    <w:rsid w:val="00496CB3"/>
    <w:rsid w:val="004A1CBC"/>
    <w:rsid w:val="004A3882"/>
    <w:rsid w:val="004A3A59"/>
    <w:rsid w:val="004B027C"/>
    <w:rsid w:val="004B4126"/>
    <w:rsid w:val="004B5EB3"/>
    <w:rsid w:val="004C0F1F"/>
    <w:rsid w:val="004C2695"/>
    <w:rsid w:val="004C347E"/>
    <w:rsid w:val="004C5164"/>
    <w:rsid w:val="004C5DD3"/>
    <w:rsid w:val="004C7D00"/>
    <w:rsid w:val="004D17BD"/>
    <w:rsid w:val="004D19A8"/>
    <w:rsid w:val="004D2F4D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3685"/>
    <w:rsid w:val="004F3DEE"/>
    <w:rsid w:val="004F4D80"/>
    <w:rsid w:val="004F577B"/>
    <w:rsid w:val="004F5D95"/>
    <w:rsid w:val="004F657D"/>
    <w:rsid w:val="004F67C9"/>
    <w:rsid w:val="005031D0"/>
    <w:rsid w:val="005036EF"/>
    <w:rsid w:val="005063FE"/>
    <w:rsid w:val="005106E7"/>
    <w:rsid w:val="005112EF"/>
    <w:rsid w:val="0051704E"/>
    <w:rsid w:val="00517550"/>
    <w:rsid w:val="00517D87"/>
    <w:rsid w:val="0052048F"/>
    <w:rsid w:val="00520586"/>
    <w:rsid w:val="0052231C"/>
    <w:rsid w:val="00523C23"/>
    <w:rsid w:val="00524B92"/>
    <w:rsid w:val="00525723"/>
    <w:rsid w:val="005335FE"/>
    <w:rsid w:val="005347FA"/>
    <w:rsid w:val="00534967"/>
    <w:rsid w:val="00534CB8"/>
    <w:rsid w:val="00534DFA"/>
    <w:rsid w:val="00535237"/>
    <w:rsid w:val="00536137"/>
    <w:rsid w:val="00540F1D"/>
    <w:rsid w:val="00541FAB"/>
    <w:rsid w:val="00546518"/>
    <w:rsid w:val="00546583"/>
    <w:rsid w:val="00547466"/>
    <w:rsid w:val="00552FBF"/>
    <w:rsid w:val="00553A57"/>
    <w:rsid w:val="00553B6E"/>
    <w:rsid w:val="00556C74"/>
    <w:rsid w:val="00557C01"/>
    <w:rsid w:val="005631D9"/>
    <w:rsid w:val="00566071"/>
    <w:rsid w:val="00570124"/>
    <w:rsid w:val="0057169D"/>
    <w:rsid w:val="00572EA1"/>
    <w:rsid w:val="00573BDB"/>
    <w:rsid w:val="005818B2"/>
    <w:rsid w:val="005832CD"/>
    <w:rsid w:val="00584DFA"/>
    <w:rsid w:val="005878D5"/>
    <w:rsid w:val="00595528"/>
    <w:rsid w:val="00596921"/>
    <w:rsid w:val="005A2CAE"/>
    <w:rsid w:val="005A3827"/>
    <w:rsid w:val="005A3F4B"/>
    <w:rsid w:val="005A708D"/>
    <w:rsid w:val="005B074F"/>
    <w:rsid w:val="005B5040"/>
    <w:rsid w:val="005B75A6"/>
    <w:rsid w:val="005C08CA"/>
    <w:rsid w:val="005C0B25"/>
    <w:rsid w:val="005C10C6"/>
    <w:rsid w:val="005C22A4"/>
    <w:rsid w:val="005C3F93"/>
    <w:rsid w:val="005C5D3E"/>
    <w:rsid w:val="005C6F5D"/>
    <w:rsid w:val="005D16BC"/>
    <w:rsid w:val="005D4A00"/>
    <w:rsid w:val="005D7AA7"/>
    <w:rsid w:val="005E05EA"/>
    <w:rsid w:val="005E099B"/>
    <w:rsid w:val="005E12FD"/>
    <w:rsid w:val="005E3DD2"/>
    <w:rsid w:val="005E56EA"/>
    <w:rsid w:val="005E7B4E"/>
    <w:rsid w:val="005F06B6"/>
    <w:rsid w:val="005F2732"/>
    <w:rsid w:val="005F2CCE"/>
    <w:rsid w:val="005F3722"/>
    <w:rsid w:val="005F514D"/>
    <w:rsid w:val="005F566D"/>
    <w:rsid w:val="005F5F20"/>
    <w:rsid w:val="005F7167"/>
    <w:rsid w:val="005F782F"/>
    <w:rsid w:val="006008A2"/>
    <w:rsid w:val="00603444"/>
    <w:rsid w:val="0060721D"/>
    <w:rsid w:val="00607565"/>
    <w:rsid w:val="00620D7C"/>
    <w:rsid w:val="00623429"/>
    <w:rsid w:val="006238AF"/>
    <w:rsid w:val="00630B39"/>
    <w:rsid w:val="00631318"/>
    <w:rsid w:val="006318E6"/>
    <w:rsid w:val="00631F54"/>
    <w:rsid w:val="00632F4B"/>
    <w:rsid w:val="00634B85"/>
    <w:rsid w:val="006353B1"/>
    <w:rsid w:val="00635719"/>
    <w:rsid w:val="00635B3F"/>
    <w:rsid w:val="00636BE4"/>
    <w:rsid w:val="006373F6"/>
    <w:rsid w:val="00641C20"/>
    <w:rsid w:val="00643C66"/>
    <w:rsid w:val="0064580D"/>
    <w:rsid w:val="0064770F"/>
    <w:rsid w:val="00651B7D"/>
    <w:rsid w:val="00652223"/>
    <w:rsid w:val="006561C2"/>
    <w:rsid w:val="0066072F"/>
    <w:rsid w:val="00661C17"/>
    <w:rsid w:val="006625DF"/>
    <w:rsid w:val="00663EEB"/>
    <w:rsid w:val="00666224"/>
    <w:rsid w:val="0066755B"/>
    <w:rsid w:val="00667DA0"/>
    <w:rsid w:val="00667F31"/>
    <w:rsid w:val="0067090F"/>
    <w:rsid w:val="00673C22"/>
    <w:rsid w:val="00673C59"/>
    <w:rsid w:val="0067458D"/>
    <w:rsid w:val="00676A76"/>
    <w:rsid w:val="00680B79"/>
    <w:rsid w:val="00684527"/>
    <w:rsid w:val="00685336"/>
    <w:rsid w:val="00685381"/>
    <w:rsid w:val="00696966"/>
    <w:rsid w:val="006B0604"/>
    <w:rsid w:val="006B08E2"/>
    <w:rsid w:val="006B3CF3"/>
    <w:rsid w:val="006B43A1"/>
    <w:rsid w:val="006B4939"/>
    <w:rsid w:val="006B4ED4"/>
    <w:rsid w:val="006B7986"/>
    <w:rsid w:val="006C6116"/>
    <w:rsid w:val="006C6F82"/>
    <w:rsid w:val="006D58F3"/>
    <w:rsid w:val="006D7440"/>
    <w:rsid w:val="006E1884"/>
    <w:rsid w:val="006E2E3F"/>
    <w:rsid w:val="006E4BA1"/>
    <w:rsid w:val="006E78FA"/>
    <w:rsid w:val="006F025D"/>
    <w:rsid w:val="006F17EF"/>
    <w:rsid w:val="006F457F"/>
    <w:rsid w:val="006F5FD5"/>
    <w:rsid w:val="006F758C"/>
    <w:rsid w:val="0070025A"/>
    <w:rsid w:val="007011E2"/>
    <w:rsid w:val="00702B2C"/>
    <w:rsid w:val="007044CB"/>
    <w:rsid w:val="00705286"/>
    <w:rsid w:val="0070627A"/>
    <w:rsid w:val="0070668D"/>
    <w:rsid w:val="00711000"/>
    <w:rsid w:val="00711BC4"/>
    <w:rsid w:val="00715D0F"/>
    <w:rsid w:val="00717F60"/>
    <w:rsid w:val="00720CDD"/>
    <w:rsid w:val="00721B30"/>
    <w:rsid w:val="00725F9C"/>
    <w:rsid w:val="00726465"/>
    <w:rsid w:val="00726DAC"/>
    <w:rsid w:val="007321D4"/>
    <w:rsid w:val="007415DD"/>
    <w:rsid w:val="0074526A"/>
    <w:rsid w:val="00746EF0"/>
    <w:rsid w:val="007502E0"/>
    <w:rsid w:val="00750D4A"/>
    <w:rsid w:val="00751AF7"/>
    <w:rsid w:val="00752B37"/>
    <w:rsid w:val="007556FF"/>
    <w:rsid w:val="0075787E"/>
    <w:rsid w:val="00761011"/>
    <w:rsid w:val="007628EE"/>
    <w:rsid w:val="007638F4"/>
    <w:rsid w:val="00766900"/>
    <w:rsid w:val="007705A5"/>
    <w:rsid w:val="00771E29"/>
    <w:rsid w:val="0077289C"/>
    <w:rsid w:val="007738A8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083"/>
    <w:rsid w:val="007A5BD1"/>
    <w:rsid w:val="007A681C"/>
    <w:rsid w:val="007A6A39"/>
    <w:rsid w:val="007A6BF1"/>
    <w:rsid w:val="007A7CFF"/>
    <w:rsid w:val="007B29BE"/>
    <w:rsid w:val="007C0F1C"/>
    <w:rsid w:val="007C18F1"/>
    <w:rsid w:val="007C46AD"/>
    <w:rsid w:val="007C47E3"/>
    <w:rsid w:val="007D07A7"/>
    <w:rsid w:val="007D0EA7"/>
    <w:rsid w:val="007D7C50"/>
    <w:rsid w:val="007E216D"/>
    <w:rsid w:val="007E4290"/>
    <w:rsid w:val="007E5B2E"/>
    <w:rsid w:val="007E756B"/>
    <w:rsid w:val="007F3FB7"/>
    <w:rsid w:val="007F7125"/>
    <w:rsid w:val="0080108A"/>
    <w:rsid w:val="00804801"/>
    <w:rsid w:val="00813F81"/>
    <w:rsid w:val="008176AA"/>
    <w:rsid w:val="00817D59"/>
    <w:rsid w:val="00826D29"/>
    <w:rsid w:val="00832D0A"/>
    <w:rsid w:val="00837110"/>
    <w:rsid w:val="00841A6F"/>
    <w:rsid w:val="00845803"/>
    <w:rsid w:val="00847BAA"/>
    <w:rsid w:val="008510AD"/>
    <w:rsid w:val="008515B6"/>
    <w:rsid w:val="00855B41"/>
    <w:rsid w:val="00856CFC"/>
    <w:rsid w:val="00857518"/>
    <w:rsid w:val="008579C8"/>
    <w:rsid w:val="00861499"/>
    <w:rsid w:val="00862664"/>
    <w:rsid w:val="00863188"/>
    <w:rsid w:val="00864850"/>
    <w:rsid w:val="00865246"/>
    <w:rsid w:val="0087274F"/>
    <w:rsid w:val="0087407B"/>
    <w:rsid w:val="008749DE"/>
    <w:rsid w:val="00874A41"/>
    <w:rsid w:val="008843D2"/>
    <w:rsid w:val="00884D4A"/>
    <w:rsid w:val="0088633C"/>
    <w:rsid w:val="00886684"/>
    <w:rsid w:val="008907A8"/>
    <w:rsid w:val="00890D00"/>
    <w:rsid w:val="0089163E"/>
    <w:rsid w:val="00892301"/>
    <w:rsid w:val="00897894"/>
    <w:rsid w:val="00897DC8"/>
    <w:rsid w:val="008A2F24"/>
    <w:rsid w:val="008A38B3"/>
    <w:rsid w:val="008A61E3"/>
    <w:rsid w:val="008B09A4"/>
    <w:rsid w:val="008B0CEB"/>
    <w:rsid w:val="008B15FF"/>
    <w:rsid w:val="008B28CE"/>
    <w:rsid w:val="008B3329"/>
    <w:rsid w:val="008B3DF0"/>
    <w:rsid w:val="008B5A00"/>
    <w:rsid w:val="008B5C43"/>
    <w:rsid w:val="008C0FB2"/>
    <w:rsid w:val="008C1016"/>
    <w:rsid w:val="008C4223"/>
    <w:rsid w:val="008C5006"/>
    <w:rsid w:val="008C5B09"/>
    <w:rsid w:val="008C6979"/>
    <w:rsid w:val="008C7536"/>
    <w:rsid w:val="008D108C"/>
    <w:rsid w:val="008D121B"/>
    <w:rsid w:val="008D2928"/>
    <w:rsid w:val="008D3021"/>
    <w:rsid w:val="008D6280"/>
    <w:rsid w:val="008E228E"/>
    <w:rsid w:val="008E2945"/>
    <w:rsid w:val="008E3E14"/>
    <w:rsid w:val="008E6130"/>
    <w:rsid w:val="008E6AA9"/>
    <w:rsid w:val="008F389C"/>
    <w:rsid w:val="008F465A"/>
    <w:rsid w:val="008F7BD0"/>
    <w:rsid w:val="00900494"/>
    <w:rsid w:val="009027A3"/>
    <w:rsid w:val="0090331E"/>
    <w:rsid w:val="00905DFC"/>
    <w:rsid w:val="0091017C"/>
    <w:rsid w:val="009108F5"/>
    <w:rsid w:val="0091430E"/>
    <w:rsid w:val="009146DD"/>
    <w:rsid w:val="00920CB0"/>
    <w:rsid w:val="00923B27"/>
    <w:rsid w:val="009268AD"/>
    <w:rsid w:val="009270B7"/>
    <w:rsid w:val="00930031"/>
    <w:rsid w:val="00932C0A"/>
    <w:rsid w:val="00936252"/>
    <w:rsid w:val="00940200"/>
    <w:rsid w:val="009411D6"/>
    <w:rsid w:val="00941C95"/>
    <w:rsid w:val="00945E91"/>
    <w:rsid w:val="009469A6"/>
    <w:rsid w:val="0094713A"/>
    <w:rsid w:val="00952932"/>
    <w:rsid w:val="00953802"/>
    <w:rsid w:val="00962A7A"/>
    <w:rsid w:val="00963295"/>
    <w:rsid w:val="00965713"/>
    <w:rsid w:val="00965F6F"/>
    <w:rsid w:val="00971C9F"/>
    <w:rsid w:val="00972AAA"/>
    <w:rsid w:val="00975C64"/>
    <w:rsid w:val="009820FB"/>
    <w:rsid w:val="00983F8A"/>
    <w:rsid w:val="0098480C"/>
    <w:rsid w:val="0098672B"/>
    <w:rsid w:val="00990254"/>
    <w:rsid w:val="0099066F"/>
    <w:rsid w:val="0099113E"/>
    <w:rsid w:val="00992089"/>
    <w:rsid w:val="009948B4"/>
    <w:rsid w:val="00995D58"/>
    <w:rsid w:val="00996142"/>
    <w:rsid w:val="0099627D"/>
    <w:rsid w:val="009A7166"/>
    <w:rsid w:val="009A7733"/>
    <w:rsid w:val="009B140B"/>
    <w:rsid w:val="009B1A6A"/>
    <w:rsid w:val="009B21B2"/>
    <w:rsid w:val="009B23DA"/>
    <w:rsid w:val="009B33B6"/>
    <w:rsid w:val="009B380E"/>
    <w:rsid w:val="009B5731"/>
    <w:rsid w:val="009B7767"/>
    <w:rsid w:val="009B77D1"/>
    <w:rsid w:val="009C08E6"/>
    <w:rsid w:val="009C4439"/>
    <w:rsid w:val="009C744E"/>
    <w:rsid w:val="009C7620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10B1"/>
    <w:rsid w:val="009F2BF9"/>
    <w:rsid w:val="009F4858"/>
    <w:rsid w:val="009F4DA0"/>
    <w:rsid w:val="009F5821"/>
    <w:rsid w:val="009F593B"/>
    <w:rsid w:val="009F7119"/>
    <w:rsid w:val="00A01EBE"/>
    <w:rsid w:val="00A0540E"/>
    <w:rsid w:val="00A1227A"/>
    <w:rsid w:val="00A135CC"/>
    <w:rsid w:val="00A13E63"/>
    <w:rsid w:val="00A140F7"/>
    <w:rsid w:val="00A154B7"/>
    <w:rsid w:val="00A15A79"/>
    <w:rsid w:val="00A2572E"/>
    <w:rsid w:val="00A316B7"/>
    <w:rsid w:val="00A33B7C"/>
    <w:rsid w:val="00A4059F"/>
    <w:rsid w:val="00A40714"/>
    <w:rsid w:val="00A40BDF"/>
    <w:rsid w:val="00A41B88"/>
    <w:rsid w:val="00A44B30"/>
    <w:rsid w:val="00A51F43"/>
    <w:rsid w:val="00A5705A"/>
    <w:rsid w:val="00A577D5"/>
    <w:rsid w:val="00A600E3"/>
    <w:rsid w:val="00A6266B"/>
    <w:rsid w:val="00A639E3"/>
    <w:rsid w:val="00A66D84"/>
    <w:rsid w:val="00A72612"/>
    <w:rsid w:val="00A73BFA"/>
    <w:rsid w:val="00A773C9"/>
    <w:rsid w:val="00A77A16"/>
    <w:rsid w:val="00A805FF"/>
    <w:rsid w:val="00A8291F"/>
    <w:rsid w:val="00A8505C"/>
    <w:rsid w:val="00A87504"/>
    <w:rsid w:val="00A87B3D"/>
    <w:rsid w:val="00A900CC"/>
    <w:rsid w:val="00A904B4"/>
    <w:rsid w:val="00A91169"/>
    <w:rsid w:val="00A92723"/>
    <w:rsid w:val="00A9405F"/>
    <w:rsid w:val="00A94355"/>
    <w:rsid w:val="00A956F6"/>
    <w:rsid w:val="00A95FEE"/>
    <w:rsid w:val="00A96E27"/>
    <w:rsid w:val="00AA02AB"/>
    <w:rsid w:val="00AA333E"/>
    <w:rsid w:val="00AB401A"/>
    <w:rsid w:val="00AB4714"/>
    <w:rsid w:val="00AB54F8"/>
    <w:rsid w:val="00AC1995"/>
    <w:rsid w:val="00AC2737"/>
    <w:rsid w:val="00AC3208"/>
    <w:rsid w:val="00AD0D57"/>
    <w:rsid w:val="00AD2F1E"/>
    <w:rsid w:val="00AD3EBC"/>
    <w:rsid w:val="00AD4A9B"/>
    <w:rsid w:val="00AD4F60"/>
    <w:rsid w:val="00AD553C"/>
    <w:rsid w:val="00AE0F91"/>
    <w:rsid w:val="00AE107C"/>
    <w:rsid w:val="00AE1136"/>
    <w:rsid w:val="00AE1D21"/>
    <w:rsid w:val="00AE54F9"/>
    <w:rsid w:val="00AE556B"/>
    <w:rsid w:val="00AE6158"/>
    <w:rsid w:val="00AF12BB"/>
    <w:rsid w:val="00AF70A9"/>
    <w:rsid w:val="00B012FE"/>
    <w:rsid w:val="00B016D1"/>
    <w:rsid w:val="00B01A77"/>
    <w:rsid w:val="00B033E2"/>
    <w:rsid w:val="00B068E7"/>
    <w:rsid w:val="00B12653"/>
    <w:rsid w:val="00B131B9"/>
    <w:rsid w:val="00B1451C"/>
    <w:rsid w:val="00B20653"/>
    <w:rsid w:val="00B21EC0"/>
    <w:rsid w:val="00B22B2F"/>
    <w:rsid w:val="00B24E19"/>
    <w:rsid w:val="00B26A26"/>
    <w:rsid w:val="00B27CCD"/>
    <w:rsid w:val="00B32859"/>
    <w:rsid w:val="00B33739"/>
    <w:rsid w:val="00B37046"/>
    <w:rsid w:val="00B42DA0"/>
    <w:rsid w:val="00B43879"/>
    <w:rsid w:val="00B47890"/>
    <w:rsid w:val="00B51A18"/>
    <w:rsid w:val="00B5307E"/>
    <w:rsid w:val="00B5344A"/>
    <w:rsid w:val="00B56312"/>
    <w:rsid w:val="00B618BA"/>
    <w:rsid w:val="00B67C78"/>
    <w:rsid w:val="00B71B9D"/>
    <w:rsid w:val="00B72AA3"/>
    <w:rsid w:val="00B73051"/>
    <w:rsid w:val="00B76768"/>
    <w:rsid w:val="00B8118F"/>
    <w:rsid w:val="00B91F40"/>
    <w:rsid w:val="00B924FC"/>
    <w:rsid w:val="00B93617"/>
    <w:rsid w:val="00B95138"/>
    <w:rsid w:val="00BA1AEC"/>
    <w:rsid w:val="00BA366E"/>
    <w:rsid w:val="00BA41D1"/>
    <w:rsid w:val="00BA5DEA"/>
    <w:rsid w:val="00BA7D87"/>
    <w:rsid w:val="00BB0961"/>
    <w:rsid w:val="00BB27D7"/>
    <w:rsid w:val="00BB6553"/>
    <w:rsid w:val="00BB6F06"/>
    <w:rsid w:val="00BC11B7"/>
    <w:rsid w:val="00BC1324"/>
    <w:rsid w:val="00BC2E05"/>
    <w:rsid w:val="00BC3DAC"/>
    <w:rsid w:val="00BD05FA"/>
    <w:rsid w:val="00BD21D7"/>
    <w:rsid w:val="00BD2FD1"/>
    <w:rsid w:val="00BD40A3"/>
    <w:rsid w:val="00BD51DF"/>
    <w:rsid w:val="00BD5A0D"/>
    <w:rsid w:val="00BD5EF4"/>
    <w:rsid w:val="00BD6D03"/>
    <w:rsid w:val="00BD7161"/>
    <w:rsid w:val="00BD74DF"/>
    <w:rsid w:val="00BD7AD3"/>
    <w:rsid w:val="00BE00F3"/>
    <w:rsid w:val="00BE2DFB"/>
    <w:rsid w:val="00BE3CE1"/>
    <w:rsid w:val="00BE62BA"/>
    <w:rsid w:val="00BE6319"/>
    <w:rsid w:val="00BE6AD1"/>
    <w:rsid w:val="00BE7342"/>
    <w:rsid w:val="00BE7D79"/>
    <w:rsid w:val="00BF0EA6"/>
    <w:rsid w:val="00BF4CA0"/>
    <w:rsid w:val="00C00B95"/>
    <w:rsid w:val="00C03D87"/>
    <w:rsid w:val="00C04FF9"/>
    <w:rsid w:val="00C05396"/>
    <w:rsid w:val="00C05EF6"/>
    <w:rsid w:val="00C12145"/>
    <w:rsid w:val="00C12B9A"/>
    <w:rsid w:val="00C12FA4"/>
    <w:rsid w:val="00C21FA7"/>
    <w:rsid w:val="00C236C0"/>
    <w:rsid w:val="00C2544E"/>
    <w:rsid w:val="00C30AF4"/>
    <w:rsid w:val="00C318B5"/>
    <w:rsid w:val="00C33106"/>
    <w:rsid w:val="00C3704B"/>
    <w:rsid w:val="00C37F8A"/>
    <w:rsid w:val="00C41228"/>
    <w:rsid w:val="00C421E1"/>
    <w:rsid w:val="00C42716"/>
    <w:rsid w:val="00C4420E"/>
    <w:rsid w:val="00C45592"/>
    <w:rsid w:val="00C47845"/>
    <w:rsid w:val="00C5024F"/>
    <w:rsid w:val="00C50CD1"/>
    <w:rsid w:val="00C521DF"/>
    <w:rsid w:val="00C52CCB"/>
    <w:rsid w:val="00C55B59"/>
    <w:rsid w:val="00C56955"/>
    <w:rsid w:val="00C606DE"/>
    <w:rsid w:val="00C6609A"/>
    <w:rsid w:val="00C67781"/>
    <w:rsid w:val="00C70F61"/>
    <w:rsid w:val="00C718E2"/>
    <w:rsid w:val="00C74146"/>
    <w:rsid w:val="00C75A9A"/>
    <w:rsid w:val="00C76F45"/>
    <w:rsid w:val="00C8364E"/>
    <w:rsid w:val="00C83EB1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6F91"/>
    <w:rsid w:val="00C97FDB"/>
    <w:rsid w:val="00CA1534"/>
    <w:rsid w:val="00CA2539"/>
    <w:rsid w:val="00CA3D88"/>
    <w:rsid w:val="00CA64E5"/>
    <w:rsid w:val="00CA6C37"/>
    <w:rsid w:val="00CA7209"/>
    <w:rsid w:val="00CA72C1"/>
    <w:rsid w:val="00CA7861"/>
    <w:rsid w:val="00CB6141"/>
    <w:rsid w:val="00CB6213"/>
    <w:rsid w:val="00CC3810"/>
    <w:rsid w:val="00CC3DAD"/>
    <w:rsid w:val="00CC4C3A"/>
    <w:rsid w:val="00CC6D7C"/>
    <w:rsid w:val="00CD07F7"/>
    <w:rsid w:val="00CD0A76"/>
    <w:rsid w:val="00CD4105"/>
    <w:rsid w:val="00CD50EF"/>
    <w:rsid w:val="00CE3146"/>
    <w:rsid w:val="00CE3C78"/>
    <w:rsid w:val="00CE4D51"/>
    <w:rsid w:val="00CF3523"/>
    <w:rsid w:val="00CF39D0"/>
    <w:rsid w:val="00CF531D"/>
    <w:rsid w:val="00CF6A0E"/>
    <w:rsid w:val="00D00009"/>
    <w:rsid w:val="00D0215E"/>
    <w:rsid w:val="00D05065"/>
    <w:rsid w:val="00D139C3"/>
    <w:rsid w:val="00D15047"/>
    <w:rsid w:val="00D165E2"/>
    <w:rsid w:val="00D168A4"/>
    <w:rsid w:val="00D20928"/>
    <w:rsid w:val="00D2154A"/>
    <w:rsid w:val="00D2365E"/>
    <w:rsid w:val="00D273DE"/>
    <w:rsid w:val="00D275BB"/>
    <w:rsid w:val="00D34C63"/>
    <w:rsid w:val="00D36977"/>
    <w:rsid w:val="00D421AA"/>
    <w:rsid w:val="00D42394"/>
    <w:rsid w:val="00D50C7F"/>
    <w:rsid w:val="00D50E8D"/>
    <w:rsid w:val="00D51A0B"/>
    <w:rsid w:val="00D52133"/>
    <w:rsid w:val="00D536DC"/>
    <w:rsid w:val="00D5461D"/>
    <w:rsid w:val="00D560EA"/>
    <w:rsid w:val="00D562AE"/>
    <w:rsid w:val="00D56F8C"/>
    <w:rsid w:val="00D57D88"/>
    <w:rsid w:val="00D60828"/>
    <w:rsid w:val="00D60982"/>
    <w:rsid w:val="00D63966"/>
    <w:rsid w:val="00D63BD4"/>
    <w:rsid w:val="00D642DF"/>
    <w:rsid w:val="00D663E3"/>
    <w:rsid w:val="00D700B1"/>
    <w:rsid w:val="00D71BB9"/>
    <w:rsid w:val="00D71E6D"/>
    <w:rsid w:val="00D75CA2"/>
    <w:rsid w:val="00D77DCB"/>
    <w:rsid w:val="00D80639"/>
    <w:rsid w:val="00D82D37"/>
    <w:rsid w:val="00D84AC7"/>
    <w:rsid w:val="00D90031"/>
    <w:rsid w:val="00D904EF"/>
    <w:rsid w:val="00D92448"/>
    <w:rsid w:val="00D933BA"/>
    <w:rsid w:val="00DA2790"/>
    <w:rsid w:val="00DA443D"/>
    <w:rsid w:val="00DA481F"/>
    <w:rsid w:val="00DA48E1"/>
    <w:rsid w:val="00DA4ADE"/>
    <w:rsid w:val="00DA5A22"/>
    <w:rsid w:val="00DA5FAE"/>
    <w:rsid w:val="00DA762E"/>
    <w:rsid w:val="00DB109A"/>
    <w:rsid w:val="00DB1BF4"/>
    <w:rsid w:val="00DB3F27"/>
    <w:rsid w:val="00DC0DB5"/>
    <w:rsid w:val="00DC141A"/>
    <w:rsid w:val="00DC15DC"/>
    <w:rsid w:val="00DC2470"/>
    <w:rsid w:val="00DC552A"/>
    <w:rsid w:val="00DC5BAE"/>
    <w:rsid w:val="00DC6125"/>
    <w:rsid w:val="00DC7643"/>
    <w:rsid w:val="00DD0524"/>
    <w:rsid w:val="00DD092B"/>
    <w:rsid w:val="00DE2870"/>
    <w:rsid w:val="00DE4CCA"/>
    <w:rsid w:val="00DE5F20"/>
    <w:rsid w:val="00DF0299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DA1"/>
    <w:rsid w:val="00E15F4F"/>
    <w:rsid w:val="00E17CEB"/>
    <w:rsid w:val="00E21378"/>
    <w:rsid w:val="00E21C52"/>
    <w:rsid w:val="00E250E3"/>
    <w:rsid w:val="00E26DA0"/>
    <w:rsid w:val="00E30916"/>
    <w:rsid w:val="00E30B66"/>
    <w:rsid w:val="00E31722"/>
    <w:rsid w:val="00E328F2"/>
    <w:rsid w:val="00E335C6"/>
    <w:rsid w:val="00E33F4F"/>
    <w:rsid w:val="00E33FCD"/>
    <w:rsid w:val="00E35404"/>
    <w:rsid w:val="00E35531"/>
    <w:rsid w:val="00E35BB7"/>
    <w:rsid w:val="00E35E44"/>
    <w:rsid w:val="00E3704B"/>
    <w:rsid w:val="00E41F8E"/>
    <w:rsid w:val="00E420A2"/>
    <w:rsid w:val="00E44300"/>
    <w:rsid w:val="00E45FB8"/>
    <w:rsid w:val="00E47073"/>
    <w:rsid w:val="00E52245"/>
    <w:rsid w:val="00E523D9"/>
    <w:rsid w:val="00E539E3"/>
    <w:rsid w:val="00E56332"/>
    <w:rsid w:val="00E57C24"/>
    <w:rsid w:val="00E6083F"/>
    <w:rsid w:val="00E60F8E"/>
    <w:rsid w:val="00E61708"/>
    <w:rsid w:val="00E639AE"/>
    <w:rsid w:val="00E63F0A"/>
    <w:rsid w:val="00E64AEC"/>
    <w:rsid w:val="00E6743A"/>
    <w:rsid w:val="00E71628"/>
    <w:rsid w:val="00E71A48"/>
    <w:rsid w:val="00E74632"/>
    <w:rsid w:val="00E749E5"/>
    <w:rsid w:val="00E80768"/>
    <w:rsid w:val="00E832A4"/>
    <w:rsid w:val="00E837F8"/>
    <w:rsid w:val="00E84ECF"/>
    <w:rsid w:val="00E87CB8"/>
    <w:rsid w:val="00E91F3E"/>
    <w:rsid w:val="00E922BA"/>
    <w:rsid w:val="00E9241D"/>
    <w:rsid w:val="00E963D9"/>
    <w:rsid w:val="00EA1723"/>
    <w:rsid w:val="00EA2DBD"/>
    <w:rsid w:val="00EA3F63"/>
    <w:rsid w:val="00EB1E0C"/>
    <w:rsid w:val="00EB1E5E"/>
    <w:rsid w:val="00EB5268"/>
    <w:rsid w:val="00EC1043"/>
    <w:rsid w:val="00EC2E49"/>
    <w:rsid w:val="00EC73BD"/>
    <w:rsid w:val="00ED01BF"/>
    <w:rsid w:val="00ED30BB"/>
    <w:rsid w:val="00ED5414"/>
    <w:rsid w:val="00ED5C7C"/>
    <w:rsid w:val="00ED6239"/>
    <w:rsid w:val="00ED6E97"/>
    <w:rsid w:val="00EE0539"/>
    <w:rsid w:val="00EE0AB0"/>
    <w:rsid w:val="00EE2EFB"/>
    <w:rsid w:val="00EF05C8"/>
    <w:rsid w:val="00EF1559"/>
    <w:rsid w:val="00EF1D50"/>
    <w:rsid w:val="00EF5165"/>
    <w:rsid w:val="00EF5BD1"/>
    <w:rsid w:val="00EF675E"/>
    <w:rsid w:val="00F00D29"/>
    <w:rsid w:val="00F017EB"/>
    <w:rsid w:val="00F01881"/>
    <w:rsid w:val="00F030B1"/>
    <w:rsid w:val="00F056E4"/>
    <w:rsid w:val="00F07CD9"/>
    <w:rsid w:val="00F1041E"/>
    <w:rsid w:val="00F11A50"/>
    <w:rsid w:val="00F11F8A"/>
    <w:rsid w:val="00F12F62"/>
    <w:rsid w:val="00F14993"/>
    <w:rsid w:val="00F15392"/>
    <w:rsid w:val="00F17AEF"/>
    <w:rsid w:val="00F17CD8"/>
    <w:rsid w:val="00F20C7B"/>
    <w:rsid w:val="00F20DBB"/>
    <w:rsid w:val="00F25BEA"/>
    <w:rsid w:val="00F27064"/>
    <w:rsid w:val="00F279F9"/>
    <w:rsid w:val="00F27D39"/>
    <w:rsid w:val="00F300AD"/>
    <w:rsid w:val="00F3215A"/>
    <w:rsid w:val="00F34AFC"/>
    <w:rsid w:val="00F35785"/>
    <w:rsid w:val="00F40058"/>
    <w:rsid w:val="00F42D9E"/>
    <w:rsid w:val="00F4488D"/>
    <w:rsid w:val="00F44B29"/>
    <w:rsid w:val="00F463E8"/>
    <w:rsid w:val="00F50823"/>
    <w:rsid w:val="00F5198B"/>
    <w:rsid w:val="00F542D3"/>
    <w:rsid w:val="00F55E6B"/>
    <w:rsid w:val="00F62C5C"/>
    <w:rsid w:val="00F64A8B"/>
    <w:rsid w:val="00F664BF"/>
    <w:rsid w:val="00F72EF8"/>
    <w:rsid w:val="00F76429"/>
    <w:rsid w:val="00F76FAB"/>
    <w:rsid w:val="00F7708A"/>
    <w:rsid w:val="00F80910"/>
    <w:rsid w:val="00F80C03"/>
    <w:rsid w:val="00F8138D"/>
    <w:rsid w:val="00F81E4D"/>
    <w:rsid w:val="00F82225"/>
    <w:rsid w:val="00F82FF8"/>
    <w:rsid w:val="00F83011"/>
    <w:rsid w:val="00F83832"/>
    <w:rsid w:val="00F85A96"/>
    <w:rsid w:val="00F85CCF"/>
    <w:rsid w:val="00F86B89"/>
    <w:rsid w:val="00F86C07"/>
    <w:rsid w:val="00F92373"/>
    <w:rsid w:val="00F93610"/>
    <w:rsid w:val="00F974F9"/>
    <w:rsid w:val="00FA0376"/>
    <w:rsid w:val="00FA2656"/>
    <w:rsid w:val="00FA2FD5"/>
    <w:rsid w:val="00FA523F"/>
    <w:rsid w:val="00FA5339"/>
    <w:rsid w:val="00FA7326"/>
    <w:rsid w:val="00FB00C0"/>
    <w:rsid w:val="00FB1839"/>
    <w:rsid w:val="00FB1A61"/>
    <w:rsid w:val="00FB34FA"/>
    <w:rsid w:val="00FB55B8"/>
    <w:rsid w:val="00FB666F"/>
    <w:rsid w:val="00FB7C04"/>
    <w:rsid w:val="00FC1D5F"/>
    <w:rsid w:val="00FC4C06"/>
    <w:rsid w:val="00FC66C7"/>
    <w:rsid w:val="00FD0E28"/>
    <w:rsid w:val="00FE0052"/>
    <w:rsid w:val="00FE1CA6"/>
    <w:rsid w:val="00FE239E"/>
    <w:rsid w:val="00FE5731"/>
    <w:rsid w:val="00FE630F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uiPriority w:val="39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uiPriority w:val="39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uiPriority w:val="39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uiPriority w:val="39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uiPriority w:val="39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uiPriority w:val="39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70627A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4937CA"/>
  </w:style>
  <w:style w:type="character" w:styleId="afffffff9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FB1A61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  <w:lang w:val="x-none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  <w:lang w:val="x-none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  <w:lang w:val="x-none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  <w:lang w:val="x-none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  <w:rPr>
      <w:lang w:val="x-none"/>
    </w:r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  <w:lang w:val="x-none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6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7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hyperlink" Target="mailto:zabolotskaya.mv@mrsk-1.ru" TargetMode="External"/><Relationship Id="rId26" Type="http://schemas.openxmlformats.org/officeDocument/2006/relationships/footer" Target="footer4.xml"/><Relationship Id="rId39" Type="http://schemas.openxmlformats.org/officeDocument/2006/relationships/oleObject" Target="embeddings/oleObject1.bin"/><Relationship Id="rId21" Type="http://schemas.openxmlformats.org/officeDocument/2006/relationships/hyperlink" Target="http://www.zakupki.gov.ru" TargetMode="External"/><Relationship Id="rId34" Type="http://schemas.openxmlformats.org/officeDocument/2006/relationships/footer" Target="footer7.xml"/><Relationship Id="rId42" Type="http://schemas.openxmlformats.org/officeDocument/2006/relationships/image" Target="media/image4.wmf"/><Relationship Id="rId47" Type="http://schemas.openxmlformats.org/officeDocument/2006/relationships/header" Target="header12.xml"/><Relationship Id="rId50" Type="http://schemas.openxmlformats.org/officeDocument/2006/relationships/hyperlink" Target="mailto:doverie@mrsk-1.ru" TargetMode="External"/><Relationship Id="rId55" Type="http://schemas.openxmlformats.org/officeDocument/2006/relationships/hyperlink" Target="consultantplus://offline/ref=86C855FF9931DA9E8282C60C4DADA77D6E3EF501C72B67668DFC4D0EA1y5xAN" TargetMode="External"/><Relationship Id="rId63" Type="http://schemas.openxmlformats.org/officeDocument/2006/relationships/footer" Target="footer11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9" Type="http://schemas.openxmlformats.org/officeDocument/2006/relationships/hyperlink" Target="http://www.rosseti.ru/about/anticorruptionpolicy/policy/index.php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24" Type="http://schemas.openxmlformats.org/officeDocument/2006/relationships/header" Target="header4.xml"/><Relationship Id="rId32" Type="http://schemas.openxmlformats.org/officeDocument/2006/relationships/footer" Target="footer6.xml"/><Relationship Id="rId37" Type="http://schemas.openxmlformats.org/officeDocument/2006/relationships/hyperlink" Target="mailto:zabolotskaya.mv@mrsk-1.ru" TargetMode="External"/><Relationship Id="rId40" Type="http://schemas.openxmlformats.org/officeDocument/2006/relationships/image" Target="media/image3.wmf"/><Relationship Id="rId45" Type="http://schemas.openxmlformats.org/officeDocument/2006/relationships/header" Target="header11.xml"/><Relationship Id="rId53" Type="http://schemas.openxmlformats.org/officeDocument/2006/relationships/hyperlink" Target="consultantplus://offline/ref=86C855FF9931DA9E8282C60C4DADA77D6E3EFB01C62B67668DFC4D0EA1y5xAN" TargetMode="External"/><Relationship Id="rId58" Type="http://schemas.openxmlformats.org/officeDocument/2006/relationships/hyperlink" Target="consultantplus://offline/ref=B7E04B8F5BC345C22463EADCAE81D93CF0C11310A0643D58FEE589F49Ff2C9L" TargetMode="External"/><Relationship Id="rId66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hyperlink" Target="https://etp.rosseti.ru" TargetMode="External"/><Relationship Id="rId28" Type="http://schemas.openxmlformats.org/officeDocument/2006/relationships/footer" Target="footer5.xml"/><Relationship Id="rId36" Type="http://schemas.openxmlformats.org/officeDocument/2006/relationships/hyperlink" Target="https://rmsp.nalog.ru" TargetMode="External"/><Relationship Id="rId49" Type="http://schemas.openxmlformats.org/officeDocument/2006/relationships/hyperlink" Target="http://www.rosseti.ru/about/contacts/opinion/" TargetMode="External"/><Relationship Id="rId57" Type="http://schemas.openxmlformats.org/officeDocument/2006/relationships/hyperlink" Target="consultantplus://offline/ref=86C855FF9931DA9E8282C60C4DADA77D6D37F30BC92667668DFC4D0EA1y5xAN" TargetMode="External"/><Relationship Id="rId61" Type="http://schemas.openxmlformats.org/officeDocument/2006/relationships/header" Target="header13.xm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mailto:zabolotskaya.mv@mrsk-1.ru" TargetMode="External"/><Relationship Id="rId31" Type="http://schemas.openxmlformats.org/officeDocument/2006/relationships/header" Target="header8.xml"/><Relationship Id="rId44" Type="http://schemas.openxmlformats.org/officeDocument/2006/relationships/header" Target="header10.xml"/><Relationship Id="rId52" Type="http://schemas.openxmlformats.org/officeDocument/2006/relationships/hyperlink" Target="consultantplus://offline/ref=86C855FF9931DA9E8282C60C4DADA77D6E3FF20BC62667668DFC4D0EA1y5xAN" TargetMode="External"/><Relationship Id="rId60" Type="http://schemas.openxmlformats.org/officeDocument/2006/relationships/hyperlink" Target="consultantplus://offline/ref=B7E04B8F5BC345C22463EADCAE81D93CF4CA1215A36F6052F6BC85F6f9C8L" TargetMode="External"/><Relationship Id="rId65" Type="http://schemas.openxmlformats.org/officeDocument/2006/relationships/footer" Target="footer12.xm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footer" Target="footer1.xml"/><Relationship Id="rId22" Type="http://schemas.openxmlformats.org/officeDocument/2006/relationships/hyperlink" Target="http://www.mrsk-1.ru" TargetMode="External"/><Relationship Id="rId27" Type="http://schemas.openxmlformats.org/officeDocument/2006/relationships/header" Target="header6.xml"/><Relationship Id="rId30" Type="http://schemas.openxmlformats.org/officeDocument/2006/relationships/header" Target="header7.xml"/><Relationship Id="rId35" Type="http://schemas.openxmlformats.org/officeDocument/2006/relationships/hyperlink" Target="consultantplus://offline/main?base=LAW;n=115717;fld=134;dst=100014" TargetMode="External"/><Relationship Id="rId43" Type="http://schemas.openxmlformats.org/officeDocument/2006/relationships/oleObject" Target="embeddings/oleObject3.bin"/><Relationship Id="rId48" Type="http://schemas.openxmlformats.org/officeDocument/2006/relationships/footer" Target="footer9.xml"/><Relationship Id="rId56" Type="http://schemas.openxmlformats.org/officeDocument/2006/relationships/hyperlink" Target="consultantplus://offline/ref=86C855FF9931DA9E8282C60C4DADA77D6E3EF501C72B67668DFC4D0EA1y5xAN" TargetMode="External"/><Relationship Id="rId64" Type="http://schemas.openxmlformats.org/officeDocument/2006/relationships/header" Target="header15.xml"/><Relationship Id="rId8" Type="http://schemas.openxmlformats.org/officeDocument/2006/relationships/endnotes" Target="endnotes.xml"/><Relationship Id="rId51" Type="http://schemas.openxmlformats.org/officeDocument/2006/relationships/footer" Target="footer10.xml"/><Relationship Id="rId3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header" Target="header5.xml"/><Relationship Id="rId33" Type="http://schemas.openxmlformats.org/officeDocument/2006/relationships/header" Target="header9.xml"/><Relationship Id="rId38" Type="http://schemas.openxmlformats.org/officeDocument/2006/relationships/image" Target="media/image2.wmf"/><Relationship Id="rId46" Type="http://schemas.openxmlformats.org/officeDocument/2006/relationships/footer" Target="footer8.xml"/><Relationship Id="rId59" Type="http://schemas.openxmlformats.org/officeDocument/2006/relationships/hyperlink" Target="consultantplus://offline/ref=B7E04B8F5BC345C22463EADCAE81D93CF0C11310A0643D58FEE589F49Ff2C9L" TargetMode="External"/><Relationship Id="rId67" Type="http://schemas.openxmlformats.org/officeDocument/2006/relationships/theme" Target="theme/theme1.xml"/><Relationship Id="rId20" Type="http://schemas.openxmlformats.org/officeDocument/2006/relationships/hyperlink" Target="mailto:alisov.ma@mrsk-1.ru" TargetMode="External"/><Relationship Id="rId41" Type="http://schemas.openxmlformats.org/officeDocument/2006/relationships/oleObject" Target="embeddings/oleObject2.bin"/><Relationship Id="rId54" Type="http://schemas.openxmlformats.org/officeDocument/2006/relationships/hyperlink" Target="consultantplus://offline/ref=86C855FF9931DA9E8282C60C4DADA77D6D37F30BC92667668DFC4D0EA1y5xAN" TargetMode="External"/><Relationship Id="rId62" Type="http://schemas.openxmlformats.org/officeDocument/2006/relationships/header" Target="header1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91F617-39EE-402D-A6FA-FF6650ABBA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419</TotalTime>
  <Pages>94</Pages>
  <Words>29741</Words>
  <Characters>169526</Characters>
  <Application>Microsoft Office Word</Application>
  <DocSecurity>0</DocSecurity>
  <Lines>1412</Lines>
  <Paragraphs>397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198870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Заболотская Маргарита Владимировна</cp:lastModifiedBy>
  <cp:revision>165</cp:revision>
  <cp:lastPrinted>2015-12-29T14:27:00Z</cp:lastPrinted>
  <dcterms:created xsi:type="dcterms:W3CDTF">2016-01-13T12:36:00Z</dcterms:created>
  <dcterms:modified xsi:type="dcterms:W3CDTF">2018-06-04T05:43:00Z</dcterms:modified>
</cp:coreProperties>
</file>